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Look w:val="0000"/>
      </w:tblPr>
      <w:tblGrid>
        <w:gridCol w:w="5730"/>
        <w:gridCol w:w="4170"/>
      </w:tblGrid>
      <w:tr w:rsidR="009C2985" w:rsidTr="000B68ED">
        <w:tblPrEx>
          <w:tblCellMar>
            <w:top w:w="0" w:type="dxa"/>
            <w:bottom w:w="0" w:type="dxa"/>
          </w:tblCellMar>
        </w:tblPrEx>
        <w:trPr>
          <w:trHeight w:val="900"/>
          <w:jc w:val="center"/>
        </w:trPr>
        <w:tc>
          <w:tcPr>
            <w:tcW w:w="5730" w:type="dxa"/>
            <w:vAlign w:val="bottom"/>
          </w:tcPr>
          <w:p w:rsidR="009C2985" w:rsidRDefault="009C2985" w:rsidP="000B68ED">
            <w:pPr>
              <w:jc w:val="center"/>
            </w:pPr>
            <w:r>
              <w:rPr>
                <w:noProof/>
              </w:rPr>
              <w:drawing>
                <wp:anchor distT="0" distB="0" distL="114300" distR="114300" simplePos="0" relativeHeight="251660288" behindDoc="0" locked="0" layoutInCell="1" allowOverlap="1">
                  <wp:simplePos x="0" y="0"/>
                  <wp:positionH relativeFrom="column">
                    <wp:posOffset>2802255</wp:posOffset>
                  </wp:positionH>
                  <wp:positionV relativeFrom="paragraph">
                    <wp:posOffset>-20320</wp:posOffset>
                  </wp:positionV>
                  <wp:extent cx="609600" cy="714375"/>
                  <wp:effectExtent l="19050" t="0" r="0" b="0"/>
                  <wp:wrapNone/>
                  <wp:docPr id="2" name="Рисунок 2" descr="Герб Новокуба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Новокубанска"/>
                          <pic:cNvPicPr>
                            <a:picLocks noChangeAspect="1" noChangeArrowheads="1"/>
                          </pic:cNvPicPr>
                        </pic:nvPicPr>
                        <pic:blipFill>
                          <a:blip r:embed="rId8"/>
                          <a:srcRect/>
                          <a:stretch>
                            <a:fillRect/>
                          </a:stretch>
                        </pic:blipFill>
                        <pic:spPr bwMode="auto">
                          <a:xfrm>
                            <a:off x="0" y="0"/>
                            <a:ext cx="609600" cy="714375"/>
                          </a:xfrm>
                          <a:prstGeom prst="rect">
                            <a:avLst/>
                          </a:prstGeom>
                          <a:noFill/>
                          <a:ln w="9525">
                            <a:noFill/>
                            <a:miter lim="800000"/>
                            <a:headEnd/>
                            <a:tailEnd/>
                          </a:ln>
                        </pic:spPr>
                      </pic:pic>
                    </a:graphicData>
                  </a:graphic>
                </wp:anchor>
              </w:drawing>
            </w:r>
          </w:p>
        </w:tc>
        <w:tc>
          <w:tcPr>
            <w:tcW w:w="4170" w:type="dxa"/>
            <w:vAlign w:val="bottom"/>
          </w:tcPr>
          <w:p w:rsidR="009C2985" w:rsidRDefault="009C2985" w:rsidP="000B68ED">
            <w:pPr>
              <w:ind w:left="601"/>
            </w:pPr>
          </w:p>
        </w:tc>
      </w:tr>
      <w:tr w:rsidR="009C2985" w:rsidTr="000B68ED">
        <w:tblPrEx>
          <w:tblCellMar>
            <w:top w:w="0" w:type="dxa"/>
            <w:bottom w:w="0" w:type="dxa"/>
          </w:tblCellMar>
        </w:tblPrEx>
        <w:trPr>
          <w:trHeight w:val="673"/>
          <w:jc w:val="center"/>
        </w:trPr>
        <w:tc>
          <w:tcPr>
            <w:tcW w:w="9900" w:type="dxa"/>
            <w:gridSpan w:val="2"/>
            <w:vAlign w:val="bottom"/>
          </w:tcPr>
          <w:p w:rsidR="009C2985" w:rsidRPr="00F02CF4" w:rsidRDefault="009C2985" w:rsidP="009C2985">
            <w:pPr>
              <w:pStyle w:val="3"/>
              <w:jc w:val="center"/>
            </w:pPr>
            <w:r w:rsidRPr="00F02CF4">
              <w:t>АДМИНИСТРАЦИЯ   НОВОКУБАНСКОГО ГОРОДСКОГО</w:t>
            </w:r>
          </w:p>
        </w:tc>
      </w:tr>
      <w:tr w:rsidR="009C2985" w:rsidTr="000B68ED">
        <w:tblPrEx>
          <w:tblCellMar>
            <w:top w:w="0" w:type="dxa"/>
            <w:bottom w:w="0" w:type="dxa"/>
          </w:tblCellMar>
        </w:tblPrEx>
        <w:trPr>
          <w:trHeight w:val="424"/>
          <w:jc w:val="center"/>
        </w:trPr>
        <w:tc>
          <w:tcPr>
            <w:tcW w:w="9900" w:type="dxa"/>
            <w:gridSpan w:val="2"/>
            <w:vAlign w:val="bottom"/>
          </w:tcPr>
          <w:p w:rsidR="009C2985" w:rsidRPr="00F02CF4" w:rsidRDefault="009C2985" w:rsidP="009C2985">
            <w:pPr>
              <w:pStyle w:val="2"/>
              <w:jc w:val="center"/>
            </w:pPr>
            <w:r w:rsidRPr="00F02CF4">
              <w:t>ПОСЕЛЕНИЯ НОВОКУБАНСКОГО  РАЙОНА</w:t>
            </w:r>
          </w:p>
        </w:tc>
      </w:tr>
      <w:tr w:rsidR="009C2985" w:rsidTr="000B68ED">
        <w:tblPrEx>
          <w:tblCellMar>
            <w:top w:w="0" w:type="dxa"/>
            <w:bottom w:w="0" w:type="dxa"/>
          </w:tblCellMar>
        </w:tblPrEx>
        <w:trPr>
          <w:trHeight w:val="424"/>
          <w:jc w:val="center"/>
        </w:trPr>
        <w:tc>
          <w:tcPr>
            <w:tcW w:w="9900" w:type="dxa"/>
            <w:gridSpan w:val="2"/>
            <w:vAlign w:val="bottom"/>
          </w:tcPr>
          <w:p w:rsidR="009C2985" w:rsidRPr="00F02CF4" w:rsidRDefault="009C2985" w:rsidP="009C2985">
            <w:pPr>
              <w:pStyle w:val="2"/>
              <w:jc w:val="center"/>
              <w:rPr>
                <w:sz w:val="24"/>
              </w:rPr>
            </w:pPr>
            <w:r w:rsidRPr="00F02CF4">
              <w:rPr>
                <w:sz w:val="32"/>
              </w:rPr>
              <w:t>ПОСТАНОВЛЕНИЕ</w:t>
            </w:r>
          </w:p>
        </w:tc>
      </w:tr>
      <w:tr w:rsidR="009C2985" w:rsidTr="000B68ED">
        <w:tblPrEx>
          <w:tblCellMar>
            <w:top w:w="0" w:type="dxa"/>
            <w:bottom w:w="0" w:type="dxa"/>
          </w:tblCellMar>
        </w:tblPrEx>
        <w:trPr>
          <w:trHeight w:val="502"/>
          <w:jc w:val="center"/>
        </w:trPr>
        <w:tc>
          <w:tcPr>
            <w:tcW w:w="5730" w:type="dxa"/>
            <w:vAlign w:val="bottom"/>
          </w:tcPr>
          <w:p w:rsidR="009C2985" w:rsidRDefault="009C2985" w:rsidP="000B68ED">
            <w:pPr>
              <w:jc w:val="both"/>
              <w:rPr>
                <w:b/>
                <w:sz w:val="32"/>
              </w:rPr>
            </w:pPr>
            <w:r>
              <w:t xml:space="preserve">   от __</w:t>
            </w:r>
            <w:r>
              <w:rPr>
                <w:sz w:val="28"/>
                <w:szCs w:val="28"/>
              </w:rPr>
              <w:t>21.01.2020</w:t>
            </w:r>
            <w:r>
              <w:t>___</w:t>
            </w:r>
          </w:p>
        </w:tc>
        <w:tc>
          <w:tcPr>
            <w:tcW w:w="4170" w:type="dxa"/>
            <w:vAlign w:val="bottom"/>
          </w:tcPr>
          <w:p w:rsidR="009C2985" w:rsidRDefault="009C2985" w:rsidP="009C2985">
            <w:pPr>
              <w:ind w:left="1309"/>
              <w:jc w:val="both"/>
              <w:rPr>
                <w:b/>
                <w:sz w:val="32"/>
              </w:rPr>
            </w:pPr>
            <w:r>
              <w:t xml:space="preserve">         №___</w:t>
            </w:r>
            <w:r>
              <w:t>50</w:t>
            </w:r>
            <w:r>
              <w:t>___</w:t>
            </w:r>
          </w:p>
        </w:tc>
      </w:tr>
      <w:tr w:rsidR="009C2985" w:rsidTr="000B68ED">
        <w:tblPrEx>
          <w:tblCellMar>
            <w:top w:w="0" w:type="dxa"/>
            <w:bottom w:w="0" w:type="dxa"/>
          </w:tblCellMar>
        </w:tblPrEx>
        <w:trPr>
          <w:trHeight w:val="345"/>
          <w:jc w:val="center"/>
        </w:trPr>
        <w:tc>
          <w:tcPr>
            <w:tcW w:w="9900" w:type="dxa"/>
            <w:gridSpan w:val="2"/>
            <w:vAlign w:val="bottom"/>
          </w:tcPr>
          <w:p w:rsidR="009C2985" w:rsidRDefault="009C2985" w:rsidP="000B68ED">
            <w:pPr>
              <w:jc w:val="center"/>
            </w:pPr>
            <w:r>
              <w:t>г. Новокубанск</w:t>
            </w:r>
          </w:p>
        </w:tc>
      </w:tr>
    </w:tbl>
    <w:p w:rsidR="009C2985" w:rsidRDefault="009C2985" w:rsidP="00A35B20">
      <w:pPr>
        <w:tabs>
          <w:tab w:val="left" w:pos="5280"/>
        </w:tabs>
        <w:jc w:val="center"/>
        <w:rPr>
          <w:sz w:val="28"/>
          <w:szCs w:val="28"/>
        </w:rPr>
      </w:pPr>
    </w:p>
    <w:p w:rsidR="009C2985" w:rsidRPr="00EB3BBB" w:rsidRDefault="009C2985" w:rsidP="009C2985">
      <w:pPr>
        <w:widowControl w:val="0"/>
        <w:suppressAutoHyphens/>
        <w:autoSpaceDE w:val="0"/>
        <w:autoSpaceDN w:val="0"/>
        <w:adjustRightInd w:val="0"/>
        <w:ind w:firstLine="540"/>
        <w:contextualSpacing/>
        <w:jc w:val="center"/>
        <w:rPr>
          <w:b/>
          <w:bCs/>
          <w:color w:val="000000" w:themeColor="text1"/>
          <w:sz w:val="28"/>
          <w:szCs w:val="28"/>
        </w:rPr>
      </w:pPr>
      <w:r w:rsidRPr="00EB3BBB">
        <w:rPr>
          <w:b/>
          <w:bCs/>
          <w:color w:val="000000" w:themeColor="text1"/>
          <w:sz w:val="28"/>
          <w:szCs w:val="28"/>
        </w:rPr>
        <w:t>Об утверждении административного регламента предоставлени</w:t>
      </w:r>
      <w:r>
        <w:rPr>
          <w:b/>
          <w:bCs/>
          <w:color w:val="000000" w:themeColor="text1"/>
          <w:sz w:val="28"/>
          <w:szCs w:val="28"/>
        </w:rPr>
        <w:t>я</w:t>
      </w:r>
      <w:r w:rsidRPr="00EB3BBB">
        <w:rPr>
          <w:b/>
          <w:bCs/>
          <w:color w:val="000000" w:themeColor="text1"/>
          <w:sz w:val="28"/>
          <w:szCs w:val="28"/>
        </w:rPr>
        <w:t xml:space="preserve"> муниципальной услуги «</w:t>
      </w:r>
      <w:r w:rsidRPr="00BC4030">
        <w:rPr>
          <w:b/>
          <w:sz w:val="28"/>
          <w:szCs w:val="28"/>
        </w:rPr>
        <w:t>Выдача разрешений на ввод в эксплуатацию построенных, реконструированных объектов капитального строительства</w:t>
      </w:r>
      <w:r w:rsidRPr="00EB3BBB">
        <w:rPr>
          <w:b/>
          <w:bCs/>
          <w:color w:val="000000" w:themeColor="text1"/>
          <w:sz w:val="28"/>
          <w:szCs w:val="28"/>
        </w:rPr>
        <w:t>»</w:t>
      </w:r>
    </w:p>
    <w:p w:rsidR="009C2985" w:rsidRPr="00EB3BBB" w:rsidRDefault="009C2985" w:rsidP="009C2985">
      <w:pPr>
        <w:suppressAutoHyphens/>
        <w:contextualSpacing/>
        <w:rPr>
          <w:color w:val="000000" w:themeColor="text1"/>
          <w:sz w:val="28"/>
          <w:szCs w:val="28"/>
        </w:rPr>
      </w:pPr>
    </w:p>
    <w:p w:rsidR="009C2985" w:rsidRPr="00EB3BBB" w:rsidRDefault="009C2985" w:rsidP="009C2985">
      <w:pPr>
        <w:suppressAutoHyphens/>
        <w:ind w:firstLine="709"/>
        <w:contextualSpacing/>
        <w:jc w:val="both"/>
        <w:rPr>
          <w:color w:val="000000" w:themeColor="text1"/>
          <w:sz w:val="28"/>
          <w:szCs w:val="28"/>
        </w:rPr>
      </w:pPr>
      <w:r w:rsidRPr="00EB3BBB">
        <w:rPr>
          <w:color w:val="000000" w:themeColor="text1"/>
          <w:sz w:val="28"/>
          <w:szCs w:val="28"/>
        </w:rPr>
        <w:t>В соответствии с Федеральным законом от 27 июля 2010 года № 210-ФЗ «Об организации представления государственных и муниципальных услуг», Земельным кодексом Российской Федерации</w:t>
      </w:r>
      <w:r>
        <w:rPr>
          <w:color w:val="000000" w:themeColor="text1"/>
          <w:sz w:val="28"/>
          <w:szCs w:val="28"/>
        </w:rPr>
        <w:t>, Градостроительным кодексом Российской Федерации,</w:t>
      </w:r>
      <w:r w:rsidRPr="00EB3BBB">
        <w:rPr>
          <w:color w:val="000000" w:themeColor="text1"/>
          <w:sz w:val="28"/>
          <w:szCs w:val="28"/>
        </w:rPr>
        <w:t xml:space="preserve"> п о с т а н о в л я ю:</w:t>
      </w:r>
    </w:p>
    <w:p w:rsidR="009C2985" w:rsidRPr="00EB3BBB" w:rsidRDefault="009C2985" w:rsidP="009C2985">
      <w:pPr>
        <w:widowControl w:val="0"/>
        <w:suppressAutoHyphens/>
        <w:ind w:firstLine="709"/>
        <w:contextualSpacing/>
        <w:jc w:val="both"/>
        <w:rPr>
          <w:color w:val="000000" w:themeColor="text1"/>
          <w:spacing w:val="-2"/>
          <w:sz w:val="28"/>
          <w:szCs w:val="28"/>
        </w:rPr>
      </w:pPr>
      <w:r w:rsidRPr="00EB3BBB">
        <w:rPr>
          <w:color w:val="000000" w:themeColor="text1"/>
          <w:sz w:val="28"/>
          <w:szCs w:val="28"/>
        </w:rPr>
        <w:t xml:space="preserve">1. Утвердить административный </w:t>
      </w:r>
      <w:hyperlink w:anchor="P40" w:history="1">
        <w:r w:rsidRPr="00EB3BBB">
          <w:rPr>
            <w:color w:val="000000" w:themeColor="text1"/>
            <w:sz w:val="28"/>
            <w:szCs w:val="28"/>
          </w:rPr>
          <w:t>регламент</w:t>
        </w:r>
      </w:hyperlink>
      <w:r w:rsidRPr="00EB3BBB">
        <w:rPr>
          <w:color w:val="000000" w:themeColor="text1"/>
          <w:sz w:val="28"/>
          <w:szCs w:val="28"/>
        </w:rPr>
        <w:t>предоставлени</w:t>
      </w:r>
      <w:r>
        <w:rPr>
          <w:color w:val="000000" w:themeColor="text1"/>
          <w:sz w:val="28"/>
          <w:szCs w:val="28"/>
        </w:rPr>
        <w:t>я</w:t>
      </w:r>
      <w:r w:rsidRPr="00EB3BBB">
        <w:rPr>
          <w:color w:val="000000" w:themeColor="text1"/>
          <w:sz w:val="28"/>
          <w:szCs w:val="28"/>
        </w:rPr>
        <w:t xml:space="preserve"> муниципальной услуги: «</w:t>
      </w:r>
      <w:r w:rsidRPr="00E84E8C">
        <w:rPr>
          <w:sz w:val="28"/>
          <w:szCs w:val="28"/>
        </w:rPr>
        <w:t>Выдача разрешений на ввод в эксплуатацию построенных, реконструированных объектов капитального строительства</w:t>
      </w:r>
      <w:r w:rsidRPr="00EB3BBB">
        <w:rPr>
          <w:color w:val="000000" w:themeColor="text1"/>
          <w:sz w:val="28"/>
          <w:szCs w:val="28"/>
        </w:rPr>
        <w:t>» (прилагается)</w:t>
      </w:r>
      <w:r w:rsidRPr="00EB3BBB">
        <w:rPr>
          <w:color w:val="000000" w:themeColor="text1"/>
          <w:spacing w:val="-2"/>
          <w:sz w:val="28"/>
          <w:szCs w:val="28"/>
        </w:rPr>
        <w:t>.</w:t>
      </w:r>
    </w:p>
    <w:p w:rsidR="009C2985" w:rsidRPr="00EB3BBB" w:rsidRDefault="009C2985" w:rsidP="009C2985">
      <w:pPr>
        <w:widowControl w:val="0"/>
        <w:suppressAutoHyphens/>
        <w:ind w:firstLine="709"/>
        <w:contextualSpacing/>
        <w:jc w:val="both"/>
        <w:rPr>
          <w:color w:val="000000" w:themeColor="text1"/>
          <w:spacing w:val="-2"/>
          <w:sz w:val="28"/>
          <w:szCs w:val="28"/>
        </w:rPr>
      </w:pPr>
      <w:r>
        <w:rPr>
          <w:color w:val="000000" w:themeColor="text1"/>
          <w:spacing w:val="-2"/>
          <w:sz w:val="28"/>
          <w:szCs w:val="28"/>
        </w:rPr>
        <w:t>2</w:t>
      </w:r>
      <w:r w:rsidRPr="00EB3BBB">
        <w:rPr>
          <w:color w:val="000000" w:themeColor="text1"/>
          <w:spacing w:val="-2"/>
          <w:sz w:val="28"/>
          <w:szCs w:val="28"/>
        </w:rPr>
        <w:t>.Отделу организационно-кадровой работы администрации Новокубанского городского поселения Новокубанского района</w:t>
      </w:r>
      <w:r w:rsidRPr="00EB3BBB">
        <w:rPr>
          <w:color w:val="000000" w:themeColor="text1"/>
          <w:sz w:val="28"/>
          <w:szCs w:val="28"/>
        </w:rPr>
        <w:t xml:space="preserve"> (</w:t>
      </w:r>
      <w:r>
        <w:rPr>
          <w:color w:val="000000" w:themeColor="text1"/>
          <w:sz w:val="28"/>
          <w:szCs w:val="28"/>
        </w:rPr>
        <w:t>Ворожко</w:t>
      </w:r>
      <w:r w:rsidRPr="00EB3BBB">
        <w:rPr>
          <w:color w:val="000000" w:themeColor="text1"/>
          <w:sz w:val="28"/>
          <w:szCs w:val="28"/>
        </w:rPr>
        <w:t>)</w:t>
      </w:r>
      <w:r w:rsidRPr="00EB3BBB">
        <w:rPr>
          <w:color w:val="000000" w:themeColor="text1"/>
          <w:spacing w:val="-2"/>
          <w:sz w:val="28"/>
          <w:szCs w:val="28"/>
        </w:rPr>
        <w:t xml:space="preserve"> обнародовать настоящее постановление в установленном порядке и разместить его на официальном сайте администрации Новокубанского городского поселения Новокубанского района в информационно-телекоммуникационной сети «Интернет».</w:t>
      </w:r>
    </w:p>
    <w:p w:rsidR="009C2985" w:rsidRPr="00EB3BBB" w:rsidRDefault="009C2985" w:rsidP="009C2985">
      <w:pPr>
        <w:widowControl w:val="0"/>
        <w:suppressAutoHyphens/>
        <w:ind w:firstLine="709"/>
        <w:contextualSpacing/>
        <w:jc w:val="both"/>
        <w:rPr>
          <w:color w:val="000000" w:themeColor="text1"/>
          <w:spacing w:val="-2"/>
          <w:sz w:val="28"/>
          <w:szCs w:val="28"/>
        </w:rPr>
      </w:pPr>
      <w:r>
        <w:rPr>
          <w:color w:val="000000" w:themeColor="text1"/>
          <w:spacing w:val="-2"/>
          <w:sz w:val="28"/>
          <w:szCs w:val="28"/>
        </w:rPr>
        <w:t>3</w:t>
      </w:r>
      <w:r w:rsidRPr="00EB3BBB">
        <w:rPr>
          <w:color w:val="000000" w:themeColor="text1"/>
          <w:spacing w:val="-2"/>
          <w:sz w:val="28"/>
          <w:szCs w:val="28"/>
        </w:rPr>
        <w:t xml:space="preserve">. Контроль за исполнением настоящего постановления возложить на заместителя главы Новокубанского городского поселения Новокубанского района </w:t>
      </w:r>
      <w:r>
        <w:rPr>
          <w:color w:val="000000" w:themeColor="text1"/>
          <w:spacing w:val="-2"/>
          <w:sz w:val="28"/>
          <w:szCs w:val="28"/>
        </w:rPr>
        <w:t>А.Е. Ворожко</w:t>
      </w:r>
      <w:r w:rsidRPr="00EB3BBB">
        <w:rPr>
          <w:color w:val="000000" w:themeColor="text1"/>
          <w:spacing w:val="-2"/>
          <w:sz w:val="28"/>
          <w:szCs w:val="28"/>
        </w:rPr>
        <w:t>.</w:t>
      </w:r>
    </w:p>
    <w:p w:rsidR="009C2985" w:rsidRPr="00EB3BBB" w:rsidRDefault="009C2985" w:rsidP="009C2985">
      <w:pPr>
        <w:widowControl w:val="0"/>
        <w:suppressAutoHyphens/>
        <w:ind w:firstLine="709"/>
        <w:contextualSpacing/>
        <w:jc w:val="both"/>
        <w:rPr>
          <w:color w:val="000000" w:themeColor="text1"/>
          <w:spacing w:val="-2"/>
          <w:sz w:val="28"/>
          <w:szCs w:val="28"/>
        </w:rPr>
      </w:pPr>
      <w:r>
        <w:rPr>
          <w:color w:val="000000" w:themeColor="text1"/>
          <w:spacing w:val="-2"/>
          <w:sz w:val="28"/>
          <w:szCs w:val="28"/>
        </w:rPr>
        <w:t>4</w:t>
      </w:r>
      <w:r w:rsidRPr="00EB3BBB">
        <w:rPr>
          <w:color w:val="000000" w:themeColor="text1"/>
          <w:spacing w:val="-2"/>
          <w:sz w:val="28"/>
          <w:szCs w:val="28"/>
        </w:rPr>
        <w:t>.Постановление вступает в силу со дня его обнародования.</w:t>
      </w:r>
    </w:p>
    <w:p w:rsidR="009C2985" w:rsidRPr="00EB3BBB" w:rsidRDefault="009C2985" w:rsidP="009C2985">
      <w:pPr>
        <w:widowControl w:val="0"/>
        <w:suppressAutoHyphens/>
        <w:ind w:firstLine="567"/>
        <w:contextualSpacing/>
        <w:jc w:val="both"/>
        <w:rPr>
          <w:b/>
          <w:bCs/>
          <w:color w:val="000000" w:themeColor="text1"/>
          <w:sz w:val="28"/>
          <w:szCs w:val="28"/>
        </w:rPr>
      </w:pPr>
    </w:p>
    <w:p w:rsidR="009C2985" w:rsidRPr="00EB3BBB" w:rsidRDefault="009C2985" w:rsidP="009C2985">
      <w:pPr>
        <w:widowControl w:val="0"/>
        <w:suppressAutoHyphens/>
        <w:ind w:firstLine="567"/>
        <w:contextualSpacing/>
        <w:jc w:val="both"/>
        <w:rPr>
          <w:b/>
          <w:bCs/>
          <w:color w:val="000000" w:themeColor="text1"/>
          <w:sz w:val="28"/>
          <w:szCs w:val="28"/>
        </w:rPr>
      </w:pPr>
    </w:p>
    <w:p w:rsidR="009C2985" w:rsidRPr="00EB3BBB" w:rsidRDefault="009C2985" w:rsidP="009C2985">
      <w:pPr>
        <w:widowControl w:val="0"/>
        <w:suppressAutoHyphens/>
        <w:ind w:firstLine="567"/>
        <w:contextualSpacing/>
        <w:jc w:val="both"/>
        <w:rPr>
          <w:b/>
          <w:bCs/>
          <w:color w:val="000000" w:themeColor="text1"/>
          <w:sz w:val="28"/>
          <w:szCs w:val="28"/>
        </w:rPr>
      </w:pPr>
    </w:p>
    <w:p w:rsidR="009C2985" w:rsidRPr="00EB3BBB" w:rsidRDefault="009C2985" w:rsidP="009C2985">
      <w:pPr>
        <w:widowControl w:val="0"/>
        <w:suppressAutoHyphens/>
        <w:contextualSpacing/>
        <w:jc w:val="both"/>
        <w:rPr>
          <w:color w:val="000000" w:themeColor="text1"/>
          <w:sz w:val="28"/>
          <w:szCs w:val="28"/>
        </w:rPr>
      </w:pPr>
      <w:r w:rsidRPr="00EB3BBB">
        <w:rPr>
          <w:color w:val="000000" w:themeColor="text1"/>
          <w:sz w:val="28"/>
          <w:szCs w:val="28"/>
        </w:rPr>
        <w:t>Глава Новокубанского городского</w:t>
      </w:r>
    </w:p>
    <w:p w:rsidR="009C2985" w:rsidRPr="00EB3BBB" w:rsidRDefault="009C2985" w:rsidP="009C2985">
      <w:pPr>
        <w:widowControl w:val="0"/>
        <w:suppressAutoHyphens/>
        <w:contextualSpacing/>
        <w:jc w:val="both"/>
        <w:rPr>
          <w:color w:val="000000" w:themeColor="text1"/>
          <w:sz w:val="28"/>
          <w:szCs w:val="28"/>
        </w:rPr>
      </w:pPr>
      <w:r w:rsidRPr="00EB3BBB">
        <w:rPr>
          <w:color w:val="000000" w:themeColor="text1"/>
          <w:sz w:val="28"/>
          <w:szCs w:val="28"/>
        </w:rPr>
        <w:t>поселения Новокубанского районаР.Р. Кадыров</w:t>
      </w:r>
    </w:p>
    <w:p w:rsidR="009C2985" w:rsidRPr="00EB3BBB" w:rsidRDefault="009C2985" w:rsidP="009C2985">
      <w:pPr>
        <w:widowControl w:val="0"/>
        <w:suppressAutoHyphens/>
        <w:contextualSpacing/>
        <w:jc w:val="both"/>
        <w:rPr>
          <w:color w:val="000000" w:themeColor="text1"/>
          <w:sz w:val="28"/>
          <w:szCs w:val="28"/>
        </w:rPr>
      </w:pPr>
    </w:p>
    <w:p w:rsidR="009C2985" w:rsidRDefault="009C2985" w:rsidP="00A35B20">
      <w:pPr>
        <w:tabs>
          <w:tab w:val="left" w:pos="5280"/>
        </w:tabs>
        <w:jc w:val="center"/>
        <w:rPr>
          <w:sz w:val="28"/>
          <w:szCs w:val="28"/>
        </w:rPr>
      </w:pPr>
    </w:p>
    <w:p w:rsidR="009C2985" w:rsidRDefault="009C2985" w:rsidP="00A35B20">
      <w:pPr>
        <w:tabs>
          <w:tab w:val="left" w:pos="5280"/>
        </w:tabs>
        <w:jc w:val="center"/>
        <w:rPr>
          <w:sz w:val="28"/>
          <w:szCs w:val="28"/>
        </w:rPr>
      </w:pPr>
    </w:p>
    <w:p w:rsidR="009C2985" w:rsidRDefault="009C2985" w:rsidP="00A35B20">
      <w:pPr>
        <w:tabs>
          <w:tab w:val="left" w:pos="5280"/>
        </w:tabs>
        <w:jc w:val="center"/>
        <w:rPr>
          <w:sz w:val="28"/>
          <w:szCs w:val="28"/>
        </w:rPr>
      </w:pPr>
    </w:p>
    <w:p w:rsidR="009C2985" w:rsidRDefault="009C2985" w:rsidP="00A35B20">
      <w:pPr>
        <w:tabs>
          <w:tab w:val="left" w:pos="5280"/>
        </w:tabs>
        <w:jc w:val="center"/>
        <w:rPr>
          <w:sz w:val="28"/>
          <w:szCs w:val="28"/>
        </w:rPr>
      </w:pPr>
    </w:p>
    <w:p w:rsidR="009C2985" w:rsidRDefault="009C2985" w:rsidP="00A35B20">
      <w:pPr>
        <w:tabs>
          <w:tab w:val="left" w:pos="5280"/>
        </w:tabs>
        <w:jc w:val="center"/>
        <w:rPr>
          <w:sz w:val="28"/>
          <w:szCs w:val="28"/>
        </w:rPr>
      </w:pPr>
    </w:p>
    <w:p w:rsidR="00A35B20" w:rsidRDefault="00A35B20" w:rsidP="00A35B20">
      <w:pPr>
        <w:tabs>
          <w:tab w:val="left" w:pos="5280"/>
        </w:tabs>
        <w:jc w:val="center"/>
        <w:rPr>
          <w:sz w:val="28"/>
          <w:szCs w:val="28"/>
        </w:rPr>
      </w:pPr>
      <w:r>
        <w:rPr>
          <w:sz w:val="28"/>
          <w:szCs w:val="28"/>
        </w:rPr>
        <w:lastRenderedPageBreak/>
        <w:t>ПРИЛОЖЕНИЕ</w:t>
      </w:r>
    </w:p>
    <w:p w:rsidR="00A35B20" w:rsidRDefault="00A35B20" w:rsidP="00A35B20">
      <w:pPr>
        <w:ind w:left="3540"/>
        <w:jc w:val="center"/>
        <w:rPr>
          <w:sz w:val="28"/>
          <w:szCs w:val="28"/>
        </w:rPr>
      </w:pPr>
      <w:r>
        <w:rPr>
          <w:sz w:val="28"/>
          <w:szCs w:val="28"/>
        </w:rPr>
        <w:t>к постановлению администрации                                                                  Новокубанского городского</w:t>
      </w:r>
    </w:p>
    <w:p w:rsidR="00A35B20" w:rsidRDefault="000C0046" w:rsidP="000C0046">
      <w:pPr>
        <w:ind w:left="3540"/>
        <w:rPr>
          <w:sz w:val="28"/>
          <w:szCs w:val="28"/>
        </w:rPr>
      </w:pPr>
      <w:r>
        <w:rPr>
          <w:sz w:val="28"/>
          <w:szCs w:val="28"/>
        </w:rPr>
        <w:t xml:space="preserve">                    поселения </w:t>
      </w:r>
      <w:r w:rsidR="00A35B20">
        <w:rPr>
          <w:sz w:val="28"/>
          <w:szCs w:val="28"/>
        </w:rPr>
        <w:t>Новокубанского района</w:t>
      </w:r>
    </w:p>
    <w:p w:rsidR="00A35B20" w:rsidRDefault="00A35B20" w:rsidP="00A35B20">
      <w:pPr>
        <w:jc w:val="center"/>
        <w:rPr>
          <w:sz w:val="28"/>
          <w:szCs w:val="28"/>
        </w:rPr>
      </w:pPr>
      <w:r>
        <w:rPr>
          <w:sz w:val="28"/>
          <w:szCs w:val="28"/>
        </w:rPr>
        <w:t>от__</w:t>
      </w:r>
      <w:r w:rsidR="00A01DDA">
        <w:rPr>
          <w:sz w:val="28"/>
          <w:szCs w:val="28"/>
        </w:rPr>
        <w:t>21.01.2020</w:t>
      </w:r>
      <w:r>
        <w:rPr>
          <w:sz w:val="28"/>
          <w:szCs w:val="28"/>
        </w:rPr>
        <w:t>____№_</w:t>
      </w:r>
      <w:r w:rsidR="00A01DDA">
        <w:rPr>
          <w:sz w:val="28"/>
          <w:szCs w:val="28"/>
        </w:rPr>
        <w:t>50</w:t>
      </w:r>
      <w:r>
        <w:rPr>
          <w:sz w:val="28"/>
          <w:szCs w:val="28"/>
        </w:rPr>
        <w:t>_</w:t>
      </w:r>
    </w:p>
    <w:p w:rsidR="00A35B20" w:rsidRPr="00AB7964" w:rsidRDefault="00A35B20" w:rsidP="00A35B20">
      <w:pPr>
        <w:jc w:val="center"/>
        <w:rPr>
          <w:b/>
          <w:color w:val="000000"/>
          <w:sz w:val="28"/>
          <w:szCs w:val="28"/>
        </w:rPr>
      </w:pPr>
    </w:p>
    <w:p w:rsidR="00A35B20" w:rsidRPr="00581010" w:rsidRDefault="00A35B20" w:rsidP="00A35B20">
      <w:pPr>
        <w:jc w:val="center"/>
        <w:rPr>
          <w:b/>
          <w:color w:val="000000"/>
          <w:sz w:val="28"/>
          <w:szCs w:val="28"/>
        </w:rPr>
      </w:pPr>
      <w:r w:rsidRPr="00581010">
        <w:rPr>
          <w:b/>
          <w:color w:val="000000"/>
          <w:sz w:val="28"/>
          <w:szCs w:val="28"/>
        </w:rPr>
        <w:t>АДМИНИСТРАТИВНЫЙ РЕГЛАМЕНТ</w:t>
      </w:r>
    </w:p>
    <w:p w:rsidR="00A35B20" w:rsidRPr="00581010" w:rsidRDefault="00A35B20" w:rsidP="00A35B20">
      <w:pPr>
        <w:jc w:val="center"/>
        <w:rPr>
          <w:b/>
          <w:color w:val="000000"/>
          <w:sz w:val="28"/>
          <w:szCs w:val="28"/>
        </w:rPr>
      </w:pPr>
      <w:r w:rsidRPr="00581010">
        <w:rPr>
          <w:b/>
          <w:color w:val="000000"/>
          <w:sz w:val="28"/>
          <w:szCs w:val="28"/>
        </w:rPr>
        <w:t>предоставления администрацией Новокубанского городского поселения                 Новокубанского района муниципальной услуги «Выдача раз</w:t>
      </w:r>
      <w:r w:rsidR="00620987">
        <w:rPr>
          <w:b/>
          <w:color w:val="000000"/>
          <w:sz w:val="28"/>
          <w:szCs w:val="28"/>
        </w:rPr>
        <w:t xml:space="preserve">решений на ввод в </w:t>
      </w:r>
      <w:r w:rsidRPr="00581010">
        <w:rPr>
          <w:b/>
          <w:color w:val="000000"/>
          <w:sz w:val="28"/>
          <w:szCs w:val="28"/>
        </w:rPr>
        <w:t>эксплуатацию построенных, реконструированных объектов</w:t>
      </w:r>
      <w:r w:rsidR="00620987">
        <w:rPr>
          <w:b/>
          <w:color w:val="000000"/>
          <w:sz w:val="28"/>
          <w:szCs w:val="28"/>
        </w:rPr>
        <w:t xml:space="preserve"> капитального </w:t>
      </w:r>
      <w:r w:rsidRPr="00581010">
        <w:rPr>
          <w:b/>
          <w:color w:val="000000"/>
          <w:sz w:val="28"/>
          <w:szCs w:val="28"/>
        </w:rPr>
        <w:t>строительства»</w:t>
      </w:r>
    </w:p>
    <w:p w:rsidR="00A83C93" w:rsidRPr="00C85C3A" w:rsidRDefault="00A83C93" w:rsidP="00A83C93">
      <w:pPr>
        <w:rPr>
          <w:sz w:val="28"/>
          <w:szCs w:val="28"/>
        </w:rPr>
      </w:pPr>
    </w:p>
    <w:p w:rsidR="00A83C93" w:rsidRPr="00A25DC6" w:rsidRDefault="00A83C93" w:rsidP="000E1187">
      <w:pPr>
        <w:widowControl w:val="0"/>
        <w:autoSpaceDE w:val="0"/>
        <w:autoSpaceDN w:val="0"/>
        <w:adjustRightInd w:val="0"/>
        <w:jc w:val="center"/>
        <w:outlineLvl w:val="1"/>
        <w:rPr>
          <w:rFonts w:cs="Arial"/>
          <w:sz w:val="28"/>
          <w:szCs w:val="28"/>
        </w:rPr>
      </w:pPr>
      <w:r w:rsidRPr="00A25DC6">
        <w:rPr>
          <w:rFonts w:cs="Arial"/>
          <w:sz w:val="28"/>
          <w:szCs w:val="28"/>
        </w:rPr>
        <w:t xml:space="preserve">Раздел </w:t>
      </w:r>
      <w:r w:rsidR="00791E1A">
        <w:rPr>
          <w:rFonts w:cs="Arial"/>
          <w:sz w:val="28"/>
          <w:szCs w:val="28"/>
        </w:rPr>
        <w:t>1</w:t>
      </w:r>
      <w:r w:rsidRPr="00A25DC6">
        <w:rPr>
          <w:rFonts w:cs="Arial"/>
          <w:sz w:val="28"/>
          <w:szCs w:val="28"/>
        </w:rPr>
        <w:t>. ОБЩИЕ ПОЛОЖЕНИЯ</w:t>
      </w:r>
    </w:p>
    <w:p w:rsidR="00A83C93" w:rsidRPr="00A25DC6" w:rsidRDefault="00A83C93" w:rsidP="000E1187">
      <w:pPr>
        <w:widowControl w:val="0"/>
        <w:autoSpaceDE w:val="0"/>
        <w:autoSpaceDN w:val="0"/>
        <w:adjustRightInd w:val="0"/>
        <w:jc w:val="both"/>
        <w:rPr>
          <w:rFonts w:cs="Arial"/>
          <w:sz w:val="28"/>
          <w:szCs w:val="28"/>
        </w:rPr>
      </w:pPr>
    </w:p>
    <w:p w:rsidR="00A83C93" w:rsidRPr="00A25DC6" w:rsidRDefault="00A83C93" w:rsidP="000E1187">
      <w:pPr>
        <w:widowControl w:val="0"/>
        <w:autoSpaceDE w:val="0"/>
        <w:autoSpaceDN w:val="0"/>
        <w:adjustRightInd w:val="0"/>
        <w:jc w:val="center"/>
        <w:outlineLvl w:val="2"/>
        <w:rPr>
          <w:rFonts w:cs="Arial"/>
          <w:sz w:val="28"/>
          <w:szCs w:val="28"/>
        </w:rPr>
      </w:pPr>
      <w:bookmarkStart w:id="0" w:name="Par43"/>
      <w:bookmarkEnd w:id="0"/>
      <w:r w:rsidRPr="00A25DC6">
        <w:rPr>
          <w:rFonts w:cs="Arial"/>
          <w:sz w:val="28"/>
          <w:szCs w:val="28"/>
        </w:rPr>
        <w:t xml:space="preserve">Подраздел 1.1. ПРЕДМЕТ РЕГУЛИРОВАНИЯ </w:t>
      </w:r>
    </w:p>
    <w:p w:rsidR="00A83C93" w:rsidRPr="00A25DC6" w:rsidRDefault="00A83C93" w:rsidP="000E1187">
      <w:pPr>
        <w:widowControl w:val="0"/>
        <w:autoSpaceDE w:val="0"/>
        <w:autoSpaceDN w:val="0"/>
        <w:adjustRightInd w:val="0"/>
        <w:jc w:val="center"/>
        <w:outlineLvl w:val="2"/>
        <w:rPr>
          <w:rFonts w:cs="Arial"/>
          <w:sz w:val="28"/>
          <w:szCs w:val="28"/>
        </w:rPr>
      </w:pPr>
      <w:r w:rsidRPr="00A25DC6">
        <w:rPr>
          <w:rFonts w:cs="Arial"/>
          <w:sz w:val="28"/>
          <w:szCs w:val="28"/>
        </w:rPr>
        <w:t>АДМИНИСТРАТИВНОГО РЕГЛАМЕНТА</w:t>
      </w:r>
    </w:p>
    <w:p w:rsidR="00A83C93" w:rsidRPr="00C85C3A" w:rsidRDefault="00A83C93" w:rsidP="00A83C93">
      <w:pPr>
        <w:jc w:val="both"/>
        <w:rPr>
          <w:rFonts w:cs="Arial"/>
          <w:b/>
          <w:sz w:val="28"/>
          <w:szCs w:val="28"/>
        </w:rPr>
      </w:pPr>
    </w:p>
    <w:p w:rsidR="00A83C93" w:rsidRPr="00C85C3A" w:rsidRDefault="00A83C93" w:rsidP="00A83C93">
      <w:pPr>
        <w:ind w:firstLine="708"/>
        <w:jc w:val="both"/>
        <w:rPr>
          <w:sz w:val="28"/>
          <w:szCs w:val="28"/>
        </w:rPr>
      </w:pPr>
      <w:r w:rsidRPr="00C85C3A">
        <w:rPr>
          <w:rFonts w:cs="Arial"/>
          <w:sz w:val="28"/>
          <w:szCs w:val="28"/>
        </w:rPr>
        <w:t xml:space="preserve">Административный регламент предоставления </w:t>
      </w:r>
      <w:r w:rsidR="00620987" w:rsidRPr="00EB3BBB">
        <w:rPr>
          <w:color w:val="000000" w:themeColor="text1"/>
          <w:sz w:val="28"/>
          <w:szCs w:val="28"/>
        </w:rPr>
        <w:t xml:space="preserve">администрацией Новокубанского городского поселения Новокубанского района </w:t>
      </w:r>
      <w:r w:rsidR="00C00418" w:rsidRPr="00C85C3A">
        <w:rPr>
          <w:rFonts w:cs="Arial"/>
          <w:sz w:val="28"/>
          <w:szCs w:val="28"/>
        </w:rPr>
        <w:t>(далее - Регламент)</w:t>
      </w:r>
      <w:r w:rsidRPr="00C85C3A">
        <w:rPr>
          <w:rFonts w:cs="Arial"/>
          <w:sz w:val="28"/>
          <w:szCs w:val="28"/>
        </w:rPr>
        <w:t xml:space="preserve">муниципальной услуги </w:t>
      </w:r>
      <w:r w:rsidRPr="00C85C3A">
        <w:rPr>
          <w:rFonts w:cs="Arial"/>
          <w:bCs/>
          <w:sz w:val="28"/>
          <w:szCs w:val="28"/>
        </w:rPr>
        <w:t>«</w:t>
      </w:r>
      <w:r w:rsidR="00620987" w:rsidRPr="00620987">
        <w:rPr>
          <w:color w:val="000000"/>
          <w:sz w:val="28"/>
          <w:szCs w:val="28"/>
        </w:rPr>
        <w:t>Выдача разрешений на ввод в эксплуатацию построенных, реконструированных объектов капитального строительства</w:t>
      </w:r>
      <w:r w:rsidRPr="00C85C3A">
        <w:rPr>
          <w:rFonts w:cs="Arial"/>
          <w:bCs/>
          <w:sz w:val="28"/>
          <w:szCs w:val="28"/>
        </w:rPr>
        <w:t>»</w:t>
      </w:r>
      <w:r w:rsidR="00C00418">
        <w:rPr>
          <w:rFonts w:cs="Arial"/>
          <w:sz w:val="28"/>
          <w:szCs w:val="28"/>
        </w:rPr>
        <w:t>(далее</w:t>
      </w:r>
      <w:r w:rsidR="00DC31F6">
        <w:rPr>
          <w:rFonts w:cs="Arial"/>
          <w:sz w:val="28"/>
          <w:szCs w:val="28"/>
        </w:rPr>
        <w:t>- М</w:t>
      </w:r>
      <w:r w:rsidR="00C00418">
        <w:rPr>
          <w:rFonts w:cs="Arial"/>
          <w:sz w:val="28"/>
          <w:szCs w:val="28"/>
        </w:rPr>
        <w:t xml:space="preserve">униципальная услуга) </w:t>
      </w:r>
      <w:r w:rsidRPr="00C85C3A">
        <w:rPr>
          <w:rFonts w:cs="Arial"/>
          <w:sz w:val="28"/>
          <w:szCs w:val="28"/>
        </w:rPr>
        <w:t xml:space="preserve">определяет стандарты, сроки и последовательность административных процедур (действий) по предоставлению </w:t>
      </w:r>
      <w:r w:rsidR="005F6389" w:rsidRPr="005F6389">
        <w:rPr>
          <w:rFonts w:cs="Arial"/>
          <w:sz w:val="28"/>
          <w:szCs w:val="28"/>
        </w:rPr>
        <w:t xml:space="preserve">администрацией </w:t>
      </w:r>
      <w:r w:rsidR="00620987" w:rsidRPr="00EB3BBB">
        <w:rPr>
          <w:color w:val="000000" w:themeColor="text1"/>
          <w:sz w:val="28"/>
          <w:szCs w:val="28"/>
        </w:rPr>
        <w:t xml:space="preserve">Новокубанского городского поселения Новокубанского района </w:t>
      </w:r>
      <w:r w:rsidRPr="00C85C3A">
        <w:rPr>
          <w:rFonts w:cs="Arial"/>
          <w:sz w:val="28"/>
          <w:szCs w:val="28"/>
        </w:rPr>
        <w:t>муниципальной услуги «</w:t>
      </w:r>
      <w:r w:rsidR="00620987" w:rsidRPr="00620987">
        <w:rPr>
          <w:color w:val="000000"/>
          <w:sz w:val="28"/>
          <w:szCs w:val="28"/>
        </w:rPr>
        <w:t>Выдача разрешений на ввод в эксплуатацию построенных, реконструированных объектов капитального строительства</w:t>
      </w:r>
      <w:r w:rsidR="00DC31F6">
        <w:rPr>
          <w:rFonts w:cs="Arial"/>
          <w:sz w:val="28"/>
          <w:szCs w:val="28"/>
        </w:rPr>
        <w:t xml:space="preserve">» (далее </w:t>
      </w:r>
      <w:r w:rsidR="00791E1A">
        <w:rPr>
          <w:rFonts w:cs="Arial"/>
          <w:sz w:val="28"/>
          <w:szCs w:val="28"/>
        </w:rPr>
        <w:t xml:space="preserve">- </w:t>
      </w:r>
      <w:r w:rsidR="00DC31F6">
        <w:rPr>
          <w:rFonts w:cs="Arial"/>
          <w:sz w:val="28"/>
          <w:szCs w:val="28"/>
        </w:rPr>
        <w:t>М</w:t>
      </w:r>
      <w:r w:rsidRPr="00C85C3A">
        <w:rPr>
          <w:rFonts w:cs="Arial"/>
          <w:sz w:val="28"/>
          <w:szCs w:val="28"/>
        </w:rPr>
        <w:t>униципальная услуга).</w:t>
      </w:r>
    </w:p>
    <w:p w:rsidR="00A83C93" w:rsidRPr="00C85C3A" w:rsidRDefault="00A83C93" w:rsidP="00A83C93">
      <w:pPr>
        <w:ind w:left="708" w:firstLine="426"/>
        <w:jc w:val="center"/>
        <w:rPr>
          <w:b/>
          <w:sz w:val="28"/>
          <w:szCs w:val="28"/>
        </w:rPr>
      </w:pPr>
    </w:p>
    <w:p w:rsidR="00A83C93" w:rsidRPr="00A25DC6" w:rsidRDefault="00A83C93" w:rsidP="009F11C1">
      <w:pPr>
        <w:widowControl w:val="0"/>
        <w:autoSpaceDE w:val="0"/>
        <w:autoSpaceDN w:val="0"/>
        <w:adjustRightInd w:val="0"/>
        <w:jc w:val="center"/>
        <w:outlineLvl w:val="2"/>
        <w:rPr>
          <w:rFonts w:cs="Arial"/>
          <w:sz w:val="28"/>
          <w:szCs w:val="28"/>
        </w:rPr>
      </w:pPr>
      <w:r w:rsidRPr="00A25DC6">
        <w:rPr>
          <w:rFonts w:cs="Arial"/>
          <w:sz w:val="28"/>
          <w:szCs w:val="28"/>
        </w:rPr>
        <w:t>Подраздел 1.2. КРУГ ЗАЯВИТЕЛЕЙ</w:t>
      </w:r>
    </w:p>
    <w:p w:rsidR="00A83C93" w:rsidRPr="00C44070" w:rsidRDefault="00A83C93" w:rsidP="00A83C93">
      <w:pPr>
        <w:autoSpaceDE w:val="0"/>
        <w:autoSpaceDN w:val="0"/>
        <w:adjustRightInd w:val="0"/>
        <w:jc w:val="both"/>
        <w:rPr>
          <w:rFonts w:cs="Arial"/>
          <w:color w:val="7030A0"/>
          <w:sz w:val="28"/>
          <w:szCs w:val="28"/>
        </w:rPr>
      </w:pPr>
    </w:p>
    <w:p w:rsidR="005F075E" w:rsidRPr="00F77145" w:rsidRDefault="005F075E" w:rsidP="005F075E">
      <w:pPr>
        <w:widowControl w:val="0"/>
        <w:suppressAutoHyphens/>
        <w:ind w:firstLine="708"/>
        <w:jc w:val="both"/>
        <w:rPr>
          <w:rFonts w:eastAsia="Lucida Sans Unicode" w:cs="Tahoma"/>
          <w:sz w:val="28"/>
          <w:szCs w:val="28"/>
          <w:lang w:eastAsia="en-US" w:bidi="en-US"/>
        </w:rPr>
      </w:pPr>
      <w:r w:rsidRPr="00F77145">
        <w:rPr>
          <w:sz w:val="28"/>
          <w:szCs w:val="28"/>
        </w:rPr>
        <w:t xml:space="preserve">Заявителями на предоставление Муниципальной услуги являются </w:t>
      </w:r>
      <w:r w:rsidR="00620987" w:rsidRPr="00A7135E">
        <w:rPr>
          <w:color w:val="000000" w:themeColor="text1"/>
          <w:sz w:val="28"/>
          <w:szCs w:val="28"/>
        </w:rPr>
        <w:t>правообладатели земельного участка</w:t>
      </w:r>
      <w:r w:rsidRPr="00A7135E">
        <w:rPr>
          <w:color w:val="000000" w:themeColor="text1"/>
          <w:sz w:val="28"/>
          <w:szCs w:val="28"/>
        </w:rPr>
        <w:t>,</w:t>
      </w:r>
      <w:r w:rsidRPr="00F77145">
        <w:rPr>
          <w:sz w:val="28"/>
          <w:szCs w:val="28"/>
        </w:rPr>
        <w:t xml:space="preserve"> обращающиеся на законных основаниях за полу</w:t>
      </w:r>
      <w:r w:rsidR="00BB28D7" w:rsidRPr="00F77145">
        <w:rPr>
          <w:sz w:val="28"/>
          <w:szCs w:val="28"/>
        </w:rPr>
        <w:t>чением </w:t>
      </w:r>
      <w:r w:rsidR="00620987" w:rsidRPr="00620987">
        <w:rPr>
          <w:color w:val="000000"/>
          <w:sz w:val="28"/>
          <w:szCs w:val="28"/>
        </w:rPr>
        <w:t>разрешений на ввод в эксплуатацию построенных, реконструированных объектов капитального строительства</w:t>
      </w:r>
      <w:r w:rsidRPr="00F77145">
        <w:rPr>
          <w:sz w:val="28"/>
          <w:szCs w:val="28"/>
        </w:rPr>
        <w:t>, а также их представители, наделенные соответствующими полномочиями</w:t>
      </w:r>
      <w:r w:rsidR="002E07B8">
        <w:rPr>
          <w:color w:val="FF0000"/>
          <w:sz w:val="28"/>
          <w:szCs w:val="28"/>
        </w:rPr>
        <w:t>,</w:t>
      </w:r>
      <w:r w:rsidRPr="00F77145">
        <w:rPr>
          <w:sz w:val="28"/>
          <w:szCs w:val="28"/>
        </w:rPr>
        <w:t xml:space="preserve"> с </w:t>
      </w:r>
      <w:r w:rsidR="0083537E" w:rsidRPr="00F77145">
        <w:rPr>
          <w:sz w:val="28"/>
          <w:szCs w:val="28"/>
        </w:rPr>
        <w:t>заявлением</w:t>
      </w:r>
      <w:r w:rsidRPr="00F77145">
        <w:rPr>
          <w:sz w:val="28"/>
          <w:szCs w:val="28"/>
        </w:rPr>
        <w:t xml:space="preserve"> о предоставлении муниципальной услуги.</w:t>
      </w:r>
    </w:p>
    <w:p w:rsidR="00A83C93" w:rsidRPr="00A25DC6" w:rsidRDefault="00A83C93" w:rsidP="00A83C93">
      <w:pPr>
        <w:rPr>
          <w:b/>
          <w:sz w:val="28"/>
          <w:szCs w:val="28"/>
        </w:rPr>
      </w:pPr>
    </w:p>
    <w:p w:rsidR="00A83C93" w:rsidRPr="00A25DC6" w:rsidRDefault="00A83C93" w:rsidP="00A83C93">
      <w:pPr>
        <w:widowControl w:val="0"/>
        <w:autoSpaceDE w:val="0"/>
        <w:autoSpaceDN w:val="0"/>
        <w:adjustRightInd w:val="0"/>
        <w:jc w:val="center"/>
        <w:outlineLvl w:val="2"/>
        <w:rPr>
          <w:rFonts w:cs="Arial"/>
          <w:sz w:val="28"/>
          <w:szCs w:val="28"/>
        </w:rPr>
      </w:pPr>
      <w:r w:rsidRPr="00A25DC6">
        <w:rPr>
          <w:rFonts w:cs="Arial"/>
          <w:sz w:val="28"/>
          <w:szCs w:val="28"/>
        </w:rPr>
        <w:t>Подраздел 1.3. ТРЕБОВАНИЯ К ПОРЯДКУ ИНФОРМИРОВАНИЯ</w:t>
      </w:r>
    </w:p>
    <w:p w:rsidR="00A83C93" w:rsidRPr="00A25DC6" w:rsidRDefault="00A83C93" w:rsidP="00A83C93">
      <w:pPr>
        <w:widowControl w:val="0"/>
        <w:autoSpaceDE w:val="0"/>
        <w:autoSpaceDN w:val="0"/>
        <w:adjustRightInd w:val="0"/>
        <w:ind w:firstLine="720"/>
        <w:jc w:val="center"/>
        <w:rPr>
          <w:rFonts w:cs="Arial"/>
          <w:sz w:val="28"/>
          <w:szCs w:val="28"/>
        </w:rPr>
      </w:pPr>
      <w:r w:rsidRPr="00A25DC6">
        <w:rPr>
          <w:rFonts w:cs="Arial"/>
          <w:sz w:val="28"/>
          <w:szCs w:val="28"/>
        </w:rPr>
        <w:t>О ПРЕДОСТАВЛЕНИИМУНИЦИПАЛЬНОЙ УСЛУГИ</w:t>
      </w:r>
    </w:p>
    <w:p w:rsidR="00C00418" w:rsidRPr="00A25DC6" w:rsidRDefault="00C00418" w:rsidP="00A83C93">
      <w:pPr>
        <w:widowControl w:val="0"/>
        <w:autoSpaceDE w:val="0"/>
        <w:autoSpaceDN w:val="0"/>
        <w:adjustRightInd w:val="0"/>
        <w:ind w:firstLine="720"/>
        <w:jc w:val="center"/>
        <w:rPr>
          <w:rFonts w:cs="Arial"/>
          <w:sz w:val="28"/>
          <w:szCs w:val="28"/>
        </w:rPr>
      </w:pPr>
    </w:p>
    <w:p w:rsidR="00A83C93" w:rsidRPr="00A25DC6" w:rsidRDefault="00A83C93" w:rsidP="00DB221F">
      <w:pPr>
        <w:ind w:firstLine="567"/>
        <w:jc w:val="both"/>
        <w:rPr>
          <w:sz w:val="28"/>
          <w:szCs w:val="28"/>
        </w:rPr>
      </w:pPr>
      <w:r w:rsidRPr="00A25DC6">
        <w:rPr>
          <w:sz w:val="28"/>
          <w:szCs w:val="28"/>
        </w:rPr>
        <w:t xml:space="preserve">1.3.1. </w:t>
      </w:r>
      <w:r w:rsidR="00DB221F" w:rsidRPr="00A25DC6">
        <w:rPr>
          <w:sz w:val="28"/>
          <w:szCs w:val="28"/>
        </w:rPr>
        <w:t>Порядок</w:t>
      </w:r>
      <w:r w:rsidR="00861AAC">
        <w:rPr>
          <w:sz w:val="28"/>
          <w:szCs w:val="28"/>
        </w:rPr>
        <w:t xml:space="preserve"> </w:t>
      </w:r>
      <w:r w:rsidR="00DB221F" w:rsidRPr="00A25DC6">
        <w:rPr>
          <w:sz w:val="28"/>
          <w:szCs w:val="28"/>
        </w:rPr>
        <w:t>получения</w:t>
      </w:r>
      <w:r w:rsidR="00861AAC">
        <w:rPr>
          <w:sz w:val="28"/>
          <w:szCs w:val="28"/>
        </w:rPr>
        <w:t xml:space="preserve"> </w:t>
      </w:r>
      <w:r w:rsidR="00DB221F" w:rsidRPr="00A25DC6">
        <w:rPr>
          <w:sz w:val="28"/>
          <w:szCs w:val="28"/>
        </w:rPr>
        <w:t>информации</w:t>
      </w:r>
      <w:r w:rsidR="00861AAC">
        <w:rPr>
          <w:sz w:val="28"/>
          <w:szCs w:val="28"/>
        </w:rPr>
        <w:t xml:space="preserve"> </w:t>
      </w:r>
      <w:r w:rsidR="00DB221F" w:rsidRPr="00A25DC6">
        <w:rPr>
          <w:sz w:val="28"/>
          <w:szCs w:val="28"/>
        </w:rPr>
        <w:t>заявителями</w:t>
      </w:r>
      <w:r w:rsidR="00861AAC">
        <w:rPr>
          <w:sz w:val="28"/>
          <w:szCs w:val="28"/>
        </w:rPr>
        <w:t xml:space="preserve"> </w:t>
      </w:r>
      <w:r w:rsidR="00DB221F" w:rsidRPr="00A25DC6">
        <w:rPr>
          <w:sz w:val="28"/>
          <w:szCs w:val="28"/>
        </w:rPr>
        <w:t>по</w:t>
      </w:r>
      <w:r w:rsidR="00861AAC">
        <w:rPr>
          <w:sz w:val="28"/>
          <w:szCs w:val="28"/>
        </w:rPr>
        <w:t xml:space="preserve"> </w:t>
      </w:r>
      <w:r w:rsidR="00DB221F" w:rsidRPr="00A25DC6">
        <w:rPr>
          <w:sz w:val="28"/>
          <w:szCs w:val="28"/>
        </w:rPr>
        <w:t>вопросам предоставления</w:t>
      </w:r>
      <w:r w:rsidR="00861AAC">
        <w:rPr>
          <w:sz w:val="28"/>
          <w:szCs w:val="28"/>
        </w:rPr>
        <w:t xml:space="preserve"> </w:t>
      </w:r>
      <w:r w:rsidR="00DB221F" w:rsidRPr="00A25DC6">
        <w:rPr>
          <w:sz w:val="28"/>
          <w:szCs w:val="28"/>
        </w:rPr>
        <w:t>муниципальной</w:t>
      </w:r>
      <w:r w:rsidR="00861AAC">
        <w:rPr>
          <w:sz w:val="28"/>
          <w:szCs w:val="28"/>
        </w:rPr>
        <w:t xml:space="preserve"> </w:t>
      </w:r>
      <w:r w:rsidR="00DB221F" w:rsidRPr="00A25DC6">
        <w:rPr>
          <w:sz w:val="28"/>
          <w:szCs w:val="28"/>
        </w:rPr>
        <w:t>услуги</w:t>
      </w:r>
      <w:r w:rsidR="00861AAC">
        <w:rPr>
          <w:sz w:val="28"/>
          <w:szCs w:val="28"/>
        </w:rPr>
        <w:t xml:space="preserve"> </w:t>
      </w:r>
      <w:r w:rsidR="00DB221F" w:rsidRPr="00A25DC6">
        <w:rPr>
          <w:sz w:val="28"/>
          <w:szCs w:val="28"/>
        </w:rPr>
        <w:t>и</w:t>
      </w:r>
      <w:r w:rsidR="00861AAC">
        <w:rPr>
          <w:sz w:val="28"/>
          <w:szCs w:val="28"/>
        </w:rPr>
        <w:t xml:space="preserve"> </w:t>
      </w:r>
      <w:r w:rsidR="00DB221F" w:rsidRPr="00A25DC6">
        <w:rPr>
          <w:sz w:val="28"/>
          <w:szCs w:val="28"/>
        </w:rPr>
        <w:t>услуг, которые являются необходимыми</w:t>
      </w:r>
      <w:r w:rsidR="00861AAC">
        <w:rPr>
          <w:sz w:val="28"/>
          <w:szCs w:val="28"/>
        </w:rPr>
        <w:t xml:space="preserve"> </w:t>
      </w:r>
      <w:r w:rsidR="00DB221F" w:rsidRPr="00A25DC6">
        <w:rPr>
          <w:sz w:val="28"/>
          <w:szCs w:val="28"/>
        </w:rPr>
        <w:t>и</w:t>
      </w:r>
      <w:r w:rsidR="00861AAC">
        <w:rPr>
          <w:sz w:val="28"/>
          <w:szCs w:val="28"/>
        </w:rPr>
        <w:t xml:space="preserve"> </w:t>
      </w:r>
      <w:r w:rsidR="00DB221F" w:rsidRPr="00A25DC6">
        <w:rPr>
          <w:sz w:val="28"/>
          <w:szCs w:val="28"/>
        </w:rPr>
        <w:t>обязательными</w:t>
      </w:r>
      <w:r w:rsidR="00861AAC">
        <w:rPr>
          <w:sz w:val="28"/>
          <w:szCs w:val="28"/>
        </w:rPr>
        <w:t xml:space="preserve"> </w:t>
      </w:r>
      <w:r w:rsidR="00DB221F" w:rsidRPr="00A25DC6">
        <w:rPr>
          <w:sz w:val="28"/>
          <w:szCs w:val="28"/>
        </w:rPr>
        <w:t>для</w:t>
      </w:r>
      <w:r w:rsidR="00861AAC">
        <w:rPr>
          <w:sz w:val="28"/>
          <w:szCs w:val="28"/>
        </w:rPr>
        <w:t xml:space="preserve"> </w:t>
      </w:r>
      <w:r w:rsidR="00DB221F" w:rsidRPr="00A25DC6">
        <w:rPr>
          <w:sz w:val="28"/>
          <w:szCs w:val="28"/>
        </w:rPr>
        <w:t>предоставления муниципальной услуги, сведений о ходе предоставления указанных услуг, в том числе</w:t>
      </w:r>
      <w:r w:rsidR="00861AAC">
        <w:rPr>
          <w:sz w:val="28"/>
          <w:szCs w:val="28"/>
        </w:rPr>
        <w:t xml:space="preserve"> </w:t>
      </w:r>
      <w:r w:rsidR="00DB221F" w:rsidRPr="00A25DC6">
        <w:rPr>
          <w:sz w:val="28"/>
          <w:szCs w:val="28"/>
        </w:rPr>
        <w:t>на</w:t>
      </w:r>
      <w:r w:rsidR="00861AAC">
        <w:rPr>
          <w:sz w:val="28"/>
          <w:szCs w:val="28"/>
        </w:rPr>
        <w:t xml:space="preserve"> </w:t>
      </w:r>
      <w:r w:rsidR="00DB221F" w:rsidRPr="00A25DC6">
        <w:rPr>
          <w:sz w:val="28"/>
          <w:szCs w:val="28"/>
        </w:rPr>
        <w:t>официальном</w:t>
      </w:r>
      <w:r w:rsidR="00861AAC">
        <w:rPr>
          <w:sz w:val="28"/>
          <w:szCs w:val="28"/>
        </w:rPr>
        <w:t xml:space="preserve"> </w:t>
      </w:r>
      <w:r w:rsidR="00DB221F" w:rsidRPr="00A25DC6">
        <w:rPr>
          <w:sz w:val="28"/>
          <w:szCs w:val="28"/>
        </w:rPr>
        <w:t>сайте, а также на Едином портале государственных и муниципальных услуг (функций)</w:t>
      </w:r>
      <w:r w:rsidR="002B7B7D" w:rsidRPr="00A25DC6">
        <w:rPr>
          <w:sz w:val="28"/>
          <w:szCs w:val="28"/>
        </w:rPr>
        <w:t>:</w:t>
      </w:r>
    </w:p>
    <w:p w:rsidR="001244B9" w:rsidRPr="00C85C3A" w:rsidRDefault="00A83C93" w:rsidP="00C85C3A">
      <w:pPr>
        <w:ind w:firstLine="709"/>
        <w:jc w:val="both"/>
        <w:rPr>
          <w:rFonts w:eastAsia="Calibri"/>
          <w:sz w:val="28"/>
          <w:szCs w:val="28"/>
          <w:lang w:eastAsia="en-US"/>
        </w:rPr>
      </w:pPr>
      <w:r w:rsidRPr="00C85C3A">
        <w:rPr>
          <w:rFonts w:eastAsia="Calibri"/>
          <w:sz w:val="28"/>
          <w:szCs w:val="28"/>
          <w:lang w:eastAsia="en-US"/>
        </w:rPr>
        <w:lastRenderedPageBreak/>
        <w:t xml:space="preserve">1.3.1.1. </w:t>
      </w:r>
      <w:r w:rsidR="005D7B9A">
        <w:rPr>
          <w:rFonts w:eastAsia="Calibri"/>
          <w:sz w:val="28"/>
          <w:szCs w:val="28"/>
          <w:lang w:eastAsia="en-US"/>
        </w:rPr>
        <w:t xml:space="preserve">В </w:t>
      </w:r>
      <w:r w:rsidR="0016421B" w:rsidRPr="0016421B">
        <w:rPr>
          <w:rFonts w:eastAsia="Calibri"/>
          <w:sz w:val="28"/>
          <w:szCs w:val="28"/>
          <w:lang w:eastAsia="en-US"/>
        </w:rPr>
        <w:t>администраци</w:t>
      </w:r>
      <w:r w:rsidR="0016421B">
        <w:rPr>
          <w:rFonts w:eastAsia="Calibri"/>
          <w:sz w:val="28"/>
          <w:szCs w:val="28"/>
          <w:lang w:eastAsia="en-US"/>
        </w:rPr>
        <w:t>и</w:t>
      </w:r>
      <w:r w:rsidR="00861AAC">
        <w:rPr>
          <w:rFonts w:eastAsia="Calibri"/>
          <w:sz w:val="28"/>
          <w:szCs w:val="28"/>
          <w:lang w:eastAsia="en-US"/>
        </w:rPr>
        <w:t xml:space="preserve"> </w:t>
      </w:r>
      <w:r w:rsidR="00DC31F6" w:rsidRPr="00EB3BBB">
        <w:rPr>
          <w:color w:val="000000" w:themeColor="text1"/>
          <w:sz w:val="28"/>
          <w:szCs w:val="28"/>
        </w:rPr>
        <w:t xml:space="preserve">Новокубанского городского поселения Новокубанского района </w:t>
      </w:r>
      <w:r w:rsidR="005D7B9A" w:rsidRPr="00F77145">
        <w:rPr>
          <w:rFonts w:eastAsia="Calibri"/>
          <w:sz w:val="28"/>
          <w:szCs w:val="28"/>
          <w:lang w:eastAsia="en-US"/>
        </w:rPr>
        <w:t>(далее- Уполномоченный орган)</w:t>
      </w:r>
      <w:r w:rsidRPr="00F77145">
        <w:rPr>
          <w:rFonts w:eastAsia="Calibri"/>
          <w:sz w:val="28"/>
          <w:szCs w:val="28"/>
          <w:lang w:eastAsia="en-US"/>
        </w:rPr>
        <w:t>:</w:t>
      </w:r>
    </w:p>
    <w:p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в устной форме при личном обращении;</w:t>
      </w:r>
    </w:p>
    <w:p w:rsidR="00A83C93" w:rsidRDefault="00A83C93" w:rsidP="00C85C3A">
      <w:pPr>
        <w:ind w:firstLine="709"/>
        <w:jc w:val="both"/>
        <w:rPr>
          <w:rFonts w:eastAsia="Calibri"/>
          <w:sz w:val="28"/>
          <w:szCs w:val="28"/>
          <w:lang w:eastAsia="en-US"/>
        </w:rPr>
      </w:pPr>
      <w:r w:rsidRPr="00C85C3A">
        <w:rPr>
          <w:rFonts w:eastAsia="Calibri"/>
          <w:sz w:val="28"/>
          <w:szCs w:val="28"/>
          <w:lang w:eastAsia="en-US"/>
        </w:rPr>
        <w:t>с использованием телефонной связи;</w:t>
      </w:r>
    </w:p>
    <w:p w:rsidR="005F075E" w:rsidRPr="00C85C3A" w:rsidRDefault="005F075E" w:rsidP="00C85C3A">
      <w:pPr>
        <w:ind w:firstLine="709"/>
        <w:jc w:val="both"/>
        <w:rPr>
          <w:rFonts w:eastAsia="Calibri"/>
          <w:sz w:val="28"/>
          <w:szCs w:val="28"/>
          <w:lang w:eastAsia="en-US"/>
        </w:rPr>
      </w:pPr>
      <w:r w:rsidRPr="00C85C3A">
        <w:rPr>
          <w:rFonts w:eastAsia="Calibri"/>
          <w:sz w:val="28"/>
          <w:szCs w:val="28"/>
          <w:lang w:eastAsia="en-US"/>
        </w:rPr>
        <w:t>по письменным обращениям</w:t>
      </w:r>
      <w:r>
        <w:rPr>
          <w:rFonts w:eastAsia="Calibri"/>
          <w:sz w:val="28"/>
          <w:szCs w:val="28"/>
          <w:lang w:eastAsia="en-US"/>
        </w:rPr>
        <w:t>;</w:t>
      </w:r>
    </w:p>
    <w:p w:rsidR="00A83C93" w:rsidRPr="00C85C3A" w:rsidRDefault="00A83C93" w:rsidP="005F075E">
      <w:pPr>
        <w:ind w:firstLine="709"/>
        <w:jc w:val="both"/>
        <w:rPr>
          <w:rFonts w:eastAsia="Calibri"/>
          <w:sz w:val="28"/>
          <w:szCs w:val="28"/>
          <w:lang w:eastAsia="en-US"/>
        </w:rPr>
      </w:pPr>
      <w:r w:rsidRPr="00C85C3A">
        <w:rPr>
          <w:rFonts w:eastAsia="Calibri"/>
          <w:sz w:val="28"/>
          <w:szCs w:val="28"/>
          <w:lang w:eastAsia="en-US"/>
        </w:rPr>
        <w:t>в форме электронного документа посредством направления на адрес элек</w:t>
      </w:r>
      <w:r w:rsidR="005F075E">
        <w:rPr>
          <w:rFonts w:eastAsia="Calibri"/>
          <w:sz w:val="28"/>
          <w:szCs w:val="28"/>
          <w:lang w:eastAsia="en-US"/>
        </w:rPr>
        <w:t>тронной почты.</w:t>
      </w:r>
    </w:p>
    <w:p w:rsidR="00A83C93" w:rsidRPr="00682AA8" w:rsidRDefault="00A83C93" w:rsidP="00C85C3A">
      <w:pPr>
        <w:widowControl w:val="0"/>
        <w:suppressAutoHyphens/>
        <w:ind w:firstLine="709"/>
        <w:jc w:val="both"/>
        <w:rPr>
          <w:b/>
          <w:sz w:val="28"/>
          <w:szCs w:val="28"/>
        </w:rPr>
      </w:pPr>
      <w:r w:rsidRPr="00682AA8">
        <w:rPr>
          <w:rFonts w:eastAsia="Calibri"/>
          <w:sz w:val="28"/>
          <w:szCs w:val="28"/>
          <w:lang w:eastAsia="en-US"/>
        </w:rPr>
        <w:t>1.3.1.2.</w:t>
      </w:r>
      <w:r w:rsidR="00F54DEF"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2704D2" w:rsidRPr="00F77145">
        <w:rPr>
          <w:sz w:val="28"/>
          <w:szCs w:val="28"/>
        </w:rPr>
        <w:t xml:space="preserve">(далее </w:t>
      </w:r>
      <w:r w:rsidR="00545512">
        <w:rPr>
          <w:sz w:val="28"/>
          <w:szCs w:val="28"/>
        </w:rPr>
        <w:t xml:space="preserve">- </w:t>
      </w:r>
      <w:r w:rsidR="002704D2" w:rsidRPr="00F77145">
        <w:rPr>
          <w:sz w:val="28"/>
          <w:szCs w:val="28"/>
        </w:rPr>
        <w:t>МФЦ)</w:t>
      </w:r>
      <w:r w:rsidR="00F54DEF"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sidR="00DC31F6">
        <w:rPr>
          <w:sz w:val="28"/>
          <w:szCs w:val="28"/>
        </w:rPr>
        <w:t>Новокубанскому</w:t>
      </w:r>
      <w:r w:rsidR="00F54DEF" w:rsidRPr="00682AA8">
        <w:rPr>
          <w:sz w:val="28"/>
          <w:szCs w:val="28"/>
        </w:rPr>
        <w:t xml:space="preserve"> району Краснодарского края</w:t>
      </w:r>
      <w:r w:rsidR="00B57674" w:rsidRPr="00682AA8">
        <w:rPr>
          <w:sz w:val="28"/>
          <w:szCs w:val="28"/>
        </w:rPr>
        <w:t>:</w:t>
      </w:r>
    </w:p>
    <w:p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при личном обращении;</w:t>
      </w:r>
    </w:p>
    <w:p w:rsidR="00B57674" w:rsidRPr="00C85C3A" w:rsidRDefault="00A83C93" w:rsidP="00C85C3A">
      <w:pPr>
        <w:ind w:firstLine="709"/>
        <w:jc w:val="both"/>
        <w:rPr>
          <w:sz w:val="28"/>
          <w:szCs w:val="28"/>
        </w:rPr>
      </w:pPr>
      <w:r w:rsidRPr="00C85C3A">
        <w:rPr>
          <w:rFonts w:eastAsia="Calibri"/>
          <w:sz w:val="28"/>
          <w:szCs w:val="28"/>
          <w:lang w:eastAsia="en-US"/>
        </w:rPr>
        <w:t>посредст</w:t>
      </w:r>
      <w:r w:rsidR="00117CE5" w:rsidRPr="00C85C3A">
        <w:rPr>
          <w:rFonts w:eastAsia="Calibri"/>
          <w:sz w:val="28"/>
          <w:szCs w:val="28"/>
          <w:lang w:eastAsia="en-US"/>
        </w:rPr>
        <w:t>вом интернет-сайта</w:t>
      </w:r>
      <w:r w:rsidRPr="00C85C3A">
        <w:rPr>
          <w:rFonts w:eastAsia="Calibri"/>
          <w:sz w:val="28"/>
          <w:szCs w:val="28"/>
          <w:lang w:eastAsia="en-US"/>
        </w:rPr>
        <w:t>.</w:t>
      </w:r>
    </w:p>
    <w:p w:rsidR="00DC31F6" w:rsidRPr="00EB3BBB" w:rsidRDefault="00DC31F6" w:rsidP="00DC31F6">
      <w:pPr>
        <w:suppressAutoHyphens/>
        <w:ind w:firstLine="709"/>
        <w:contextualSpacing/>
        <w:jc w:val="both"/>
        <w:rPr>
          <w:rFonts w:eastAsia="Calibri"/>
          <w:color w:val="000000" w:themeColor="text1"/>
          <w:sz w:val="28"/>
          <w:szCs w:val="28"/>
        </w:rPr>
      </w:pPr>
      <w:r w:rsidRPr="00EB3BBB">
        <w:rPr>
          <w:rFonts w:eastAsia="Calibri"/>
          <w:color w:val="000000" w:themeColor="text1"/>
          <w:sz w:val="28"/>
          <w:szCs w:val="28"/>
        </w:rPr>
        <w:t>1.3.1.3. Посредством размещения информации на официальном сайте администрации Новокубанского городского поселения Новокубанского</w:t>
      </w:r>
      <w:r w:rsidR="00861AAC">
        <w:rPr>
          <w:rFonts w:eastAsia="Calibri"/>
          <w:color w:val="000000" w:themeColor="text1"/>
          <w:sz w:val="28"/>
          <w:szCs w:val="28"/>
        </w:rPr>
        <w:t xml:space="preserve"> </w:t>
      </w:r>
      <w:r w:rsidRPr="00EB3BBB">
        <w:rPr>
          <w:rFonts w:eastAsia="Calibri"/>
          <w:color w:val="000000" w:themeColor="text1"/>
          <w:sz w:val="28"/>
          <w:szCs w:val="28"/>
        </w:rPr>
        <w:t>района</w:t>
      </w:r>
      <w:r w:rsidRPr="00FE4B37">
        <w:rPr>
          <w:sz w:val="28"/>
          <w:szCs w:val="28"/>
        </w:rPr>
        <w:t xml:space="preserve">http://www. </w:t>
      </w:r>
      <w:r w:rsidRPr="00FE4B37">
        <w:rPr>
          <w:sz w:val="28"/>
          <w:szCs w:val="28"/>
          <w:lang w:val="en-US"/>
        </w:rPr>
        <w:t>ngpnr</w:t>
      </w:r>
      <w:r w:rsidRPr="00FE4B37">
        <w:rPr>
          <w:sz w:val="28"/>
          <w:szCs w:val="28"/>
        </w:rPr>
        <w:t>.ru</w:t>
      </w:r>
      <w:r w:rsidRPr="00F50CBE">
        <w:rPr>
          <w:color w:val="000000" w:themeColor="text1"/>
          <w:sz w:val="28"/>
          <w:szCs w:val="28"/>
        </w:rPr>
        <w:t>(</w:t>
      </w:r>
      <w:r w:rsidRPr="00EB3BBB">
        <w:rPr>
          <w:color w:val="000000" w:themeColor="text1"/>
          <w:sz w:val="28"/>
          <w:szCs w:val="28"/>
        </w:rPr>
        <w:t>далее - официальный сайт)</w:t>
      </w:r>
      <w:r w:rsidRPr="00EB3BBB">
        <w:rPr>
          <w:rFonts w:eastAsia="Calibri"/>
          <w:color w:val="000000" w:themeColor="text1"/>
          <w:sz w:val="28"/>
          <w:szCs w:val="28"/>
        </w:rPr>
        <w:t>.</w:t>
      </w:r>
    </w:p>
    <w:p w:rsidR="00DC31F6" w:rsidRPr="00EB3BBB" w:rsidRDefault="00DC31F6" w:rsidP="00DC31F6">
      <w:pPr>
        <w:widowControl w:val="0"/>
        <w:suppressAutoHyphens/>
        <w:ind w:firstLine="709"/>
        <w:contextualSpacing/>
        <w:jc w:val="both"/>
        <w:rPr>
          <w:color w:val="000000" w:themeColor="text1"/>
          <w:sz w:val="28"/>
          <w:szCs w:val="28"/>
        </w:rPr>
      </w:pPr>
      <w:r w:rsidRPr="00EB3BBB">
        <w:rPr>
          <w:color w:val="000000" w:themeColor="text1"/>
          <w:sz w:val="28"/>
          <w:szCs w:val="28"/>
        </w:rPr>
        <w:t>1.3.1.4. Посредством размещения информации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(далее – Единый портал), региональной государственной информационной системе «Реестр государственных услуг (функций) Краснодарского края» (</w:t>
      </w:r>
      <w:r w:rsidRPr="00EB3BBB">
        <w:rPr>
          <w:color w:val="000000" w:themeColor="text1"/>
          <w:sz w:val="28"/>
          <w:szCs w:val="28"/>
          <w:lang w:val="en-US"/>
        </w:rPr>
        <w:t>www</w:t>
      </w:r>
      <w:r w:rsidRPr="00EB3BBB">
        <w:rPr>
          <w:color w:val="000000" w:themeColor="text1"/>
          <w:sz w:val="28"/>
          <w:szCs w:val="28"/>
        </w:rPr>
        <w:t>.pgu.krasnodar.ru) (далее – Региональный портал).</w:t>
      </w:r>
    </w:p>
    <w:p w:rsidR="00B75640" w:rsidRPr="001C131A" w:rsidRDefault="00B75640" w:rsidP="00DC31F6">
      <w:pPr>
        <w:ind w:firstLine="709"/>
        <w:jc w:val="both"/>
        <w:rPr>
          <w:sz w:val="28"/>
          <w:szCs w:val="28"/>
        </w:rPr>
      </w:pPr>
      <w:r w:rsidRPr="001C131A">
        <w:rPr>
          <w:sz w:val="28"/>
          <w:szCs w:val="28"/>
        </w:rPr>
        <w:t>На</w:t>
      </w:r>
      <w:r w:rsidR="00907A3E" w:rsidRPr="001C131A">
        <w:rPr>
          <w:sz w:val="28"/>
          <w:szCs w:val="28"/>
        </w:rPr>
        <w:t xml:space="preserve"> Едином</w:t>
      </w:r>
      <w:r w:rsidRPr="001C131A">
        <w:rPr>
          <w:sz w:val="28"/>
          <w:szCs w:val="28"/>
        </w:rPr>
        <w:t xml:space="preserve"> Портале размещается следующая информация:</w:t>
      </w:r>
    </w:p>
    <w:p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861AAC">
        <w:rPr>
          <w:sz w:val="28"/>
          <w:szCs w:val="28"/>
        </w:rPr>
        <w:t xml:space="preserve"> </w:t>
      </w:r>
      <w:r w:rsidRPr="001C131A">
        <w:rPr>
          <w:sz w:val="28"/>
          <w:szCs w:val="28"/>
        </w:rPr>
        <w:t>вправе представить по собственной инициативе;</w:t>
      </w:r>
    </w:p>
    <w:p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круг заявителей;</w:t>
      </w:r>
    </w:p>
    <w:p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срок предоставления муниципальной услуги;</w:t>
      </w:r>
    </w:p>
    <w:p w:rsidR="00B75640" w:rsidRPr="00C85C3A" w:rsidRDefault="00B75640" w:rsidP="00682AA8">
      <w:pPr>
        <w:numPr>
          <w:ilvl w:val="0"/>
          <w:numId w:val="19"/>
        </w:numPr>
        <w:autoSpaceDE w:val="0"/>
        <w:autoSpaceDN w:val="0"/>
        <w:adjustRightInd w:val="0"/>
        <w:ind w:left="0" w:firstLine="709"/>
        <w:jc w:val="both"/>
        <w:rPr>
          <w:sz w:val="28"/>
          <w:szCs w:val="28"/>
        </w:rPr>
      </w:pPr>
      <w:r w:rsidRPr="001C131A">
        <w:rPr>
          <w:sz w:val="28"/>
          <w:szCs w:val="28"/>
        </w:rPr>
        <w:t>результаты предоставления муниципальной услуги, порядок представления</w:t>
      </w:r>
      <w:r w:rsidRPr="00C85C3A">
        <w:rPr>
          <w:sz w:val="28"/>
          <w:szCs w:val="28"/>
        </w:rPr>
        <w:t xml:space="preserve"> документа, являющегося результатом предоставления муниципальной услуги;</w:t>
      </w:r>
    </w:p>
    <w:p w:rsidR="00880740" w:rsidRPr="00C85C3A" w:rsidRDefault="00F345FB" w:rsidP="00682AA8">
      <w:pPr>
        <w:autoSpaceDE w:val="0"/>
        <w:autoSpaceDN w:val="0"/>
        <w:adjustRightInd w:val="0"/>
        <w:ind w:firstLine="567"/>
        <w:jc w:val="both"/>
        <w:rPr>
          <w:sz w:val="28"/>
          <w:szCs w:val="28"/>
        </w:rPr>
      </w:pPr>
      <w:r>
        <w:rPr>
          <w:sz w:val="28"/>
          <w:szCs w:val="28"/>
        </w:rPr>
        <w:t>5)</w:t>
      </w:r>
      <w:r w:rsidR="00B75640" w:rsidRPr="00C85C3A">
        <w:rPr>
          <w:sz w:val="28"/>
          <w:szCs w:val="28"/>
        </w:rPr>
        <w:t>размер государственной пошлины, взимаемой за предоставление муниципальной услуги;</w:t>
      </w:r>
    </w:p>
    <w:p w:rsidR="00B75640" w:rsidRPr="00C85C3A" w:rsidRDefault="00F345FB" w:rsidP="00682AA8">
      <w:pPr>
        <w:autoSpaceDE w:val="0"/>
        <w:autoSpaceDN w:val="0"/>
        <w:adjustRightInd w:val="0"/>
        <w:ind w:firstLine="567"/>
        <w:jc w:val="both"/>
        <w:rPr>
          <w:sz w:val="28"/>
          <w:szCs w:val="28"/>
        </w:rPr>
      </w:pPr>
      <w:r>
        <w:rPr>
          <w:sz w:val="28"/>
          <w:szCs w:val="28"/>
        </w:rPr>
        <w:t>6)</w:t>
      </w:r>
      <w:r w:rsidR="00B75640" w:rsidRPr="00C85C3A">
        <w:rPr>
          <w:sz w:val="28"/>
          <w:szCs w:val="28"/>
        </w:rPr>
        <w:t xml:space="preserve">исчерпывающий перечень оснований для приостановления или отказа </w:t>
      </w:r>
      <w:r w:rsidR="00B75640" w:rsidRPr="00C85C3A">
        <w:rPr>
          <w:sz w:val="28"/>
          <w:szCs w:val="28"/>
        </w:rPr>
        <w:br/>
        <w:t>в предоставлении муниципальной услуги;</w:t>
      </w:r>
    </w:p>
    <w:p w:rsidR="00B75640" w:rsidRPr="00A25DC6" w:rsidRDefault="00F345FB" w:rsidP="00682AA8">
      <w:pPr>
        <w:autoSpaceDE w:val="0"/>
        <w:autoSpaceDN w:val="0"/>
        <w:adjustRightInd w:val="0"/>
        <w:ind w:firstLine="709"/>
        <w:jc w:val="both"/>
        <w:rPr>
          <w:sz w:val="28"/>
          <w:szCs w:val="28"/>
        </w:rPr>
      </w:pPr>
      <w:r>
        <w:rPr>
          <w:sz w:val="28"/>
          <w:szCs w:val="28"/>
        </w:rPr>
        <w:t xml:space="preserve">7) </w:t>
      </w:r>
      <w:r w:rsidR="00B75640" w:rsidRPr="00C85C3A">
        <w:rPr>
          <w:sz w:val="28"/>
          <w:szCs w:val="28"/>
        </w:rPr>
        <w:t xml:space="preserve">о праве заявителя на досудебное (внесудебное) обжалование действий </w:t>
      </w:r>
      <w:r w:rsidR="00B75640" w:rsidRPr="00A25DC6">
        <w:rPr>
          <w:sz w:val="28"/>
          <w:szCs w:val="28"/>
        </w:rPr>
        <w:t>(бездействия) и решений, принятых (осуществляемых) в ходе предоставления муниципальной услуги;</w:t>
      </w:r>
    </w:p>
    <w:p w:rsidR="00B75640" w:rsidRPr="00A25DC6" w:rsidRDefault="00F345FB" w:rsidP="00682AA8">
      <w:pPr>
        <w:autoSpaceDE w:val="0"/>
        <w:autoSpaceDN w:val="0"/>
        <w:adjustRightInd w:val="0"/>
        <w:ind w:firstLine="709"/>
        <w:jc w:val="both"/>
        <w:rPr>
          <w:sz w:val="28"/>
          <w:szCs w:val="28"/>
        </w:rPr>
      </w:pPr>
      <w:r w:rsidRPr="00A25DC6">
        <w:rPr>
          <w:sz w:val="28"/>
          <w:szCs w:val="28"/>
        </w:rPr>
        <w:t xml:space="preserve">8) </w:t>
      </w:r>
      <w:r w:rsidR="00B75640" w:rsidRPr="00A25DC6">
        <w:rPr>
          <w:sz w:val="28"/>
          <w:szCs w:val="28"/>
        </w:rPr>
        <w:t>формы заявлений (уведомлений, сообщений), используемые при предоставлении муниципальной услуги.</w:t>
      </w:r>
    </w:p>
    <w:p w:rsidR="00907A3E" w:rsidRPr="001C131A" w:rsidRDefault="00907A3E" w:rsidP="00DB221F">
      <w:pPr>
        <w:pStyle w:val="aff1"/>
        <w:ind w:firstLine="567"/>
        <w:jc w:val="both"/>
        <w:rPr>
          <w:rFonts w:ascii="Times New Roman" w:hAnsi="Times New Roman"/>
          <w:sz w:val="28"/>
          <w:szCs w:val="28"/>
        </w:rPr>
      </w:pPr>
      <w:r w:rsidRPr="00A25DC6">
        <w:rPr>
          <w:rFonts w:ascii="Times New Roman" w:hAnsi="Times New Roman"/>
          <w:sz w:val="28"/>
          <w:szCs w:val="28"/>
        </w:rPr>
        <w:lastRenderedPageBreak/>
        <w:t xml:space="preserve">Информация на Едином портале, </w:t>
      </w:r>
      <w:r w:rsidR="00C70131" w:rsidRPr="00C70131">
        <w:rPr>
          <w:rFonts w:ascii="Times New Roman" w:hAnsi="Times New Roman"/>
          <w:sz w:val="28"/>
          <w:szCs w:val="28"/>
        </w:rPr>
        <w:t>Региональном портале</w:t>
      </w:r>
      <w:r w:rsidRPr="00A25DC6">
        <w:rPr>
          <w:rFonts w:ascii="Times New Roman" w:hAnsi="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w:t>
      </w:r>
      <w:r w:rsidRPr="001C131A">
        <w:rPr>
          <w:rFonts w:ascii="Times New Roman" w:hAnsi="Times New Roman"/>
          <w:sz w:val="28"/>
          <w:szCs w:val="28"/>
        </w:rPr>
        <w:t>государст</w:t>
      </w:r>
      <w:r w:rsidR="00F901B0" w:rsidRPr="001C131A">
        <w:rPr>
          <w:rFonts w:ascii="Times New Roman" w:hAnsi="Times New Roman"/>
          <w:sz w:val="28"/>
          <w:szCs w:val="28"/>
        </w:rPr>
        <w:t xml:space="preserve">венных и муниципальных </w:t>
      </w:r>
      <w:r w:rsidR="00D752F3" w:rsidRPr="001C131A">
        <w:rPr>
          <w:rFonts w:ascii="Times New Roman" w:hAnsi="Times New Roman"/>
          <w:sz w:val="28"/>
          <w:szCs w:val="28"/>
        </w:rPr>
        <w:t xml:space="preserve">услуг </w:t>
      </w:r>
      <w:r w:rsidRPr="001C131A">
        <w:rPr>
          <w:rFonts w:ascii="Times New Roman" w:hAnsi="Times New Roman"/>
          <w:sz w:val="28"/>
          <w:szCs w:val="28"/>
        </w:rPr>
        <w:t>Краснод</w:t>
      </w:r>
      <w:r w:rsidR="00F23ED0" w:rsidRPr="001C131A">
        <w:rPr>
          <w:rFonts w:ascii="Times New Roman" w:hAnsi="Times New Roman"/>
          <w:sz w:val="28"/>
          <w:szCs w:val="28"/>
        </w:rPr>
        <w:t>арского края", предоставляется з</w:t>
      </w:r>
      <w:r w:rsidRPr="001C131A">
        <w:rPr>
          <w:rFonts w:ascii="Times New Roman" w:hAnsi="Times New Roman"/>
          <w:sz w:val="28"/>
          <w:szCs w:val="28"/>
        </w:rPr>
        <w:t>аявителю бесплатно.</w:t>
      </w:r>
    </w:p>
    <w:p w:rsidR="00B75640" w:rsidRPr="001C131A" w:rsidRDefault="00B75640" w:rsidP="00C85C3A">
      <w:pPr>
        <w:pStyle w:val="3"/>
        <w:ind w:right="0" w:firstLine="709"/>
        <w:jc w:val="both"/>
        <w:rPr>
          <w:iCs/>
        </w:rPr>
      </w:pPr>
      <w:r w:rsidRPr="001C131A">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w:t>
      </w:r>
      <w:r w:rsidRPr="00C85C3A">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1C131A">
        <w:t xml:space="preserve">предусматривающего взимание платы, регистрацию или авторизацию заявителя </w:t>
      </w:r>
      <w:r w:rsidRPr="001C131A">
        <w:rPr>
          <w:rStyle w:val="aff3"/>
          <w:i w:val="0"/>
        </w:rPr>
        <w:t>или предоставление им персональных данных.</w:t>
      </w:r>
    </w:p>
    <w:p w:rsidR="00A83C93" w:rsidRPr="001C131A" w:rsidRDefault="00A83C93" w:rsidP="00C85C3A">
      <w:pPr>
        <w:ind w:firstLine="709"/>
        <w:jc w:val="both"/>
        <w:rPr>
          <w:rFonts w:eastAsia="Calibri"/>
          <w:sz w:val="28"/>
          <w:szCs w:val="28"/>
          <w:lang w:eastAsia="en-US"/>
        </w:rPr>
      </w:pPr>
      <w:r w:rsidRPr="001C131A">
        <w:rPr>
          <w:rFonts w:eastAsia="Calibri"/>
          <w:sz w:val="28"/>
          <w:szCs w:val="28"/>
          <w:lang w:eastAsia="en-US"/>
        </w:rPr>
        <w:t xml:space="preserve">1.3.1.5. Посредством размещения </w:t>
      </w:r>
      <w:r w:rsidR="00C66D24" w:rsidRPr="001C131A">
        <w:rPr>
          <w:rFonts w:eastAsia="Calibri"/>
          <w:sz w:val="28"/>
          <w:szCs w:val="28"/>
          <w:lang w:eastAsia="en-US"/>
        </w:rPr>
        <w:t>информационных стендов в МФЦ и</w:t>
      </w:r>
      <w:r w:rsidR="005E3E5C" w:rsidRPr="001C131A">
        <w:rPr>
          <w:rFonts w:eastAsia="Calibri"/>
          <w:sz w:val="28"/>
          <w:szCs w:val="28"/>
          <w:lang w:eastAsia="en-US"/>
        </w:rPr>
        <w:t xml:space="preserve">в </w:t>
      </w:r>
      <w:r w:rsidR="00C04DA1" w:rsidRPr="001C131A">
        <w:rPr>
          <w:rFonts w:eastAsia="Calibri"/>
          <w:sz w:val="28"/>
          <w:szCs w:val="28"/>
          <w:lang w:eastAsia="en-US"/>
        </w:rPr>
        <w:t>У</w:t>
      </w:r>
      <w:r w:rsidRPr="001C131A">
        <w:rPr>
          <w:rFonts w:eastAsia="Calibri"/>
          <w:sz w:val="28"/>
          <w:szCs w:val="28"/>
          <w:lang w:eastAsia="en-US"/>
        </w:rPr>
        <w:t>полномоченном органе.</w:t>
      </w:r>
    </w:p>
    <w:p w:rsidR="00C00418" w:rsidRPr="001C131A" w:rsidRDefault="0085223D" w:rsidP="00C85C3A">
      <w:pPr>
        <w:ind w:firstLine="709"/>
        <w:jc w:val="both"/>
        <w:rPr>
          <w:rFonts w:eastAsia="Calibri"/>
          <w:sz w:val="28"/>
          <w:szCs w:val="28"/>
          <w:lang w:eastAsia="en-US"/>
        </w:rPr>
      </w:pPr>
      <w:r w:rsidRPr="001C131A">
        <w:rPr>
          <w:sz w:val="28"/>
          <w:szCs w:val="28"/>
          <w:lang w:eastAsia="en-US"/>
        </w:rPr>
        <w:t>Посредством телефонной связи Call-центра (горячая линия).</w:t>
      </w:r>
    </w:p>
    <w:p w:rsidR="00A83C93" w:rsidRPr="001C131A" w:rsidRDefault="00045829" w:rsidP="00C85C3A">
      <w:pPr>
        <w:widowControl w:val="0"/>
        <w:suppressAutoHyphens/>
        <w:ind w:firstLine="709"/>
        <w:jc w:val="both"/>
        <w:rPr>
          <w:sz w:val="28"/>
          <w:szCs w:val="28"/>
        </w:rPr>
      </w:pPr>
      <w:r w:rsidRPr="001C131A">
        <w:rPr>
          <w:rFonts w:eastAsia="Calibri"/>
          <w:sz w:val="28"/>
          <w:szCs w:val="28"/>
          <w:lang w:eastAsia="en-US"/>
        </w:rPr>
        <w:t>1.3.1.6</w:t>
      </w:r>
      <w:r w:rsidR="00A83C93" w:rsidRPr="001C131A">
        <w:rPr>
          <w:rFonts w:eastAsia="Calibri"/>
          <w:sz w:val="28"/>
          <w:szCs w:val="28"/>
          <w:lang w:eastAsia="en-US"/>
        </w:rPr>
        <w:t xml:space="preserve">. </w:t>
      </w:r>
      <w:r w:rsidR="00546597" w:rsidRPr="001C131A">
        <w:rPr>
          <w:sz w:val="28"/>
          <w:szCs w:val="28"/>
        </w:rPr>
        <w:t>Информирование о предоставлении муниципальной услуги осуществляется бесплатно.</w:t>
      </w:r>
    </w:p>
    <w:p w:rsidR="00A83C93" w:rsidRPr="001C131A" w:rsidRDefault="00A83C93" w:rsidP="00C85C3A">
      <w:pPr>
        <w:ind w:firstLine="709"/>
        <w:jc w:val="both"/>
        <w:rPr>
          <w:rFonts w:eastAsia="Calibri"/>
          <w:sz w:val="28"/>
          <w:szCs w:val="28"/>
          <w:lang w:eastAsia="en-US"/>
        </w:rPr>
      </w:pPr>
      <w:r w:rsidRPr="001C131A">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83C93" w:rsidRPr="00C85C3A" w:rsidRDefault="00A83C93" w:rsidP="00C85C3A">
      <w:pPr>
        <w:ind w:firstLine="709"/>
        <w:jc w:val="both"/>
        <w:rPr>
          <w:rFonts w:eastAsia="Calibri"/>
          <w:sz w:val="28"/>
          <w:szCs w:val="28"/>
          <w:lang w:eastAsia="en-US"/>
        </w:rPr>
      </w:pPr>
      <w:r w:rsidRPr="001C131A">
        <w:rPr>
          <w:rFonts w:eastAsia="Calibri"/>
          <w:sz w:val="28"/>
          <w:szCs w:val="28"/>
          <w:lang w:eastAsia="en-US"/>
        </w:rPr>
        <w:t>При консультировании по телефону специалист должен назвать свою фамилию, имя и отчество,</w:t>
      </w:r>
      <w:r w:rsidRPr="00C85C3A">
        <w:rPr>
          <w:rFonts w:eastAsia="Calibri"/>
          <w:sz w:val="28"/>
          <w:szCs w:val="28"/>
          <w:lang w:eastAsia="en-US"/>
        </w:rPr>
        <w:t xml:space="preserve"> должность, а затем в вежливой форме четко и подробно проинформировать обратившегося по интересующим его вопросам.</w:t>
      </w:r>
    </w:p>
    <w:p w:rsidR="00347B9A" w:rsidRPr="00C85C3A" w:rsidRDefault="00A83C93" w:rsidP="00C85C3A">
      <w:pPr>
        <w:ind w:firstLine="709"/>
        <w:jc w:val="both"/>
        <w:rPr>
          <w:rFonts w:eastAsia="Calibri"/>
          <w:sz w:val="28"/>
          <w:szCs w:val="28"/>
          <w:lang w:eastAsia="en-US"/>
        </w:rPr>
      </w:pPr>
      <w:r w:rsidRPr="00C85C3A">
        <w:rPr>
          <w:rFonts w:eastAsia="Calibri"/>
          <w:sz w:val="28"/>
          <w:szCs w:val="28"/>
          <w:lang w:eastAsia="en-US"/>
        </w:rPr>
        <w:t xml:space="preserve">Если специалист не может ответить на вопрос самостоятельно, либо подготовка ответа требует продолжительного времени, онможетпредложить </w:t>
      </w:r>
    </w:p>
    <w:p w:rsidR="00A83C93" w:rsidRPr="00C85C3A" w:rsidRDefault="00A83C93" w:rsidP="00336A2E">
      <w:pPr>
        <w:jc w:val="both"/>
        <w:rPr>
          <w:rFonts w:eastAsia="Calibri"/>
          <w:sz w:val="28"/>
          <w:szCs w:val="28"/>
          <w:lang w:eastAsia="en-US"/>
        </w:rPr>
      </w:pPr>
      <w:r w:rsidRPr="00C85C3A">
        <w:rPr>
          <w:rFonts w:eastAsia="Calibri"/>
          <w:sz w:val="28"/>
          <w:szCs w:val="28"/>
          <w:lang w:eastAsia="en-US"/>
        </w:rPr>
        <w:t>обратившемуся обратиться письменно, либо назначить другое удобное для заинтересованного лица время для получения информации.</w:t>
      </w:r>
    </w:p>
    <w:p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 xml:space="preserve">Рекомендуемое время для телефонного разговора </w:t>
      </w:r>
      <w:r w:rsidR="009F11C1" w:rsidRPr="00C85C3A">
        <w:rPr>
          <w:rFonts w:eastAsia="Calibri"/>
          <w:sz w:val="28"/>
          <w:szCs w:val="28"/>
          <w:lang w:eastAsia="en-US"/>
        </w:rPr>
        <w:t>-</w:t>
      </w:r>
      <w:r w:rsidRPr="00C85C3A">
        <w:rPr>
          <w:rFonts w:eastAsia="Calibri"/>
          <w:sz w:val="28"/>
          <w:szCs w:val="28"/>
          <w:lang w:eastAsia="en-US"/>
        </w:rPr>
        <w:t xml:space="preserve"> не более 10 минут, личного устного информирования </w:t>
      </w:r>
      <w:r w:rsidR="009F11C1" w:rsidRPr="00C85C3A">
        <w:rPr>
          <w:rFonts w:eastAsia="Calibri"/>
          <w:sz w:val="28"/>
          <w:szCs w:val="28"/>
          <w:lang w:eastAsia="en-US"/>
        </w:rPr>
        <w:t>-</w:t>
      </w:r>
      <w:r w:rsidRPr="00C85C3A">
        <w:rPr>
          <w:rFonts w:eastAsia="Calibri"/>
          <w:sz w:val="28"/>
          <w:szCs w:val="28"/>
          <w:lang w:eastAsia="en-US"/>
        </w:rPr>
        <w:t xml:space="preserve"> не бо</w:t>
      </w:r>
      <w:r w:rsidR="00B63C8E">
        <w:rPr>
          <w:rFonts w:eastAsia="Calibri"/>
          <w:sz w:val="28"/>
          <w:szCs w:val="28"/>
          <w:lang w:eastAsia="en-US"/>
        </w:rPr>
        <w:t>лее 15</w:t>
      </w:r>
      <w:r w:rsidRPr="00C85C3A">
        <w:rPr>
          <w:rFonts w:eastAsia="Calibri"/>
          <w:sz w:val="28"/>
          <w:szCs w:val="28"/>
          <w:lang w:eastAsia="en-US"/>
        </w:rPr>
        <w:t xml:space="preserve"> минут.</w:t>
      </w:r>
    </w:p>
    <w:p w:rsidR="00A83C93" w:rsidRPr="00A25DC6" w:rsidRDefault="00A83C93" w:rsidP="00C85C3A">
      <w:pPr>
        <w:ind w:firstLine="709"/>
        <w:jc w:val="both"/>
        <w:rPr>
          <w:rFonts w:eastAsia="Calibri"/>
          <w:sz w:val="28"/>
          <w:szCs w:val="28"/>
          <w:lang w:eastAsia="en-US"/>
        </w:rPr>
      </w:pPr>
      <w:r w:rsidRPr="00A25DC6">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A83C93" w:rsidRPr="00A25DC6" w:rsidRDefault="00A83C93" w:rsidP="00C85C3A">
      <w:pPr>
        <w:ind w:firstLine="709"/>
        <w:jc w:val="both"/>
        <w:rPr>
          <w:rFonts w:eastAsia="Calibri"/>
          <w:sz w:val="28"/>
          <w:szCs w:val="28"/>
          <w:lang w:eastAsia="en-US"/>
        </w:rPr>
      </w:pPr>
      <w:r w:rsidRPr="00A25DC6">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2B7B7D" w:rsidRPr="001C131A" w:rsidRDefault="002B7B7D" w:rsidP="002B7B7D">
      <w:pPr>
        <w:ind w:firstLine="567"/>
        <w:jc w:val="both"/>
        <w:rPr>
          <w:sz w:val="28"/>
          <w:szCs w:val="28"/>
        </w:rPr>
      </w:pPr>
      <w:r w:rsidRPr="00A25DC6">
        <w:rPr>
          <w:rFonts w:eastAsia="Calibri"/>
          <w:sz w:val="28"/>
          <w:szCs w:val="28"/>
        </w:rPr>
        <w:t>1.3.2</w:t>
      </w:r>
      <w:r w:rsidR="005A52FC" w:rsidRPr="00A25DC6">
        <w:rPr>
          <w:rFonts w:eastAsia="Calibri"/>
          <w:sz w:val="28"/>
          <w:szCs w:val="28"/>
        </w:rPr>
        <w:t>.</w:t>
      </w:r>
      <w:r w:rsidRPr="00A25DC6">
        <w:rPr>
          <w:sz w:val="28"/>
          <w:szCs w:val="28"/>
        </w:rPr>
        <w:t>Порядок,форма,месторазмещенияиспособыполучения справочнойинформации,втомчисленастендахвместах предоставления муниципальной услугииуслуг,которыеявляются необходимыми иобязательнымидля</w:t>
      </w:r>
      <w:r w:rsidRPr="001C131A">
        <w:rPr>
          <w:sz w:val="28"/>
          <w:szCs w:val="28"/>
        </w:rPr>
        <w:t xml:space="preserve">предоставлениямуниципальной </w:t>
      </w:r>
      <w:r w:rsidR="00BD5844" w:rsidRPr="001C131A">
        <w:rPr>
          <w:sz w:val="28"/>
          <w:szCs w:val="28"/>
        </w:rPr>
        <w:t>услуги в</w:t>
      </w:r>
      <w:r w:rsidR="00880F59" w:rsidRPr="001C131A">
        <w:rPr>
          <w:sz w:val="28"/>
          <w:szCs w:val="28"/>
        </w:rPr>
        <w:t>Уполномоченном органе</w:t>
      </w:r>
      <w:r w:rsidR="001715B3">
        <w:rPr>
          <w:sz w:val="28"/>
          <w:szCs w:val="28"/>
        </w:rPr>
        <w:t>,</w:t>
      </w:r>
      <w:r w:rsidR="00880F59" w:rsidRPr="001C131A">
        <w:rPr>
          <w:sz w:val="28"/>
          <w:szCs w:val="28"/>
        </w:rPr>
        <w:t xml:space="preserve"> ив</w:t>
      </w:r>
      <w:r w:rsidR="00997D51" w:rsidRPr="001C131A">
        <w:rPr>
          <w:sz w:val="28"/>
          <w:szCs w:val="28"/>
        </w:rPr>
        <w:t>МФЦ</w:t>
      </w:r>
      <w:r w:rsidRPr="001C131A">
        <w:rPr>
          <w:sz w:val="28"/>
          <w:szCs w:val="28"/>
        </w:rPr>
        <w:t>предоставления муниципальных услуг.</w:t>
      </w:r>
    </w:p>
    <w:p w:rsidR="005A52FC" w:rsidRPr="001C131A" w:rsidRDefault="00907A3E" w:rsidP="00C85C3A">
      <w:pPr>
        <w:ind w:firstLine="709"/>
        <w:jc w:val="both"/>
        <w:rPr>
          <w:rFonts w:eastAsia="Calibri"/>
          <w:sz w:val="28"/>
          <w:szCs w:val="28"/>
          <w:lang w:eastAsia="en-US"/>
        </w:rPr>
      </w:pPr>
      <w:r w:rsidRPr="001C131A">
        <w:rPr>
          <w:rFonts w:eastAsia="Calibri"/>
          <w:sz w:val="28"/>
          <w:szCs w:val="28"/>
          <w:lang w:eastAsia="en-US"/>
        </w:rPr>
        <w:t>На Информационных стендах, размещенных</w:t>
      </w:r>
      <w:r w:rsidR="005A52FC" w:rsidRPr="001C131A">
        <w:rPr>
          <w:rFonts w:eastAsia="Calibri"/>
          <w:sz w:val="28"/>
          <w:szCs w:val="28"/>
          <w:lang w:eastAsia="en-US"/>
        </w:rPr>
        <w:t xml:space="preserve"> в МФЦ и </w:t>
      </w:r>
      <w:r w:rsidR="006B6B8F" w:rsidRPr="001C131A">
        <w:rPr>
          <w:rFonts w:eastAsia="Calibri"/>
          <w:sz w:val="28"/>
          <w:szCs w:val="28"/>
          <w:lang w:eastAsia="en-US"/>
        </w:rPr>
        <w:t xml:space="preserve">в </w:t>
      </w:r>
      <w:r w:rsidR="00FA32B2" w:rsidRPr="001C131A">
        <w:rPr>
          <w:rFonts w:eastAsia="Calibri"/>
          <w:sz w:val="28"/>
          <w:szCs w:val="28"/>
          <w:lang w:eastAsia="en-US"/>
        </w:rPr>
        <w:t>Уполномоченно</w:t>
      </w:r>
      <w:r w:rsidR="006B6B8F" w:rsidRPr="001C131A">
        <w:rPr>
          <w:rFonts w:eastAsia="Calibri"/>
          <w:sz w:val="28"/>
          <w:szCs w:val="28"/>
          <w:lang w:eastAsia="en-US"/>
        </w:rPr>
        <w:t>м органе</w:t>
      </w:r>
      <w:r w:rsidR="005A52FC" w:rsidRPr="001C131A">
        <w:rPr>
          <w:rFonts w:eastAsia="Calibri"/>
          <w:sz w:val="28"/>
          <w:szCs w:val="28"/>
          <w:lang w:eastAsia="en-US"/>
        </w:rPr>
        <w:t xml:space="preserve">, </w:t>
      </w:r>
      <w:r w:rsidRPr="001C131A">
        <w:rPr>
          <w:rFonts w:eastAsia="Calibri"/>
          <w:sz w:val="28"/>
          <w:szCs w:val="28"/>
          <w:lang w:eastAsia="en-US"/>
        </w:rPr>
        <w:t>указываются следующие сведения</w:t>
      </w:r>
      <w:r w:rsidR="005A52FC" w:rsidRPr="001C131A">
        <w:rPr>
          <w:rFonts w:eastAsia="Calibri"/>
          <w:sz w:val="28"/>
          <w:szCs w:val="28"/>
          <w:lang w:eastAsia="en-US"/>
        </w:rPr>
        <w:t>:</w:t>
      </w:r>
    </w:p>
    <w:p w:rsidR="007D41C8" w:rsidRPr="001C131A" w:rsidRDefault="007D41C8" w:rsidP="007D41C8">
      <w:pPr>
        <w:autoSpaceDE w:val="0"/>
        <w:autoSpaceDN w:val="0"/>
        <w:adjustRightInd w:val="0"/>
        <w:ind w:firstLine="709"/>
        <w:jc w:val="both"/>
        <w:rPr>
          <w:sz w:val="28"/>
          <w:szCs w:val="28"/>
        </w:rPr>
      </w:pPr>
      <w:r w:rsidRPr="001C131A">
        <w:rPr>
          <w:sz w:val="28"/>
          <w:szCs w:val="28"/>
        </w:rPr>
        <w:t>режим работы, адреса Уполномоченного органа и МФЦ;</w:t>
      </w:r>
    </w:p>
    <w:p w:rsidR="007D41C8" w:rsidRPr="001C131A" w:rsidRDefault="007D41C8" w:rsidP="007D41C8">
      <w:pPr>
        <w:autoSpaceDE w:val="0"/>
        <w:autoSpaceDN w:val="0"/>
        <w:adjustRightInd w:val="0"/>
        <w:ind w:firstLine="709"/>
        <w:jc w:val="both"/>
        <w:rPr>
          <w:sz w:val="28"/>
          <w:szCs w:val="28"/>
        </w:rPr>
      </w:pPr>
      <w:r w:rsidRPr="001C131A">
        <w:rPr>
          <w:sz w:val="28"/>
          <w:szCs w:val="28"/>
        </w:rPr>
        <w:lastRenderedPageBreak/>
        <w:t>адрес официального сайта Уполномоченного органа, адрес электронной почты Уполномоченного органа;</w:t>
      </w:r>
    </w:p>
    <w:p w:rsidR="007D41C8" w:rsidRPr="001C131A" w:rsidRDefault="007D41C8" w:rsidP="007D41C8">
      <w:pPr>
        <w:autoSpaceDE w:val="0"/>
        <w:autoSpaceDN w:val="0"/>
        <w:adjustRightInd w:val="0"/>
        <w:ind w:firstLine="709"/>
        <w:jc w:val="both"/>
        <w:rPr>
          <w:sz w:val="28"/>
          <w:szCs w:val="28"/>
        </w:rPr>
      </w:pPr>
      <w:r w:rsidRPr="001C131A">
        <w:rPr>
          <w:sz w:val="28"/>
          <w:szCs w:val="28"/>
        </w:rPr>
        <w:t>почтовые адреса, телефоны, фамилии руководителей МФЦ и Уполномоченного органа;</w:t>
      </w:r>
    </w:p>
    <w:p w:rsidR="007D41C8" w:rsidRPr="001C131A" w:rsidRDefault="007D41C8" w:rsidP="007D41C8">
      <w:pPr>
        <w:autoSpaceDE w:val="0"/>
        <w:autoSpaceDN w:val="0"/>
        <w:adjustRightInd w:val="0"/>
        <w:ind w:firstLine="709"/>
        <w:jc w:val="both"/>
        <w:rPr>
          <w:sz w:val="28"/>
          <w:szCs w:val="28"/>
        </w:rPr>
      </w:pPr>
      <w:r w:rsidRPr="001C131A">
        <w:rPr>
          <w:sz w:val="28"/>
          <w:szCs w:val="28"/>
        </w:rPr>
        <w:t>порядок получения консультаций о предоставлении муниципальной услуги;</w:t>
      </w:r>
    </w:p>
    <w:p w:rsidR="007D41C8" w:rsidRPr="001C131A" w:rsidRDefault="007D41C8" w:rsidP="007D41C8">
      <w:pPr>
        <w:autoSpaceDE w:val="0"/>
        <w:autoSpaceDN w:val="0"/>
        <w:adjustRightInd w:val="0"/>
        <w:ind w:firstLine="709"/>
        <w:jc w:val="both"/>
        <w:rPr>
          <w:sz w:val="28"/>
          <w:szCs w:val="28"/>
        </w:rPr>
      </w:pPr>
      <w:r w:rsidRPr="001C131A">
        <w:rPr>
          <w:sz w:val="28"/>
          <w:szCs w:val="28"/>
        </w:rPr>
        <w:t>порядок и сроки предоставления муниципальной услуги;</w:t>
      </w:r>
    </w:p>
    <w:p w:rsidR="007D41C8" w:rsidRPr="001C131A" w:rsidRDefault="007D41C8" w:rsidP="007D41C8">
      <w:pPr>
        <w:autoSpaceDE w:val="0"/>
        <w:autoSpaceDN w:val="0"/>
        <w:adjustRightInd w:val="0"/>
        <w:ind w:firstLine="709"/>
        <w:jc w:val="both"/>
        <w:rPr>
          <w:sz w:val="28"/>
          <w:szCs w:val="28"/>
        </w:rPr>
      </w:pPr>
      <w:r w:rsidRPr="001C131A">
        <w:rPr>
          <w:sz w:val="28"/>
          <w:szCs w:val="28"/>
        </w:rPr>
        <w:t>образцы заявлений о предоставлении муниципальной услуги и образцы заполнения таких заявлений;</w:t>
      </w:r>
    </w:p>
    <w:p w:rsidR="007D41C8" w:rsidRPr="001C131A" w:rsidRDefault="007D41C8" w:rsidP="007D41C8">
      <w:pPr>
        <w:autoSpaceDE w:val="0"/>
        <w:autoSpaceDN w:val="0"/>
        <w:adjustRightInd w:val="0"/>
        <w:ind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заявительвправе представить по собственной инициативе;</w:t>
      </w:r>
    </w:p>
    <w:p w:rsidR="007D41C8" w:rsidRPr="001C131A" w:rsidRDefault="007D41C8" w:rsidP="007D41C8">
      <w:pPr>
        <w:autoSpaceDE w:val="0"/>
        <w:autoSpaceDN w:val="0"/>
        <w:adjustRightInd w:val="0"/>
        <w:ind w:firstLine="709"/>
        <w:jc w:val="both"/>
        <w:rPr>
          <w:sz w:val="28"/>
          <w:szCs w:val="28"/>
        </w:rPr>
      </w:pPr>
      <w:r w:rsidRPr="001C131A">
        <w:rPr>
          <w:sz w:val="28"/>
          <w:szCs w:val="28"/>
        </w:rPr>
        <w:t>основания для отказа в приеме документов о предоставлении муниципальной услуги;</w:t>
      </w:r>
    </w:p>
    <w:p w:rsidR="007D41C8" w:rsidRPr="001C131A" w:rsidRDefault="007D41C8" w:rsidP="007D41C8">
      <w:pPr>
        <w:autoSpaceDE w:val="0"/>
        <w:autoSpaceDN w:val="0"/>
        <w:adjustRightInd w:val="0"/>
        <w:ind w:firstLine="709"/>
        <w:jc w:val="both"/>
        <w:rPr>
          <w:sz w:val="28"/>
          <w:szCs w:val="28"/>
        </w:rPr>
      </w:pPr>
      <w:r w:rsidRPr="001C131A">
        <w:rPr>
          <w:sz w:val="28"/>
          <w:szCs w:val="28"/>
        </w:rPr>
        <w:t>исчерпывающий перечень оснований для отказа в предоставлении муниципальной услуги;</w:t>
      </w:r>
    </w:p>
    <w:p w:rsidR="007D41C8" w:rsidRPr="001C131A" w:rsidRDefault="007D41C8" w:rsidP="007D41C8">
      <w:pPr>
        <w:autoSpaceDE w:val="0"/>
        <w:autoSpaceDN w:val="0"/>
        <w:adjustRightInd w:val="0"/>
        <w:ind w:firstLine="709"/>
        <w:jc w:val="both"/>
        <w:rPr>
          <w:sz w:val="28"/>
          <w:szCs w:val="28"/>
        </w:rPr>
      </w:pPr>
      <w:r w:rsidRPr="001C131A">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7D41C8" w:rsidRPr="001C131A" w:rsidRDefault="007D41C8" w:rsidP="007D41C8">
      <w:pPr>
        <w:autoSpaceDE w:val="0"/>
        <w:autoSpaceDN w:val="0"/>
        <w:adjustRightInd w:val="0"/>
        <w:ind w:firstLine="709"/>
        <w:jc w:val="both"/>
        <w:rPr>
          <w:sz w:val="28"/>
          <w:szCs w:val="28"/>
        </w:rPr>
      </w:pPr>
      <w:r w:rsidRPr="001C131A">
        <w:rPr>
          <w:sz w:val="28"/>
          <w:szCs w:val="28"/>
        </w:rPr>
        <w:t>круг заявителей;</w:t>
      </w:r>
    </w:p>
    <w:p w:rsidR="007D41C8" w:rsidRPr="001C131A" w:rsidRDefault="007D41C8" w:rsidP="007D41C8">
      <w:pPr>
        <w:autoSpaceDE w:val="0"/>
        <w:autoSpaceDN w:val="0"/>
        <w:adjustRightInd w:val="0"/>
        <w:ind w:firstLine="709"/>
        <w:jc w:val="both"/>
        <w:rPr>
          <w:sz w:val="28"/>
          <w:szCs w:val="28"/>
        </w:rPr>
      </w:pPr>
      <w:r w:rsidRPr="001C131A">
        <w:rPr>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7C4404" w:rsidRPr="001C131A" w:rsidRDefault="007D41C8" w:rsidP="007D41C8">
      <w:pPr>
        <w:autoSpaceDE w:val="0"/>
        <w:autoSpaceDN w:val="0"/>
        <w:adjustRightInd w:val="0"/>
        <w:ind w:firstLine="709"/>
        <w:jc w:val="both"/>
        <w:rPr>
          <w:sz w:val="28"/>
          <w:szCs w:val="28"/>
        </w:rPr>
      </w:pPr>
      <w:r w:rsidRPr="001C131A">
        <w:rPr>
          <w:sz w:val="28"/>
          <w:szCs w:val="28"/>
        </w:rPr>
        <w:t>размер государственной пошлины, взимаемой за предоставление муниципальной услуги.</w:t>
      </w:r>
    </w:p>
    <w:p w:rsidR="0085223D" w:rsidRPr="001C131A" w:rsidRDefault="0085223D" w:rsidP="00C85C3A">
      <w:pPr>
        <w:autoSpaceDE w:val="0"/>
        <w:autoSpaceDN w:val="0"/>
        <w:adjustRightInd w:val="0"/>
        <w:ind w:firstLine="709"/>
        <w:jc w:val="both"/>
        <w:rPr>
          <w:sz w:val="28"/>
          <w:szCs w:val="28"/>
          <w:lang w:eastAsia="en-US"/>
        </w:rPr>
      </w:pPr>
      <w:r w:rsidRPr="001C131A">
        <w:rPr>
          <w:sz w:val="28"/>
          <w:szCs w:val="28"/>
          <w:lang w:eastAsia="en-US"/>
        </w:rPr>
        <w:t>Информация о местонахождении и графике рабо</w:t>
      </w:r>
      <w:r w:rsidR="009E2258" w:rsidRPr="001C131A">
        <w:rPr>
          <w:sz w:val="28"/>
          <w:szCs w:val="28"/>
          <w:lang w:eastAsia="en-US"/>
        </w:rPr>
        <w:t>ты, справочных телефонах, адрес</w:t>
      </w:r>
      <w:r w:rsidRPr="001C131A">
        <w:rPr>
          <w:sz w:val="28"/>
          <w:szCs w:val="28"/>
          <w:lang w:eastAsia="en-US"/>
        </w:rPr>
        <w:t xml:space="preserve"> электронной почтыУполномоченного органа</w:t>
      </w:r>
      <w:r w:rsidRPr="001C131A">
        <w:rPr>
          <w:sz w:val="28"/>
          <w:szCs w:val="28"/>
        </w:rPr>
        <w:t>, а также МФЦ размещается</w:t>
      </w:r>
      <w:r w:rsidR="0016421B">
        <w:rPr>
          <w:sz w:val="28"/>
          <w:szCs w:val="28"/>
          <w:lang w:eastAsia="en-US"/>
        </w:rPr>
        <w:t xml:space="preserve"> на официальном сайте</w:t>
      </w:r>
      <w:r w:rsidR="00DC31F6">
        <w:rPr>
          <w:sz w:val="28"/>
          <w:szCs w:val="28"/>
          <w:lang w:eastAsia="en-US"/>
        </w:rPr>
        <w:t>Новокубанского городского поселения Новокубанского района</w:t>
      </w:r>
      <w:r w:rsidRPr="001C131A">
        <w:rPr>
          <w:sz w:val="28"/>
          <w:szCs w:val="28"/>
          <w:lang w:eastAsia="en-US"/>
        </w:rPr>
        <w:t xml:space="preserve">в сети «Интернет», на Едином портале и на </w:t>
      </w:r>
      <w:r w:rsidR="00C70131" w:rsidRPr="00C70131">
        <w:rPr>
          <w:sz w:val="28"/>
          <w:szCs w:val="28"/>
        </w:rPr>
        <w:t>Региональном портале</w:t>
      </w:r>
      <w:r w:rsidRPr="001C131A">
        <w:rPr>
          <w:sz w:val="28"/>
          <w:szCs w:val="28"/>
          <w:lang w:eastAsia="en-US"/>
        </w:rPr>
        <w:t>.</w:t>
      </w:r>
    </w:p>
    <w:p w:rsidR="005A52FC" w:rsidRPr="001C131A" w:rsidRDefault="005A52FC" w:rsidP="00F521EA">
      <w:pPr>
        <w:autoSpaceDE w:val="0"/>
        <w:autoSpaceDN w:val="0"/>
        <w:adjustRightInd w:val="0"/>
        <w:ind w:firstLine="709"/>
        <w:jc w:val="both"/>
        <w:rPr>
          <w:sz w:val="28"/>
          <w:szCs w:val="28"/>
          <w:lang w:eastAsia="en-US"/>
        </w:rPr>
      </w:pPr>
      <w:r w:rsidRPr="001C131A">
        <w:rPr>
          <w:sz w:val="28"/>
          <w:szCs w:val="28"/>
        </w:rPr>
        <w:t xml:space="preserve">Информация на Едином портале, </w:t>
      </w:r>
      <w:r w:rsidR="00C70131" w:rsidRPr="00C70131">
        <w:rPr>
          <w:sz w:val="28"/>
          <w:szCs w:val="28"/>
        </w:rPr>
        <w:t>Региональном портале</w:t>
      </w:r>
      <w:r w:rsidRPr="001C131A">
        <w:rPr>
          <w:sz w:val="28"/>
          <w:szCs w:val="28"/>
        </w:rPr>
        <w:t>, предоставляется заявителю бесплатно.</w:t>
      </w:r>
    </w:p>
    <w:p w:rsidR="005A52FC" w:rsidRPr="00C85C3A" w:rsidRDefault="005A52FC" w:rsidP="00C85C3A">
      <w:pPr>
        <w:autoSpaceDE w:val="0"/>
        <w:autoSpaceDN w:val="0"/>
        <w:adjustRightInd w:val="0"/>
        <w:ind w:firstLine="709"/>
        <w:jc w:val="both"/>
        <w:rPr>
          <w:sz w:val="28"/>
          <w:szCs w:val="28"/>
        </w:rPr>
      </w:pPr>
      <w:r w:rsidRPr="001C131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w:t>
      </w:r>
      <w:r w:rsidR="009E2258" w:rsidRPr="001C131A">
        <w:rPr>
          <w:sz w:val="28"/>
          <w:szCs w:val="28"/>
        </w:rPr>
        <w:t xml:space="preserve">зионного или иного соглашения с </w:t>
      </w:r>
      <w:r w:rsidRPr="001C131A">
        <w:rPr>
          <w:sz w:val="28"/>
          <w:szCs w:val="28"/>
        </w:rPr>
        <w:t>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rsidR="00636C8E" w:rsidRPr="00F77145" w:rsidRDefault="00DD1FE6" w:rsidP="00636C8E">
      <w:pPr>
        <w:ind w:firstLine="567"/>
        <w:jc w:val="both"/>
        <w:rPr>
          <w:sz w:val="28"/>
          <w:szCs w:val="28"/>
        </w:rPr>
      </w:pPr>
      <w:r w:rsidRPr="00F77145">
        <w:rPr>
          <w:sz w:val="28"/>
          <w:szCs w:val="28"/>
        </w:rPr>
        <w:t>1.3.3</w:t>
      </w:r>
      <w:r w:rsidR="00892A51" w:rsidRPr="00F77145">
        <w:rPr>
          <w:sz w:val="28"/>
          <w:szCs w:val="28"/>
        </w:rPr>
        <w:t>.Организации, участвующие в предоставлении муниципальной услуги</w:t>
      </w:r>
      <w:r w:rsidR="00636C8E" w:rsidRPr="00F77145">
        <w:rPr>
          <w:sz w:val="28"/>
          <w:szCs w:val="28"/>
        </w:rPr>
        <w:t>:</w:t>
      </w:r>
    </w:p>
    <w:p w:rsidR="00636C8E" w:rsidRPr="00F77145" w:rsidRDefault="00DC31F6" w:rsidP="00DC31F6">
      <w:pPr>
        <w:ind w:firstLine="709"/>
        <w:jc w:val="both"/>
        <w:rPr>
          <w:sz w:val="28"/>
          <w:szCs w:val="28"/>
        </w:rPr>
      </w:pPr>
      <w:r>
        <w:rPr>
          <w:sz w:val="28"/>
          <w:szCs w:val="28"/>
        </w:rPr>
        <w:t>1</w:t>
      </w:r>
      <w:r w:rsidR="00636C8E" w:rsidRPr="00F77145">
        <w:rPr>
          <w:sz w:val="28"/>
          <w:szCs w:val="28"/>
        </w:rPr>
        <w:t xml:space="preserve">) </w:t>
      </w:r>
      <w:r w:rsidR="00C66D24" w:rsidRPr="00F77145">
        <w:rPr>
          <w:sz w:val="28"/>
          <w:szCs w:val="28"/>
        </w:rPr>
        <w:t>МФЦ</w:t>
      </w:r>
      <w:r w:rsidR="00636C8E" w:rsidRPr="00F77145">
        <w:rPr>
          <w:sz w:val="28"/>
          <w:szCs w:val="28"/>
        </w:rPr>
        <w:t>.</w:t>
      </w:r>
    </w:p>
    <w:p w:rsidR="00E10D7F" w:rsidRPr="002F61E0" w:rsidRDefault="00E10D7F" w:rsidP="00636C8E">
      <w:pPr>
        <w:pStyle w:val="aff1"/>
        <w:ind w:firstLine="567"/>
        <w:jc w:val="both"/>
        <w:rPr>
          <w:rFonts w:ascii="Times New Roman" w:hAnsi="Times New Roman"/>
          <w:color w:val="C00000"/>
          <w:sz w:val="28"/>
          <w:szCs w:val="28"/>
        </w:rPr>
      </w:pPr>
    </w:p>
    <w:p w:rsidR="00A83C93" w:rsidRPr="00A25DC6" w:rsidRDefault="00A83C93" w:rsidP="009F11C1">
      <w:pPr>
        <w:widowControl w:val="0"/>
        <w:autoSpaceDE w:val="0"/>
        <w:autoSpaceDN w:val="0"/>
        <w:adjustRightInd w:val="0"/>
        <w:jc w:val="center"/>
        <w:outlineLvl w:val="1"/>
        <w:rPr>
          <w:sz w:val="28"/>
          <w:szCs w:val="28"/>
        </w:rPr>
      </w:pPr>
      <w:r w:rsidRPr="00A25DC6">
        <w:rPr>
          <w:sz w:val="28"/>
          <w:szCs w:val="28"/>
        </w:rPr>
        <w:t xml:space="preserve">Раздел </w:t>
      </w:r>
      <w:r w:rsidR="00791E1A">
        <w:rPr>
          <w:sz w:val="28"/>
          <w:szCs w:val="28"/>
        </w:rPr>
        <w:t>2</w:t>
      </w:r>
      <w:r w:rsidRPr="00A25DC6">
        <w:rPr>
          <w:sz w:val="28"/>
          <w:szCs w:val="28"/>
        </w:rPr>
        <w:t>. СТАНДАРТ ПРЕДОСТАВЛЕНИЯ МУНИЦИПАЛЬНОЙ УСЛУГИ</w:t>
      </w:r>
    </w:p>
    <w:p w:rsidR="000F469D" w:rsidRPr="00A25DC6" w:rsidRDefault="000F469D" w:rsidP="009F11C1">
      <w:pPr>
        <w:widowControl w:val="0"/>
        <w:autoSpaceDE w:val="0"/>
        <w:autoSpaceDN w:val="0"/>
        <w:adjustRightInd w:val="0"/>
        <w:jc w:val="center"/>
        <w:outlineLvl w:val="2"/>
        <w:rPr>
          <w:sz w:val="28"/>
          <w:szCs w:val="28"/>
        </w:rPr>
      </w:pPr>
      <w:bookmarkStart w:id="1" w:name="Par146"/>
      <w:bookmarkEnd w:id="1"/>
    </w:p>
    <w:p w:rsidR="00E10D7F" w:rsidRDefault="00E10D7F" w:rsidP="00DC31F6">
      <w:pPr>
        <w:widowControl w:val="0"/>
        <w:autoSpaceDE w:val="0"/>
        <w:autoSpaceDN w:val="0"/>
        <w:adjustRightInd w:val="0"/>
        <w:ind w:firstLine="709"/>
        <w:jc w:val="center"/>
        <w:outlineLvl w:val="2"/>
        <w:rPr>
          <w:sz w:val="28"/>
          <w:szCs w:val="28"/>
        </w:rPr>
      </w:pPr>
    </w:p>
    <w:p w:rsidR="00A83C93" w:rsidRPr="00A25DC6" w:rsidRDefault="00A83C93" w:rsidP="00DC31F6">
      <w:pPr>
        <w:widowControl w:val="0"/>
        <w:autoSpaceDE w:val="0"/>
        <w:autoSpaceDN w:val="0"/>
        <w:adjustRightInd w:val="0"/>
        <w:ind w:firstLine="709"/>
        <w:jc w:val="center"/>
        <w:outlineLvl w:val="2"/>
        <w:rPr>
          <w:sz w:val="28"/>
          <w:szCs w:val="28"/>
        </w:rPr>
      </w:pPr>
      <w:r w:rsidRPr="00A25DC6">
        <w:rPr>
          <w:sz w:val="28"/>
          <w:szCs w:val="28"/>
        </w:rPr>
        <w:lastRenderedPageBreak/>
        <w:t>Подраздел 2.1. НАИМЕНОВАНИЕ МУНИЦИПАЛЬНОЙ УСЛУГИ</w:t>
      </w:r>
    </w:p>
    <w:p w:rsidR="00A83C93" w:rsidRPr="00A25DC6" w:rsidRDefault="00A83C93" w:rsidP="00A83C93">
      <w:pPr>
        <w:jc w:val="center"/>
        <w:rPr>
          <w:rFonts w:cs="Arial"/>
          <w:b/>
          <w:sz w:val="20"/>
          <w:szCs w:val="28"/>
        </w:rPr>
      </w:pPr>
    </w:p>
    <w:p w:rsidR="00A83C93" w:rsidRDefault="00A83C93" w:rsidP="00A83C93">
      <w:pPr>
        <w:ind w:firstLine="709"/>
        <w:jc w:val="both"/>
        <w:rPr>
          <w:rFonts w:cs="Arial"/>
          <w:sz w:val="28"/>
          <w:szCs w:val="28"/>
        </w:rPr>
      </w:pPr>
      <w:r w:rsidRPr="00C85C3A">
        <w:rPr>
          <w:rFonts w:cs="Arial"/>
          <w:sz w:val="28"/>
          <w:szCs w:val="28"/>
        </w:rPr>
        <w:t xml:space="preserve">Наименование муниципальной услуги </w:t>
      </w:r>
      <w:r w:rsidR="009F11C1" w:rsidRPr="00C85C3A">
        <w:rPr>
          <w:rFonts w:cs="Arial"/>
          <w:sz w:val="28"/>
          <w:szCs w:val="28"/>
        </w:rPr>
        <w:t>-</w:t>
      </w:r>
      <w:r w:rsidRPr="00C85C3A">
        <w:rPr>
          <w:rFonts w:cs="Arial"/>
          <w:bCs/>
          <w:sz w:val="28"/>
          <w:szCs w:val="28"/>
        </w:rPr>
        <w:t>«</w:t>
      </w:r>
      <w:r w:rsidR="00DC31F6" w:rsidRPr="00620987">
        <w:rPr>
          <w:color w:val="000000"/>
          <w:sz w:val="28"/>
          <w:szCs w:val="28"/>
        </w:rPr>
        <w:t>Выдача разрешений на ввод в эксплуатацию построенных, реконструированных объектов капитального строительства</w:t>
      </w:r>
      <w:r w:rsidRPr="00C85C3A">
        <w:rPr>
          <w:rFonts w:cs="Arial"/>
          <w:bCs/>
          <w:sz w:val="28"/>
          <w:szCs w:val="28"/>
        </w:rPr>
        <w:t>»</w:t>
      </w:r>
      <w:r w:rsidRPr="00C85C3A">
        <w:rPr>
          <w:rFonts w:cs="Arial"/>
          <w:sz w:val="28"/>
          <w:szCs w:val="28"/>
        </w:rPr>
        <w:t xml:space="preserve">. </w:t>
      </w:r>
    </w:p>
    <w:p w:rsidR="00495A39" w:rsidRPr="00C85C3A" w:rsidRDefault="00495A39" w:rsidP="00A83C93">
      <w:pPr>
        <w:ind w:firstLine="709"/>
        <w:jc w:val="both"/>
        <w:rPr>
          <w:rFonts w:cs="Arial"/>
          <w:sz w:val="28"/>
          <w:szCs w:val="28"/>
        </w:rPr>
      </w:pPr>
    </w:p>
    <w:p w:rsidR="00A83C93" w:rsidRPr="00A25DC6" w:rsidRDefault="00A83C93" w:rsidP="009F11C1">
      <w:pPr>
        <w:widowControl w:val="0"/>
        <w:autoSpaceDE w:val="0"/>
        <w:autoSpaceDN w:val="0"/>
        <w:adjustRightInd w:val="0"/>
        <w:jc w:val="center"/>
        <w:outlineLvl w:val="2"/>
        <w:rPr>
          <w:rFonts w:cs="Arial"/>
          <w:sz w:val="28"/>
          <w:szCs w:val="28"/>
        </w:rPr>
      </w:pPr>
      <w:r w:rsidRPr="00A25DC6">
        <w:rPr>
          <w:rFonts w:cs="Arial"/>
          <w:sz w:val="28"/>
          <w:szCs w:val="28"/>
        </w:rPr>
        <w:t>Подраздел 2.2. НАИМЕНОВАНИЕ ОРГАНА, ПРЕДОСТАВЛЯЮЩЕГО МУНИЦИПАЛЬНУЮ УСЛУГУ</w:t>
      </w:r>
    </w:p>
    <w:p w:rsidR="009F11C1" w:rsidRPr="00C85C3A" w:rsidRDefault="009F11C1" w:rsidP="009F11C1">
      <w:pPr>
        <w:widowControl w:val="0"/>
        <w:autoSpaceDE w:val="0"/>
        <w:autoSpaceDN w:val="0"/>
        <w:adjustRightInd w:val="0"/>
        <w:jc w:val="center"/>
        <w:outlineLvl w:val="2"/>
        <w:rPr>
          <w:rFonts w:cs="Arial"/>
          <w:szCs w:val="28"/>
        </w:rPr>
      </w:pPr>
    </w:p>
    <w:p w:rsidR="00DC31F6" w:rsidRPr="00EB3BBB" w:rsidRDefault="00A83C93" w:rsidP="00DC31F6">
      <w:pPr>
        <w:suppressAutoHyphens/>
        <w:ind w:firstLine="708"/>
        <w:contextualSpacing/>
        <w:jc w:val="both"/>
        <w:rPr>
          <w:color w:val="000000" w:themeColor="text1"/>
          <w:sz w:val="28"/>
          <w:szCs w:val="28"/>
        </w:rPr>
      </w:pPr>
      <w:r w:rsidRPr="00F77145">
        <w:rPr>
          <w:rFonts w:cs="Arial"/>
          <w:sz w:val="28"/>
          <w:szCs w:val="28"/>
        </w:rPr>
        <w:t>2.2.1</w:t>
      </w:r>
      <w:r w:rsidR="00DC31F6">
        <w:rPr>
          <w:rFonts w:cs="Arial"/>
          <w:sz w:val="28"/>
          <w:szCs w:val="28"/>
        </w:rPr>
        <w:t xml:space="preserve">. </w:t>
      </w:r>
      <w:r w:rsidR="00DC31F6" w:rsidRPr="00EB3BBB">
        <w:rPr>
          <w:color w:val="000000" w:themeColor="text1"/>
          <w:sz w:val="28"/>
          <w:szCs w:val="28"/>
        </w:rPr>
        <w:t>Предоставление муниципальной услуги осуществляется Уполномоченным органом</w:t>
      </w:r>
      <w:r w:rsidR="00DC31F6">
        <w:rPr>
          <w:color w:val="000000" w:themeColor="text1"/>
          <w:sz w:val="28"/>
          <w:szCs w:val="28"/>
        </w:rPr>
        <w:t xml:space="preserve"> - </w:t>
      </w:r>
      <w:r w:rsidR="00DC31F6" w:rsidRPr="00D60987">
        <w:rPr>
          <w:color w:val="000000" w:themeColor="text1"/>
          <w:sz w:val="28"/>
          <w:szCs w:val="28"/>
        </w:rPr>
        <w:t>администрацией Новокубанского городского поселения Новокубанского района</w:t>
      </w:r>
      <w:r w:rsidR="00DC31F6">
        <w:rPr>
          <w:color w:val="000000" w:themeColor="text1"/>
          <w:sz w:val="28"/>
          <w:szCs w:val="28"/>
        </w:rPr>
        <w:t xml:space="preserve"> (далее уполномоченный орган)</w:t>
      </w:r>
      <w:r w:rsidR="00DC31F6" w:rsidRPr="00EB3BBB">
        <w:rPr>
          <w:color w:val="000000" w:themeColor="text1"/>
          <w:sz w:val="28"/>
          <w:szCs w:val="28"/>
        </w:rPr>
        <w:t>.</w:t>
      </w:r>
    </w:p>
    <w:p w:rsidR="00DC31F6" w:rsidRPr="00EB3BBB" w:rsidRDefault="00DC31F6" w:rsidP="00DC31F6">
      <w:pPr>
        <w:suppressAutoHyphens/>
        <w:ind w:firstLine="708"/>
        <w:contextualSpacing/>
        <w:jc w:val="both"/>
        <w:rPr>
          <w:color w:val="000000" w:themeColor="text1"/>
          <w:sz w:val="28"/>
          <w:szCs w:val="28"/>
        </w:rPr>
      </w:pPr>
      <w:r w:rsidRPr="00EB3BBB">
        <w:rPr>
          <w:color w:val="000000" w:themeColor="text1"/>
          <w:sz w:val="28"/>
          <w:szCs w:val="28"/>
        </w:rPr>
        <w:t>Предоставление муниципальной услуги осуществляется Уполномоченным органом через отдел имущественных и земельных отношений администрации Новокубанского городского поселения Новокубанского района</w:t>
      </w:r>
      <w:r>
        <w:rPr>
          <w:color w:val="000000" w:themeColor="text1"/>
          <w:sz w:val="28"/>
          <w:szCs w:val="28"/>
        </w:rPr>
        <w:t xml:space="preserve"> (далее </w:t>
      </w:r>
      <w:r w:rsidR="00237236">
        <w:rPr>
          <w:color w:val="000000" w:themeColor="text1"/>
          <w:sz w:val="28"/>
          <w:szCs w:val="28"/>
        </w:rPr>
        <w:t>-</w:t>
      </w:r>
      <w:r>
        <w:rPr>
          <w:color w:val="000000" w:themeColor="text1"/>
          <w:sz w:val="28"/>
          <w:szCs w:val="28"/>
        </w:rPr>
        <w:t xml:space="preserve"> О</w:t>
      </w:r>
      <w:r w:rsidRPr="00EB3BBB">
        <w:rPr>
          <w:color w:val="000000" w:themeColor="text1"/>
          <w:sz w:val="28"/>
          <w:szCs w:val="28"/>
        </w:rPr>
        <w:t>тдел).</w:t>
      </w:r>
    </w:p>
    <w:p w:rsidR="006C3FCA" w:rsidRPr="001C131A" w:rsidRDefault="00A83C93" w:rsidP="00DC31F6">
      <w:pPr>
        <w:ind w:firstLine="708"/>
        <w:jc w:val="both"/>
        <w:rPr>
          <w:sz w:val="28"/>
          <w:szCs w:val="28"/>
        </w:rPr>
      </w:pPr>
      <w:r w:rsidRPr="001C131A">
        <w:rPr>
          <w:rFonts w:cs="Arial"/>
          <w:spacing w:val="-4"/>
          <w:sz w:val="28"/>
          <w:szCs w:val="28"/>
        </w:rPr>
        <w:t xml:space="preserve">2.2.2. </w:t>
      </w:r>
      <w:r w:rsidR="006C3FCA" w:rsidRPr="001C131A">
        <w:rPr>
          <w:sz w:val="28"/>
          <w:szCs w:val="28"/>
        </w:rPr>
        <w:t>В предоставлен</w:t>
      </w:r>
      <w:r w:rsidR="00B56579" w:rsidRPr="001C131A">
        <w:rPr>
          <w:sz w:val="28"/>
          <w:szCs w:val="28"/>
        </w:rPr>
        <w:t>ии муниципальной услуги участвуе</w:t>
      </w:r>
      <w:r w:rsidR="006C3FCA" w:rsidRPr="001C131A">
        <w:rPr>
          <w:sz w:val="28"/>
          <w:szCs w:val="28"/>
        </w:rPr>
        <w:t xml:space="preserve">т </w:t>
      </w:r>
      <w:r w:rsidR="004C1030" w:rsidRPr="001C131A">
        <w:rPr>
          <w:sz w:val="28"/>
          <w:szCs w:val="28"/>
        </w:rPr>
        <w:t>МФЦ</w:t>
      </w:r>
      <w:r w:rsidR="006C3FCA" w:rsidRPr="001C131A">
        <w:rPr>
          <w:sz w:val="28"/>
          <w:szCs w:val="28"/>
        </w:rPr>
        <w:t>.</w:t>
      </w:r>
    </w:p>
    <w:p w:rsidR="00294763" w:rsidRPr="001C131A" w:rsidRDefault="00294763" w:rsidP="00DC31F6">
      <w:pPr>
        <w:suppressAutoHyphens/>
        <w:spacing w:line="0" w:lineRule="atLeast"/>
        <w:ind w:firstLine="709"/>
        <w:jc w:val="both"/>
        <w:rPr>
          <w:sz w:val="28"/>
          <w:szCs w:val="28"/>
        </w:rPr>
      </w:pPr>
      <w:r w:rsidRPr="009C4EE6">
        <w:rPr>
          <w:rFonts w:eastAsia="Calibri"/>
          <w:sz w:val="28"/>
          <w:szCs w:val="28"/>
          <w:lang w:eastAsia="en-US"/>
        </w:rPr>
        <w:t xml:space="preserve">2.2.3. </w:t>
      </w:r>
      <w:r w:rsidRPr="009C4EE6">
        <w:rPr>
          <w:sz w:val="28"/>
          <w:szCs w:val="28"/>
        </w:rPr>
        <w:t>Заявитель</w:t>
      </w:r>
      <w:r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лиц)имеет право на обращение в любой по его выбору </w:t>
      </w:r>
      <w:r w:rsidR="00997D51" w:rsidRPr="001C131A">
        <w:rPr>
          <w:sz w:val="28"/>
          <w:szCs w:val="28"/>
        </w:rPr>
        <w:t>МФЦ</w:t>
      </w:r>
      <w:r w:rsidRPr="001C131A">
        <w:rPr>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rsidR="00294763" w:rsidRPr="001C131A" w:rsidRDefault="00294763" w:rsidP="00294763">
      <w:pPr>
        <w:suppressAutoHyphens/>
        <w:autoSpaceDE w:val="0"/>
        <w:autoSpaceDN w:val="0"/>
        <w:adjustRightInd w:val="0"/>
        <w:ind w:firstLine="709"/>
        <w:jc w:val="both"/>
        <w:rPr>
          <w:sz w:val="28"/>
          <w:szCs w:val="28"/>
        </w:rPr>
      </w:pPr>
      <w:r w:rsidRPr="001C131A">
        <w:rPr>
          <w:sz w:val="28"/>
          <w:szCs w:val="28"/>
        </w:rPr>
        <w:t xml:space="preserve">Предоставление муниципальной услуги в </w:t>
      </w:r>
      <w:r w:rsidR="00C04DA1" w:rsidRPr="001C131A">
        <w:rPr>
          <w:sz w:val="28"/>
          <w:szCs w:val="28"/>
        </w:rPr>
        <w:t>МФЦ</w:t>
      </w:r>
      <w:r w:rsidRPr="001C131A">
        <w:rPr>
          <w:sz w:val="28"/>
          <w:szCs w:val="28"/>
        </w:rPr>
        <w:t xml:space="preserve"> по экстерриториальному принципу осуществляется на основании соглашений</w:t>
      </w:r>
      <w:r w:rsidR="00C04DA1" w:rsidRPr="001C131A">
        <w:rPr>
          <w:sz w:val="28"/>
          <w:szCs w:val="28"/>
        </w:rPr>
        <w:t xml:space="preserve"> о взаимодействии, заключенных у</w:t>
      </w:r>
      <w:r w:rsidRPr="001C131A">
        <w:rPr>
          <w:sz w:val="28"/>
          <w:szCs w:val="28"/>
        </w:rPr>
        <w:t xml:space="preserve">полномоченным </w:t>
      </w:r>
      <w:r w:rsidR="00997D51" w:rsidRPr="001C131A">
        <w:rPr>
          <w:sz w:val="28"/>
          <w:szCs w:val="28"/>
        </w:rPr>
        <w:t>МФЦ</w:t>
      </w:r>
      <w:r w:rsidRPr="001C131A">
        <w:rPr>
          <w:sz w:val="28"/>
          <w:szCs w:val="28"/>
        </w:rPr>
        <w:t xml:space="preserve"> с </w:t>
      </w:r>
      <w:r w:rsidR="00D63D4A" w:rsidRPr="001C131A">
        <w:rPr>
          <w:sz w:val="28"/>
          <w:szCs w:val="28"/>
        </w:rPr>
        <w:t>Уполномоченным органом</w:t>
      </w:r>
      <w:r w:rsidRPr="001C131A">
        <w:rPr>
          <w:sz w:val="28"/>
          <w:szCs w:val="28"/>
        </w:rPr>
        <w:t>.</w:t>
      </w:r>
    </w:p>
    <w:p w:rsidR="009A5DC9" w:rsidRPr="00F77145" w:rsidRDefault="009A5DC9" w:rsidP="00294763">
      <w:pPr>
        <w:suppressAutoHyphens/>
        <w:autoSpaceDE w:val="0"/>
        <w:autoSpaceDN w:val="0"/>
        <w:adjustRightInd w:val="0"/>
        <w:ind w:firstLine="709"/>
        <w:jc w:val="both"/>
        <w:rPr>
          <w:sz w:val="28"/>
          <w:szCs w:val="28"/>
        </w:rPr>
      </w:pPr>
      <w:r>
        <w:rPr>
          <w:sz w:val="28"/>
          <w:szCs w:val="28"/>
        </w:rPr>
        <w:t xml:space="preserve">2.2.4. В процессе предоставления муниципальной услуги </w:t>
      </w:r>
      <w:r w:rsidR="008846A5">
        <w:rPr>
          <w:sz w:val="28"/>
          <w:szCs w:val="28"/>
        </w:rPr>
        <w:t>Упол</w:t>
      </w:r>
      <w:r w:rsidR="008846A5" w:rsidRPr="00F77145">
        <w:rPr>
          <w:sz w:val="28"/>
          <w:szCs w:val="28"/>
        </w:rPr>
        <w:t>номоченный орган</w:t>
      </w:r>
      <w:r w:rsidR="001715B3" w:rsidRPr="00F77145">
        <w:rPr>
          <w:sz w:val="28"/>
          <w:szCs w:val="28"/>
        </w:rPr>
        <w:t>,</w:t>
      </w:r>
      <w:r w:rsidRPr="00F77145">
        <w:rPr>
          <w:sz w:val="28"/>
          <w:szCs w:val="28"/>
        </w:rPr>
        <w:t>взаимодействует с:</w:t>
      </w:r>
    </w:p>
    <w:p w:rsidR="00DC31F6" w:rsidRPr="00D60987" w:rsidRDefault="00DC31F6" w:rsidP="00DC31F6">
      <w:pPr>
        <w:suppressAutoHyphens/>
        <w:autoSpaceDE w:val="0"/>
        <w:autoSpaceDN w:val="0"/>
        <w:adjustRightInd w:val="0"/>
        <w:ind w:firstLine="709"/>
        <w:contextualSpacing/>
        <w:jc w:val="both"/>
        <w:rPr>
          <w:color w:val="000000" w:themeColor="text1"/>
          <w:sz w:val="28"/>
          <w:szCs w:val="28"/>
        </w:rPr>
      </w:pPr>
      <w:r w:rsidRPr="00D60987">
        <w:rPr>
          <w:color w:val="000000" w:themeColor="text1"/>
          <w:sz w:val="28"/>
          <w:szCs w:val="28"/>
        </w:rPr>
        <w:t xml:space="preserve">1) </w:t>
      </w:r>
      <w:r w:rsidR="001B7A66" w:rsidRPr="001B7A66">
        <w:rPr>
          <w:color w:val="000000" w:themeColor="text1"/>
          <w:sz w:val="28"/>
          <w:szCs w:val="28"/>
        </w:rPr>
        <w:t>Межмуниципальный отдел по г. Армавиру и Новокубанскому району Управления Росреестра по Краснодарскому краю</w:t>
      </w:r>
      <w:r w:rsidRPr="00D60987">
        <w:rPr>
          <w:color w:val="000000" w:themeColor="text1"/>
          <w:sz w:val="28"/>
          <w:szCs w:val="28"/>
        </w:rPr>
        <w:t xml:space="preserve">; </w:t>
      </w:r>
    </w:p>
    <w:p w:rsidR="00DC31F6" w:rsidRPr="00D60987" w:rsidRDefault="00791E1A" w:rsidP="00DC31F6">
      <w:pPr>
        <w:suppressAutoHyphens/>
        <w:autoSpaceDE w:val="0"/>
        <w:autoSpaceDN w:val="0"/>
        <w:adjustRightInd w:val="0"/>
        <w:ind w:firstLine="709"/>
        <w:contextualSpacing/>
        <w:jc w:val="both"/>
        <w:rPr>
          <w:color w:val="000000" w:themeColor="text1"/>
          <w:sz w:val="28"/>
          <w:szCs w:val="28"/>
        </w:rPr>
      </w:pPr>
      <w:r>
        <w:rPr>
          <w:color w:val="000000" w:themeColor="text1"/>
          <w:sz w:val="28"/>
          <w:szCs w:val="28"/>
        </w:rPr>
        <w:t>2) М</w:t>
      </w:r>
      <w:r w:rsidR="00DC31F6" w:rsidRPr="00D60987">
        <w:rPr>
          <w:color w:val="000000" w:themeColor="text1"/>
          <w:sz w:val="28"/>
          <w:szCs w:val="28"/>
        </w:rPr>
        <w:t>ежрайонной инспекцией ФНС России № 13 по Краснодарскому краю; если не нужна ИФНС</w:t>
      </w:r>
      <w:r w:rsidR="00DC31F6">
        <w:rPr>
          <w:color w:val="000000" w:themeColor="text1"/>
          <w:sz w:val="28"/>
          <w:szCs w:val="28"/>
        </w:rPr>
        <w:t>.</w:t>
      </w:r>
    </w:p>
    <w:p w:rsidR="00DC31F6" w:rsidRPr="002E07B8" w:rsidRDefault="00DC31F6" w:rsidP="00DC31F6">
      <w:pPr>
        <w:suppressAutoHyphens/>
        <w:autoSpaceDE w:val="0"/>
        <w:autoSpaceDN w:val="0"/>
        <w:adjustRightInd w:val="0"/>
        <w:ind w:firstLine="709"/>
        <w:contextualSpacing/>
        <w:jc w:val="both"/>
        <w:rPr>
          <w:color w:val="FF0000"/>
          <w:sz w:val="28"/>
          <w:szCs w:val="28"/>
        </w:rPr>
      </w:pPr>
      <w:r w:rsidRPr="00D60987">
        <w:rPr>
          <w:color w:val="000000" w:themeColor="text1"/>
          <w:sz w:val="28"/>
          <w:szCs w:val="28"/>
        </w:rPr>
        <w:t>3) ФГБУ «Федеральная кадастровая палата Федеральной службы государственной регистрации, кадастра и картографии по Краснодарскому краю».</w:t>
      </w:r>
    </w:p>
    <w:p w:rsidR="00DC31F6" w:rsidRDefault="00DC31F6" w:rsidP="00DC31F6">
      <w:pPr>
        <w:suppressAutoHyphens/>
        <w:autoSpaceDE w:val="0"/>
        <w:autoSpaceDN w:val="0"/>
        <w:adjustRightInd w:val="0"/>
        <w:ind w:firstLine="709"/>
        <w:contextualSpacing/>
        <w:jc w:val="both"/>
        <w:rPr>
          <w:color w:val="000000" w:themeColor="text1"/>
          <w:sz w:val="28"/>
          <w:szCs w:val="28"/>
        </w:rPr>
      </w:pPr>
      <w:r w:rsidRPr="00D60987">
        <w:rPr>
          <w:color w:val="000000" w:themeColor="text1"/>
          <w:sz w:val="28"/>
          <w:szCs w:val="28"/>
        </w:rPr>
        <w:t>4) МФЦ.</w:t>
      </w:r>
    </w:p>
    <w:p w:rsidR="00DC31F6" w:rsidRPr="00EB3BBB" w:rsidRDefault="00DC31F6" w:rsidP="00DC31F6">
      <w:pPr>
        <w:suppressAutoHyphens/>
        <w:autoSpaceDE w:val="0"/>
        <w:autoSpaceDN w:val="0"/>
        <w:adjustRightInd w:val="0"/>
        <w:ind w:firstLine="709"/>
        <w:contextualSpacing/>
        <w:jc w:val="both"/>
        <w:rPr>
          <w:color w:val="000000" w:themeColor="text1"/>
          <w:sz w:val="28"/>
          <w:szCs w:val="28"/>
        </w:rPr>
      </w:pPr>
      <w:r>
        <w:rPr>
          <w:color w:val="000000" w:themeColor="text1"/>
          <w:sz w:val="28"/>
          <w:szCs w:val="28"/>
        </w:rPr>
        <w:t>5) Управлением архитектуры и градостроительства муниципального образования Новокубанс</w:t>
      </w:r>
      <w:r w:rsidR="002E07B8" w:rsidRPr="00A7135E">
        <w:rPr>
          <w:color w:val="000000" w:themeColor="text1"/>
          <w:sz w:val="28"/>
          <w:szCs w:val="28"/>
        </w:rPr>
        <w:t>к</w:t>
      </w:r>
      <w:r>
        <w:rPr>
          <w:color w:val="000000" w:themeColor="text1"/>
          <w:sz w:val="28"/>
          <w:szCs w:val="28"/>
        </w:rPr>
        <w:t>ий район.</w:t>
      </w:r>
    </w:p>
    <w:p w:rsidR="00294763" w:rsidRPr="00C85C3A" w:rsidRDefault="009A5DC9" w:rsidP="00C85C3A">
      <w:pPr>
        <w:ind w:firstLine="709"/>
        <w:jc w:val="both"/>
        <w:rPr>
          <w:sz w:val="28"/>
          <w:szCs w:val="28"/>
        </w:rPr>
      </w:pPr>
      <w:r>
        <w:rPr>
          <w:spacing w:val="-4"/>
          <w:sz w:val="28"/>
          <w:szCs w:val="28"/>
        </w:rPr>
        <w:t>2.2.5</w:t>
      </w:r>
      <w:r w:rsidR="00A83C93" w:rsidRPr="00C85C3A">
        <w:rPr>
          <w:spacing w:val="-4"/>
          <w:sz w:val="28"/>
          <w:szCs w:val="28"/>
        </w:rPr>
        <w:t>.В соответствии с пунктом 3 части 1 статьи 7 Федерального закона от 27</w:t>
      </w:r>
      <w:r w:rsidR="009F11C1" w:rsidRPr="00C85C3A">
        <w:rPr>
          <w:spacing w:val="-4"/>
          <w:sz w:val="28"/>
          <w:szCs w:val="28"/>
        </w:rPr>
        <w:t xml:space="preserve"> июля </w:t>
      </w:r>
      <w:r w:rsidR="00A83C93" w:rsidRPr="00C85C3A">
        <w:rPr>
          <w:spacing w:val="-4"/>
          <w:sz w:val="28"/>
          <w:szCs w:val="28"/>
        </w:rPr>
        <w:t>2010 года № 210-ФЗ «Об организации предоставления государственных и муниципальных услуг»</w:t>
      </w:r>
      <w:r w:rsidR="008116E3">
        <w:rPr>
          <w:spacing w:val="-4"/>
          <w:sz w:val="28"/>
          <w:szCs w:val="28"/>
        </w:rPr>
        <w:t xml:space="preserve">(далее </w:t>
      </w:r>
      <w:r w:rsidR="008116E3" w:rsidRPr="00842FB8">
        <w:rPr>
          <w:spacing w:val="-4"/>
          <w:sz w:val="28"/>
          <w:szCs w:val="28"/>
        </w:rPr>
        <w:t xml:space="preserve">- </w:t>
      </w:r>
      <w:r w:rsidR="00BB6DDA">
        <w:rPr>
          <w:sz w:val="28"/>
          <w:szCs w:val="28"/>
        </w:rPr>
        <w:t xml:space="preserve">Федеральный закон </w:t>
      </w:r>
      <w:r w:rsidR="00842FB8" w:rsidRPr="00842FB8">
        <w:rPr>
          <w:sz w:val="28"/>
          <w:szCs w:val="28"/>
        </w:rPr>
        <w:t>№ 210-ФЗ</w:t>
      </w:r>
      <w:r w:rsidR="008116E3" w:rsidRPr="00842FB8">
        <w:rPr>
          <w:spacing w:val="-4"/>
          <w:sz w:val="28"/>
          <w:szCs w:val="28"/>
        </w:rPr>
        <w:t>)</w:t>
      </w:r>
      <w:r w:rsidR="00A83C93" w:rsidRPr="00842FB8">
        <w:rPr>
          <w:spacing w:val="-4"/>
          <w:sz w:val="28"/>
          <w:szCs w:val="28"/>
        </w:rPr>
        <w:t xml:space="preserve">, </w:t>
      </w:r>
      <w:r w:rsidR="00682AA8">
        <w:rPr>
          <w:spacing w:val="-4"/>
          <w:sz w:val="28"/>
          <w:szCs w:val="28"/>
        </w:rPr>
        <w:t xml:space="preserve">Уполномоченным </w:t>
      </w:r>
      <w:r w:rsidR="00A83C93" w:rsidRPr="00842FB8">
        <w:rPr>
          <w:spacing w:val="-4"/>
          <w:sz w:val="28"/>
          <w:szCs w:val="28"/>
        </w:rPr>
        <w:t>органам, предоставляю</w:t>
      </w:r>
      <w:r w:rsidR="00A83C93" w:rsidRPr="00C85C3A">
        <w:rPr>
          <w:spacing w:val="-4"/>
          <w:sz w:val="28"/>
          <w:szCs w:val="28"/>
        </w:rPr>
        <w:t>щим муниципальные услуги, установлен запрет требовать от заявителя осуществления действий, в том числе согласований, необходимых для получения</w:t>
      </w:r>
      <w:r w:rsidR="00A83C93" w:rsidRPr="00C85C3A">
        <w:rPr>
          <w:sz w:val="28"/>
          <w:szCs w:val="28"/>
        </w:rPr>
        <w:t xml:space="preserve"> муниципальной услуги и связа</w:t>
      </w:r>
      <w:r w:rsidR="004E4292">
        <w:rPr>
          <w:sz w:val="28"/>
          <w:szCs w:val="28"/>
        </w:rPr>
        <w:t>нных с обращением в иные государственные органы и</w:t>
      </w:r>
      <w:r w:rsidR="00A83C93" w:rsidRPr="00C85C3A">
        <w:rPr>
          <w:sz w:val="28"/>
          <w:szCs w:val="28"/>
        </w:rPr>
        <w:t xml:space="preserve"> организации, за исключением получен</w:t>
      </w:r>
      <w:r w:rsidR="00C85C3A">
        <w:rPr>
          <w:sz w:val="28"/>
          <w:szCs w:val="28"/>
        </w:rPr>
        <w:t>ия услуг, включенных в перечень</w:t>
      </w:r>
      <w:r w:rsidR="00A83C93" w:rsidRPr="00C85C3A">
        <w:rPr>
          <w:sz w:val="28"/>
          <w:szCs w:val="28"/>
        </w:rPr>
        <w:t xml:space="preserve">услуг, которыеявляются необходимыми и </w:t>
      </w:r>
      <w:r w:rsidR="00B368C6" w:rsidRPr="00C85C3A">
        <w:rPr>
          <w:sz w:val="28"/>
          <w:szCs w:val="28"/>
        </w:rPr>
        <w:lastRenderedPageBreak/>
        <w:t xml:space="preserve">обязательными для </w:t>
      </w:r>
      <w:r w:rsidR="00A83C93" w:rsidRPr="00C85C3A">
        <w:rPr>
          <w:sz w:val="28"/>
          <w:szCs w:val="28"/>
        </w:rPr>
        <w:t xml:space="preserve">предоставления муниципальных услуг, </w:t>
      </w:r>
      <w:r w:rsidR="00294763" w:rsidRPr="0098354D">
        <w:rPr>
          <w:sz w:val="28"/>
          <w:szCs w:val="28"/>
        </w:rPr>
        <w:t>утвержденны</w:t>
      </w:r>
      <w:r w:rsidR="00A339B8" w:rsidRPr="0098354D">
        <w:rPr>
          <w:sz w:val="28"/>
          <w:szCs w:val="28"/>
        </w:rPr>
        <w:t>х</w:t>
      </w:r>
      <w:r w:rsidR="00294763" w:rsidRPr="00C85C3A">
        <w:rPr>
          <w:sz w:val="28"/>
          <w:szCs w:val="28"/>
        </w:rPr>
        <w:t xml:space="preserve"> решением Совета </w:t>
      </w:r>
      <w:r w:rsidR="00DC31F6">
        <w:rPr>
          <w:sz w:val="28"/>
          <w:szCs w:val="28"/>
        </w:rPr>
        <w:t xml:space="preserve">Новокубанского городского поселения Новокубанского </w:t>
      </w:r>
      <w:r w:rsidR="004E4292">
        <w:rPr>
          <w:sz w:val="28"/>
          <w:szCs w:val="28"/>
        </w:rPr>
        <w:t>района</w:t>
      </w:r>
      <w:r w:rsidR="00294763" w:rsidRPr="00C85C3A">
        <w:rPr>
          <w:sz w:val="28"/>
          <w:szCs w:val="28"/>
        </w:rPr>
        <w:t>.</w:t>
      </w:r>
    </w:p>
    <w:p w:rsidR="00A83C93" w:rsidRPr="00A25DC6" w:rsidRDefault="00A83C93" w:rsidP="00B368C6">
      <w:pPr>
        <w:widowControl w:val="0"/>
        <w:autoSpaceDE w:val="0"/>
        <w:autoSpaceDN w:val="0"/>
        <w:adjustRightInd w:val="0"/>
        <w:jc w:val="center"/>
        <w:outlineLvl w:val="2"/>
        <w:rPr>
          <w:sz w:val="28"/>
          <w:szCs w:val="28"/>
        </w:rPr>
      </w:pPr>
      <w:r w:rsidRPr="00A25DC6">
        <w:rPr>
          <w:sz w:val="28"/>
          <w:szCs w:val="28"/>
        </w:rPr>
        <w:t>Подраздел 2.3. ОПИСАНИЕ РЕЗУЛЬТАТА</w:t>
      </w:r>
    </w:p>
    <w:p w:rsidR="00A83C93" w:rsidRPr="00A25DC6" w:rsidRDefault="00A83C93" w:rsidP="00B368C6">
      <w:pPr>
        <w:widowControl w:val="0"/>
        <w:autoSpaceDE w:val="0"/>
        <w:autoSpaceDN w:val="0"/>
        <w:adjustRightInd w:val="0"/>
        <w:jc w:val="center"/>
        <w:outlineLvl w:val="2"/>
        <w:rPr>
          <w:sz w:val="28"/>
          <w:szCs w:val="28"/>
        </w:rPr>
      </w:pPr>
      <w:r w:rsidRPr="00A25DC6">
        <w:rPr>
          <w:sz w:val="28"/>
          <w:szCs w:val="28"/>
        </w:rPr>
        <w:t>ПРЕДОСТАВЛЕНИЯ МУНИЦИПАЛЬНОЙ УСЛУГИ</w:t>
      </w:r>
    </w:p>
    <w:p w:rsidR="00B511E4" w:rsidRPr="00A25DC6" w:rsidRDefault="00B511E4" w:rsidP="00B368C6">
      <w:pPr>
        <w:widowControl w:val="0"/>
        <w:autoSpaceDE w:val="0"/>
        <w:autoSpaceDN w:val="0"/>
        <w:adjustRightInd w:val="0"/>
        <w:jc w:val="center"/>
        <w:outlineLvl w:val="2"/>
        <w:rPr>
          <w:sz w:val="28"/>
          <w:szCs w:val="28"/>
        </w:rPr>
      </w:pPr>
    </w:p>
    <w:p w:rsidR="00A83C93" w:rsidRPr="00F77145" w:rsidRDefault="00A83C93" w:rsidP="00A83C93">
      <w:pPr>
        <w:ind w:firstLine="709"/>
        <w:jc w:val="both"/>
        <w:rPr>
          <w:sz w:val="28"/>
          <w:szCs w:val="28"/>
        </w:rPr>
      </w:pPr>
      <w:r w:rsidRPr="00F77145">
        <w:rPr>
          <w:sz w:val="28"/>
          <w:szCs w:val="28"/>
        </w:rPr>
        <w:t> </w:t>
      </w:r>
      <w:r w:rsidR="00294763" w:rsidRPr="00F77145">
        <w:rPr>
          <w:sz w:val="28"/>
          <w:szCs w:val="28"/>
        </w:rPr>
        <w:t xml:space="preserve">2.3.1. </w:t>
      </w:r>
      <w:r w:rsidRPr="00F77145">
        <w:rPr>
          <w:sz w:val="28"/>
          <w:szCs w:val="28"/>
        </w:rPr>
        <w:t>Результатом предостав</w:t>
      </w:r>
      <w:r w:rsidR="00E57010" w:rsidRPr="00F77145">
        <w:rPr>
          <w:sz w:val="28"/>
          <w:szCs w:val="28"/>
        </w:rPr>
        <w:t>ления муниципальной услуги являе</w:t>
      </w:r>
      <w:r w:rsidRPr="00F77145">
        <w:rPr>
          <w:sz w:val="28"/>
          <w:szCs w:val="28"/>
        </w:rPr>
        <w:t>тся:</w:t>
      </w:r>
    </w:p>
    <w:p w:rsidR="00CB5E0F" w:rsidRPr="00F77145" w:rsidRDefault="00186B65" w:rsidP="0016421B">
      <w:pPr>
        <w:widowControl w:val="0"/>
        <w:tabs>
          <w:tab w:val="left" w:pos="1260"/>
        </w:tabs>
        <w:suppressAutoHyphens/>
        <w:ind w:firstLine="709"/>
        <w:jc w:val="both"/>
        <w:rPr>
          <w:sz w:val="28"/>
          <w:szCs w:val="28"/>
        </w:rPr>
      </w:pPr>
      <w:r w:rsidRPr="00F77145">
        <w:rPr>
          <w:sz w:val="28"/>
          <w:szCs w:val="28"/>
        </w:rPr>
        <w:t>1</w:t>
      </w:r>
      <w:r w:rsidR="00DC31F6">
        <w:rPr>
          <w:sz w:val="28"/>
          <w:szCs w:val="28"/>
        </w:rPr>
        <w:t xml:space="preserve">) </w:t>
      </w:r>
      <w:r w:rsidR="00DC31F6" w:rsidRPr="00AB7964">
        <w:rPr>
          <w:color w:val="000000"/>
          <w:sz w:val="28"/>
          <w:szCs w:val="28"/>
        </w:rPr>
        <w:t>разрешение на ввод в эксплуатацию построенного, реконструированного объекта капитального строительства</w:t>
      </w:r>
      <w:r w:rsidR="0016421B" w:rsidRPr="00F77145">
        <w:rPr>
          <w:sz w:val="28"/>
          <w:szCs w:val="28"/>
        </w:rPr>
        <w:t>;</w:t>
      </w:r>
    </w:p>
    <w:p w:rsidR="0016421B" w:rsidRPr="00F77145" w:rsidRDefault="0016421B" w:rsidP="0016421B">
      <w:pPr>
        <w:widowControl w:val="0"/>
        <w:tabs>
          <w:tab w:val="left" w:pos="1260"/>
        </w:tabs>
        <w:suppressAutoHyphens/>
        <w:ind w:firstLine="709"/>
        <w:jc w:val="both"/>
        <w:rPr>
          <w:sz w:val="28"/>
          <w:szCs w:val="28"/>
        </w:rPr>
      </w:pPr>
      <w:r w:rsidRPr="00F77145">
        <w:rPr>
          <w:sz w:val="28"/>
          <w:szCs w:val="28"/>
        </w:rPr>
        <w:t xml:space="preserve">2) отказ в </w:t>
      </w:r>
      <w:r w:rsidR="00DC31F6">
        <w:rPr>
          <w:sz w:val="28"/>
          <w:szCs w:val="28"/>
        </w:rPr>
        <w:t xml:space="preserve">выдаче </w:t>
      </w:r>
      <w:r w:rsidR="00DC31F6" w:rsidRPr="00AB7964">
        <w:rPr>
          <w:color w:val="000000"/>
          <w:sz w:val="28"/>
          <w:szCs w:val="28"/>
        </w:rPr>
        <w:t>разрешени</w:t>
      </w:r>
      <w:r w:rsidR="00DC31F6">
        <w:rPr>
          <w:color w:val="000000"/>
          <w:sz w:val="28"/>
          <w:szCs w:val="28"/>
        </w:rPr>
        <w:t>я</w:t>
      </w:r>
      <w:r w:rsidR="00DC31F6" w:rsidRPr="00AB7964">
        <w:rPr>
          <w:color w:val="000000"/>
          <w:sz w:val="28"/>
          <w:szCs w:val="28"/>
        </w:rPr>
        <w:t xml:space="preserve"> на ввод в эксплуатацию построенного, реконструированного объекта капитального строительства </w:t>
      </w:r>
      <w:r w:rsidRPr="00F77145">
        <w:rPr>
          <w:sz w:val="28"/>
          <w:szCs w:val="28"/>
        </w:rPr>
        <w:t xml:space="preserve">в форме </w:t>
      </w:r>
      <w:r w:rsidR="00DC31F6">
        <w:rPr>
          <w:sz w:val="28"/>
          <w:szCs w:val="28"/>
        </w:rPr>
        <w:t>письма</w:t>
      </w:r>
      <w:r w:rsidRPr="00F77145">
        <w:rPr>
          <w:sz w:val="28"/>
          <w:szCs w:val="28"/>
        </w:rPr>
        <w:t>.</w:t>
      </w:r>
    </w:p>
    <w:p w:rsidR="00A06B5C" w:rsidRPr="00A7135E" w:rsidRDefault="00A06B5C" w:rsidP="00A06B5C">
      <w:pPr>
        <w:autoSpaceDE w:val="0"/>
        <w:autoSpaceDN w:val="0"/>
        <w:adjustRightInd w:val="0"/>
        <w:ind w:firstLine="720"/>
        <w:jc w:val="both"/>
        <w:rPr>
          <w:color w:val="000000" w:themeColor="text1"/>
          <w:sz w:val="28"/>
          <w:szCs w:val="28"/>
        </w:rPr>
      </w:pPr>
      <w:r w:rsidRPr="00A7135E">
        <w:rPr>
          <w:color w:val="000000" w:themeColor="text1"/>
          <w:sz w:val="28"/>
          <w:szCs w:val="28"/>
        </w:rPr>
        <w:t xml:space="preserve">Разрешение на ввод объекта в эксплуатацию выдается в форме электронного документа, подписанного </w:t>
      </w:r>
      <w:hyperlink r:id="rId9" w:history="1">
        <w:r w:rsidRPr="00A7135E">
          <w:rPr>
            <w:color w:val="000000" w:themeColor="text1"/>
            <w:sz w:val="28"/>
            <w:szCs w:val="28"/>
          </w:rPr>
          <w:t>электронной подписью</w:t>
        </w:r>
      </w:hyperlink>
      <w:r w:rsidRPr="00A7135E">
        <w:rPr>
          <w:color w:val="000000" w:themeColor="text1"/>
          <w:sz w:val="28"/>
          <w:szCs w:val="28"/>
        </w:rPr>
        <w:t>, в случае, если это указано в заявлении о выдаче разрешения на ввод объекта в эксплуатацию.</w:t>
      </w:r>
    </w:p>
    <w:p w:rsidR="00294763" w:rsidRPr="001C131A" w:rsidRDefault="006072CD" w:rsidP="00294763">
      <w:pPr>
        <w:ind w:firstLine="709"/>
        <w:jc w:val="both"/>
        <w:rPr>
          <w:sz w:val="28"/>
          <w:szCs w:val="28"/>
        </w:rPr>
      </w:pPr>
      <w:r w:rsidRPr="001C131A">
        <w:rPr>
          <w:sz w:val="28"/>
          <w:szCs w:val="28"/>
        </w:rPr>
        <w:t>2.3.2. Результаты</w:t>
      </w:r>
      <w:r w:rsidR="00294763" w:rsidRPr="001C131A">
        <w:rPr>
          <w:sz w:val="28"/>
          <w:szCs w:val="28"/>
        </w:rPr>
        <w:t xml:space="preserve"> предоставления муниципальной услуги по экстерриториальному принципу в виде электронных документов и (или) электронных образов документов </w:t>
      </w:r>
      <w:r w:rsidR="00294763" w:rsidRPr="001C131A">
        <w:rPr>
          <w:rFonts w:eastAsia="Calibri"/>
          <w:sz w:val="28"/>
          <w:szCs w:val="28"/>
          <w:lang w:eastAsia="en-US"/>
        </w:rPr>
        <w:t xml:space="preserve">заверяются </w:t>
      </w:r>
      <w:r w:rsidR="00C04DA1" w:rsidRPr="001C131A">
        <w:rPr>
          <w:rFonts w:eastAsia="Calibri"/>
          <w:sz w:val="28"/>
          <w:szCs w:val="28"/>
          <w:lang w:eastAsia="en-US"/>
        </w:rPr>
        <w:t>У</w:t>
      </w:r>
      <w:r w:rsidR="009A1D20" w:rsidRPr="001C131A">
        <w:rPr>
          <w:rFonts w:eastAsia="Calibri"/>
          <w:sz w:val="28"/>
          <w:szCs w:val="28"/>
          <w:lang w:eastAsia="en-US"/>
        </w:rPr>
        <w:t xml:space="preserve">полномоченным должностным лицом </w:t>
      </w:r>
      <w:r w:rsidR="00D63D4A" w:rsidRPr="001C131A">
        <w:rPr>
          <w:rFonts w:eastAsia="Calibri"/>
          <w:sz w:val="28"/>
          <w:szCs w:val="28"/>
          <w:lang w:eastAsia="en-US"/>
        </w:rPr>
        <w:t>Уполномоченного органа</w:t>
      </w:r>
      <w:r w:rsidR="00294763" w:rsidRPr="001C131A">
        <w:rPr>
          <w:sz w:val="28"/>
          <w:szCs w:val="28"/>
        </w:rPr>
        <w:t>.</w:t>
      </w:r>
    </w:p>
    <w:p w:rsidR="00294763" w:rsidRPr="001C131A" w:rsidRDefault="00294763" w:rsidP="00294763">
      <w:pPr>
        <w:ind w:firstLine="709"/>
        <w:jc w:val="both"/>
        <w:rPr>
          <w:sz w:val="28"/>
          <w:szCs w:val="28"/>
        </w:rPr>
      </w:pPr>
      <w:r w:rsidRPr="001C131A">
        <w:rPr>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9963C6" w:rsidRPr="0098354D">
        <w:rPr>
          <w:sz w:val="28"/>
          <w:szCs w:val="28"/>
        </w:rPr>
        <w:t>Уполномоченный орган</w:t>
      </w:r>
      <w:r w:rsidR="001715B3" w:rsidRPr="0098354D">
        <w:rPr>
          <w:sz w:val="28"/>
          <w:szCs w:val="28"/>
        </w:rPr>
        <w:t>,</w:t>
      </w:r>
      <w:r w:rsidR="009A40AE" w:rsidRPr="0098354D">
        <w:rPr>
          <w:sz w:val="28"/>
          <w:szCs w:val="28"/>
        </w:rPr>
        <w:t xml:space="preserve"> о предоставлении муниципальной услуги</w:t>
      </w:r>
      <w:r w:rsidRPr="0098354D">
        <w:rPr>
          <w:sz w:val="28"/>
          <w:szCs w:val="28"/>
        </w:rPr>
        <w:t>.</w:t>
      </w:r>
    </w:p>
    <w:p w:rsidR="001244B9" w:rsidRPr="009A40AE" w:rsidRDefault="001244B9" w:rsidP="00347B9A">
      <w:pPr>
        <w:jc w:val="both"/>
        <w:rPr>
          <w:b/>
          <w:color w:val="00B0F0"/>
          <w:sz w:val="28"/>
          <w:szCs w:val="28"/>
        </w:rPr>
      </w:pP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 xml:space="preserve">МУНИЦИПАЛЬНОЙ УСЛУГИ, СРОК ПРИОСТАНОВЛЕНИЯ </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 xml:space="preserve">ПРЕДОСТАВЛЕНИЯ МУНИЦИПАЛЬНОЙ </w:t>
      </w:r>
      <w:r w:rsidR="002E1756" w:rsidRPr="00A25DC6">
        <w:rPr>
          <w:rFonts w:cs="Arial"/>
          <w:sz w:val="28"/>
          <w:szCs w:val="28"/>
        </w:rPr>
        <w:t xml:space="preserve">УСЛУГИ В СЛУЧАЕ, ЕСЛИ ВОЗМОЖНОСТЬ ПРЕДОСТАВЛЕНИЯ </w:t>
      </w:r>
      <w:r w:rsidR="00A339B8" w:rsidRPr="0098354D">
        <w:rPr>
          <w:rFonts w:cs="Arial"/>
          <w:sz w:val="28"/>
          <w:szCs w:val="28"/>
        </w:rPr>
        <w:t>ПРЕДУСМОТРЕНА</w:t>
      </w:r>
      <w:r w:rsidR="002E1756" w:rsidRPr="00A25DC6">
        <w:rPr>
          <w:rFonts w:cs="Arial"/>
          <w:sz w:val="28"/>
          <w:szCs w:val="28"/>
        </w:rPr>
        <w:t xml:space="preserve">ЗАКОНОДАТЕЛЬСТВОМ РОССИЙСКОЙ ФЕДЕРАЦИИ, </w:t>
      </w:r>
      <w:r w:rsidRPr="00A25DC6">
        <w:rPr>
          <w:rFonts w:cs="Arial"/>
          <w:sz w:val="28"/>
          <w:szCs w:val="28"/>
        </w:rPr>
        <w:t xml:space="preserve">СРОК ВЫДАЧИ </w:t>
      </w:r>
      <w:r w:rsidR="00C40DD0" w:rsidRPr="00A25DC6">
        <w:rPr>
          <w:rFonts w:cs="Arial"/>
          <w:sz w:val="28"/>
          <w:szCs w:val="28"/>
        </w:rPr>
        <w:t xml:space="preserve">(НАПРАВЛЕНИЯ) </w:t>
      </w:r>
      <w:r w:rsidRPr="00A25DC6">
        <w:rPr>
          <w:rFonts w:cs="Arial"/>
          <w:sz w:val="28"/>
          <w:szCs w:val="28"/>
        </w:rPr>
        <w:t xml:space="preserve">ДОКУМЕНТОВ, ЯВЛЯЮЩИХСЯ РЕЗУЛЬТАТОМ </w:t>
      </w:r>
    </w:p>
    <w:p w:rsidR="00A83C93" w:rsidRPr="00A25DC6" w:rsidRDefault="00A83C93" w:rsidP="00A83C93">
      <w:pPr>
        <w:widowControl w:val="0"/>
        <w:autoSpaceDE w:val="0"/>
        <w:autoSpaceDN w:val="0"/>
        <w:adjustRightInd w:val="0"/>
        <w:ind w:firstLine="726"/>
        <w:jc w:val="center"/>
        <w:outlineLvl w:val="2"/>
        <w:rPr>
          <w:rFonts w:cs="Arial"/>
          <w:sz w:val="28"/>
          <w:szCs w:val="28"/>
        </w:rPr>
      </w:pPr>
      <w:r w:rsidRPr="00A25DC6">
        <w:rPr>
          <w:rFonts w:cs="Arial"/>
          <w:sz w:val="28"/>
          <w:szCs w:val="28"/>
        </w:rPr>
        <w:t>ПРЕДОСТАВЛЕНИЯ МУНИЦИПАЛЬНОЙ УСЛУГИ</w:t>
      </w:r>
    </w:p>
    <w:p w:rsidR="00584901" w:rsidRPr="00A25DC6" w:rsidRDefault="00584901" w:rsidP="00234FAD">
      <w:pPr>
        <w:widowControl w:val="0"/>
        <w:suppressAutoHyphens/>
        <w:ind w:firstLine="709"/>
        <w:jc w:val="both"/>
        <w:rPr>
          <w:sz w:val="28"/>
          <w:szCs w:val="28"/>
        </w:rPr>
      </w:pPr>
    </w:p>
    <w:p w:rsidR="00234FAD" w:rsidRPr="00F77145" w:rsidRDefault="00A83C93" w:rsidP="00234FAD">
      <w:pPr>
        <w:widowControl w:val="0"/>
        <w:suppressAutoHyphens/>
        <w:ind w:firstLine="709"/>
        <w:jc w:val="both"/>
        <w:rPr>
          <w:rFonts w:eastAsia="Lucida Sans Unicode" w:cs="Tahoma"/>
          <w:kern w:val="2"/>
          <w:sz w:val="28"/>
          <w:szCs w:val="28"/>
          <w:lang w:eastAsia="en-US" w:bidi="en-US"/>
        </w:rPr>
      </w:pPr>
      <w:r w:rsidRPr="00F77145">
        <w:rPr>
          <w:sz w:val="28"/>
          <w:szCs w:val="28"/>
        </w:rPr>
        <w:t xml:space="preserve">2.4.1. </w:t>
      </w:r>
      <w:r w:rsidR="00234FAD" w:rsidRPr="00F77145">
        <w:rPr>
          <w:rFonts w:eastAsia="Lucida Sans Unicode" w:cs="Tahoma"/>
          <w:kern w:val="2"/>
          <w:sz w:val="28"/>
          <w:szCs w:val="28"/>
          <w:lang w:eastAsia="en-US" w:bidi="en-US"/>
        </w:rPr>
        <w:t xml:space="preserve">Срок предоставления муниципальной услуги составляет не более </w:t>
      </w:r>
      <w:r w:rsidR="00A7135E" w:rsidRPr="00A7135E">
        <w:rPr>
          <w:rFonts w:eastAsia="Lucida Sans Unicode" w:cs="Tahoma"/>
          <w:kern w:val="2"/>
          <w:sz w:val="28"/>
          <w:szCs w:val="28"/>
          <w:lang w:eastAsia="en-US" w:bidi="en-US"/>
        </w:rPr>
        <w:t>5</w:t>
      </w:r>
      <w:r w:rsidR="00DC31F6" w:rsidRPr="00A7135E">
        <w:rPr>
          <w:rFonts w:eastAsia="Lucida Sans Unicode" w:cs="Tahoma"/>
          <w:kern w:val="2"/>
          <w:sz w:val="28"/>
          <w:szCs w:val="28"/>
          <w:lang w:eastAsia="en-US" w:bidi="en-US"/>
        </w:rPr>
        <w:t xml:space="preserve"> (</w:t>
      </w:r>
      <w:r w:rsidR="00A7135E" w:rsidRPr="00A7135E">
        <w:rPr>
          <w:rFonts w:eastAsia="Lucida Sans Unicode" w:cs="Tahoma"/>
          <w:kern w:val="2"/>
          <w:sz w:val="28"/>
          <w:szCs w:val="28"/>
          <w:lang w:eastAsia="en-US" w:bidi="en-US"/>
        </w:rPr>
        <w:t>пяти</w:t>
      </w:r>
      <w:r w:rsidR="00DC31F6" w:rsidRPr="00A7135E">
        <w:rPr>
          <w:rFonts w:eastAsia="Lucida Sans Unicode" w:cs="Tahoma"/>
          <w:kern w:val="2"/>
          <w:sz w:val="28"/>
          <w:szCs w:val="28"/>
          <w:lang w:eastAsia="en-US" w:bidi="en-US"/>
        </w:rPr>
        <w:t>)</w:t>
      </w:r>
      <w:r w:rsidR="00234FAD" w:rsidRPr="00A7135E">
        <w:rPr>
          <w:rFonts w:eastAsia="Lucida Sans Unicode" w:cs="Tahoma"/>
          <w:kern w:val="2"/>
          <w:sz w:val="28"/>
          <w:szCs w:val="28"/>
          <w:lang w:eastAsia="en-US" w:bidi="en-US"/>
        </w:rPr>
        <w:t>рабочих дней со дня регистрации заявления.</w:t>
      </w:r>
    </w:p>
    <w:p w:rsidR="00234FAD" w:rsidRPr="00F77145" w:rsidRDefault="00234FAD" w:rsidP="0065717E">
      <w:pPr>
        <w:autoSpaceDE w:val="0"/>
        <w:autoSpaceDN w:val="0"/>
        <w:adjustRightInd w:val="0"/>
        <w:ind w:firstLine="709"/>
        <w:jc w:val="both"/>
        <w:rPr>
          <w:sz w:val="28"/>
          <w:szCs w:val="28"/>
          <w:lang w:eastAsia="en-US"/>
        </w:rPr>
      </w:pPr>
      <w:r w:rsidRPr="00F77145">
        <w:rPr>
          <w:rFonts w:eastAsia="Lucida Sans Unicode" w:cs="Tahoma"/>
          <w:kern w:val="2"/>
          <w:sz w:val="28"/>
          <w:szCs w:val="28"/>
          <w:lang w:eastAsia="en-US" w:bidi="en-US"/>
        </w:rPr>
        <w:t xml:space="preserve">В случаеподачи заявителем заявления на получение муниципальной услуги через Единый портал и </w:t>
      </w:r>
      <w:r w:rsidR="00B623DB" w:rsidRPr="00F77145">
        <w:rPr>
          <w:sz w:val="28"/>
          <w:szCs w:val="28"/>
        </w:rPr>
        <w:t>Региональный портал</w:t>
      </w:r>
      <w:r w:rsidRPr="00F77145">
        <w:rPr>
          <w:rFonts w:eastAsia="Lucida Sans Unicode" w:cs="Tahoma"/>
          <w:kern w:val="2"/>
          <w:sz w:val="28"/>
          <w:szCs w:val="28"/>
          <w:lang w:eastAsia="en-US" w:bidi="en-US"/>
        </w:rPr>
        <w:t xml:space="preserve"> срок предоставления муниципальной услуги не превышает </w:t>
      </w:r>
      <w:r w:rsidR="00A7135E" w:rsidRPr="00A7135E">
        <w:rPr>
          <w:rFonts w:eastAsia="Lucida Sans Unicode" w:cs="Tahoma"/>
          <w:kern w:val="2"/>
          <w:sz w:val="28"/>
          <w:szCs w:val="28"/>
          <w:lang w:eastAsia="en-US" w:bidi="en-US"/>
        </w:rPr>
        <w:t>5 (пяти)</w:t>
      </w:r>
      <w:r w:rsidRPr="00F77145">
        <w:rPr>
          <w:rFonts w:eastAsia="Lucida Sans Unicode" w:cs="Tahoma"/>
          <w:kern w:val="2"/>
          <w:sz w:val="28"/>
          <w:szCs w:val="28"/>
          <w:lang w:eastAsia="en-US" w:bidi="en-US"/>
        </w:rPr>
        <w:t xml:space="preserve"> рабочих дней.</w:t>
      </w:r>
    </w:p>
    <w:p w:rsidR="00A83C93" w:rsidRPr="00C85C3A" w:rsidRDefault="00A83C93" w:rsidP="00234FAD">
      <w:pPr>
        <w:ind w:firstLine="709"/>
        <w:jc w:val="both"/>
        <w:rPr>
          <w:rFonts w:cs="Arial"/>
          <w:sz w:val="28"/>
          <w:szCs w:val="28"/>
        </w:rPr>
      </w:pPr>
      <w:r w:rsidRPr="00C85C3A">
        <w:rPr>
          <w:rFonts w:cs="Arial"/>
          <w:sz w:val="28"/>
          <w:szCs w:val="28"/>
        </w:rPr>
        <w:t>2.4.2. Срок приостановления предоставления муниципальной услуги законодательством не предусмотрен.</w:t>
      </w:r>
    </w:p>
    <w:p w:rsidR="00A83C93" w:rsidRPr="00C85C3A" w:rsidRDefault="00A83C93" w:rsidP="00347B9A">
      <w:pPr>
        <w:widowControl w:val="0"/>
        <w:autoSpaceDE w:val="0"/>
        <w:autoSpaceDN w:val="0"/>
        <w:adjustRightInd w:val="0"/>
        <w:outlineLvl w:val="2"/>
        <w:rPr>
          <w:b/>
          <w:sz w:val="28"/>
          <w:szCs w:val="28"/>
        </w:rPr>
      </w:pPr>
    </w:p>
    <w:p w:rsidR="0028513D" w:rsidRPr="00A25DC6" w:rsidRDefault="00A83C93" w:rsidP="0028513D">
      <w:pPr>
        <w:widowControl w:val="0"/>
        <w:autoSpaceDE w:val="0"/>
        <w:autoSpaceDN w:val="0"/>
        <w:adjustRightInd w:val="0"/>
        <w:jc w:val="center"/>
        <w:outlineLvl w:val="2"/>
        <w:rPr>
          <w:rFonts w:cs="Arial"/>
          <w:sz w:val="28"/>
          <w:szCs w:val="28"/>
        </w:rPr>
      </w:pPr>
      <w:r w:rsidRPr="00A25DC6">
        <w:rPr>
          <w:rFonts w:cs="Arial"/>
          <w:sz w:val="28"/>
          <w:szCs w:val="28"/>
        </w:rPr>
        <w:t xml:space="preserve">Подраздел 2.5. </w:t>
      </w:r>
      <w:r w:rsidR="0028513D" w:rsidRPr="00A25DC6">
        <w:rPr>
          <w:rFonts w:cs="Arial"/>
          <w:sz w:val="28"/>
          <w:szCs w:val="28"/>
        </w:rPr>
        <w:t>НОРМАТИВНЫЕ ПРОВОВЫЕ АКТЫ, РЕГУЛИРУЮЩИЕ ПРЕДОСТАВЛЕНИЕ МУНИЦИПАЛЬНОЙ УСЛУГИ</w:t>
      </w:r>
    </w:p>
    <w:p w:rsidR="00B511E4" w:rsidRPr="00A25DC6" w:rsidRDefault="00B511E4" w:rsidP="0028513D">
      <w:pPr>
        <w:widowControl w:val="0"/>
        <w:autoSpaceDE w:val="0"/>
        <w:autoSpaceDN w:val="0"/>
        <w:adjustRightInd w:val="0"/>
        <w:jc w:val="center"/>
        <w:outlineLvl w:val="2"/>
        <w:rPr>
          <w:rFonts w:cs="Arial"/>
          <w:sz w:val="28"/>
          <w:szCs w:val="28"/>
        </w:rPr>
      </w:pPr>
    </w:p>
    <w:p w:rsidR="00F521EA" w:rsidRPr="00A25DC6" w:rsidRDefault="0028513D" w:rsidP="00F521EA">
      <w:pPr>
        <w:autoSpaceDE w:val="0"/>
        <w:autoSpaceDN w:val="0"/>
        <w:adjustRightInd w:val="0"/>
        <w:ind w:firstLine="709"/>
        <w:jc w:val="both"/>
        <w:rPr>
          <w:sz w:val="28"/>
          <w:szCs w:val="28"/>
          <w:lang w:eastAsia="en-US"/>
        </w:rPr>
      </w:pPr>
      <w:r w:rsidRPr="00A25DC6">
        <w:rPr>
          <w:sz w:val="28"/>
          <w:szCs w:val="28"/>
        </w:rPr>
        <w:t>Перечень нормативных</w:t>
      </w:r>
      <w:r w:rsidR="00861AAC">
        <w:rPr>
          <w:sz w:val="28"/>
          <w:szCs w:val="28"/>
        </w:rPr>
        <w:t xml:space="preserve"> </w:t>
      </w:r>
      <w:r w:rsidRPr="00A25DC6">
        <w:rPr>
          <w:sz w:val="28"/>
          <w:szCs w:val="28"/>
        </w:rPr>
        <w:t>правовых</w:t>
      </w:r>
      <w:r w:rsidR="00861AAC">
        <w:rPr>
          <w:sz w:val="28"/>
          <w:szCs w:val="28"/>
        </w:rPr>
        <w:t xml:space="preserve"> </w:t>
      </w:r>
      <w:r w:rsidRPr="00A25DC6">
        <w:rPr>
          <w:sz w:val="28"/>
          <w:szCs w:val="28"/>
        </w:rPr>
        <w:t>актов,</w:t>
      </w:r>
      <w:r w:rsidR="00861AAC">
        <w:rPr>
          <w:sz w:val="28"/>
          <w:szCs w:val="28"/>
        </w:rPr>
        <w:t xml:space="preserve"> </w:t>
      </w:r>
      <w:r w:rsidRPr="00A25DC6">
        <w:rPr>
          <w:sz w:val="28"/>
          <w:szCs w:val="28"/>
        </w:rPr>
        <w:t>регулирующих предоставление</w:t>
      </w:r>
      <w:r w:rsidR="00861AAC">
        <w:rPr>
          <w:sz w:val="28"/>
          <w:szCs w:val="28"/>
        </w:rPr>
        <w:t xml:space="preserve"> </w:t>
      </w:r>
      <w:r w:rsidRPr="00A25DC6">
        <w:rPr>
          <w:sz w:val="28"/>
          <w:szCs w:val="28"/>
        </w:rPr>
        <w:t>муниципальной услуги (с указанием их реквизитов и источников официального</w:t>
      </w:r>
      <w:r w:rsidR="00861AAC">
        <w:rPr>
          <w:sz w:val="28"/>
          <w:szCs w:val="28"/>
        </w:rPr>
        <w:t xml:space="preserve"> </w:t>
      </w:r>
      <w:r w:rsidRPr="00A25DC6">
        <w:rPr>
          <w:sz w:val="28"/>
          <w:szCs w:val="28"/>
        </w:rPr>
        <w:lastRenderedPageBreak/>
        <w:t>опубликования),</w:t>
      </w:r>
      <w:r w:rsidR="00861AAC">
        <w:rPr>
          <w:sz w:val="28"/>
          <w:szCs w:val="28"/>
        </w:rPr>
        <w:t xml:space="preserve"> </w:t>
      </w:r>
      <w:r w:rsidRPr="00A25DC6">
        <w:rPr>
          <w:sz w:val="28"/>
          <w:szCs w:val="28"/>
        </w:rPr>
        <w:t>подлежит</w:t>
      </w:r>
      <w:r w:rsidR="00861AAC">
        <w:rPr>
          <w:sz w:val="28"/>
          <w:szCs w:val="28"/>
        </w:rPr>
        <w:t xml:space="preserve"> </w:t>
      </w:r>
      <w:r w:rsidRPr="00A25DC6">
        <w:rPr>
          <w:sz w:val="28"/>
          <w:szCs w:val="28"/>
        </w:rPr>
        <w:t>обязательному размещению</w:t>
      </w:r>
      <w:r w:rsidR="00861AAC">
        <w:rPr>
          <w:sz w:val="28"/>
          <w:szCs w:val="28"/>
        </w:rPr>
        <w:t xml:space="preserve"> </w:t>
      </w:r>
      <w:r w:rsidRPr="00A25DC6">
        <w:rPr>
          <w:sz w:val="28"/>
          <w:szCs w:val="28"/>
        </w:rPr>
        <w:t>на</w:t>
      </w:r>
      <w:r w:rsidR="00861AAC">
        <w:rPr>
          <w:sz w:val="28"/>
          <w:szCs w:val="28"/>
        </w:rPr>
        <w:t xml:space="preserve"> </w:t>
      </w:r>
      <w:r w:rsidRPr="00A25DC6">
        <w:rPr>
          <w:sz w:val="28"/>
          <w:szCs w:val="28"/>
        </w:rPr>
        <w:t>официальном</w:t>
      </w:r>
      <w:r w:rsidR="00861AAC">
        <w:rPr>
          <w:sz w:val="28"/>
          <w:szCs w:val="28"/>
        </w:rPr>
        <w:t xml:space="preserve"> </w:t>
      </w:r>
      <w:r w:rsidRPr="00A25DC6">
        <w:rPr>
          <w:sz w:val="28"/>
          <w:szCs w:val="28"/>
        </w:rPr>
        <w:t>сайте</w:t>
      </w:r>
      <w:r w:rsidR="00861AAC">
        <w:rPr>
          <w:sz w:val="28"/>
          <w:szCs w:val="28"/>
        </w:rPr>
        <w:t xml:space="preserve"> </w:t>
      </w:r>
      <w:r w:rsidRPr="00A25DC6">
        <w:rPr>
          <w:sz w:val="28"/>
          <w:szCs w:val="28"/>
        </w:rPr>
        <w:t>Уполномоченного органа,</w:t>
      </w:r>
      <w:r w:rsidR="00861AAC">
        <w:rPr>
          <w:sz w:val="28"/>
          <w:szCs w:val="28"/>
        </w:rPr>
        <w:t xml:space="preserve"> </w:t>
      </w:r>
      <w:r w:rsidRPr="00A25DC6">
        <w:rPr>
          <w:sz w:val="28"/>
          <w:szCs w:val="28"/>
        </w:rPr>
        <w:t>предоставляющего муниципальную</w:t>
      </w:r>
      <w:r w:rsidR="00861AAC">
        <w:rPr>
          <w:sz w:val="28"/>
          <w:szCs w:val="28"/>
        </w:rPr>
        <w:t xml:space="preserve"> </w:t>
      </w:r>
      <w:r w:rsidR="001D5D07">
        <w:rPr>
          <w:sz w:val="28"/>
          <w:szCs w:val="28"/>
        </w:rPr>
        <w:t>услугу, в сети «</w:t>
      </w:r>
      <w:r w:rsidRPr="00A25DC6">
        <w:rPr>
          <w:sz w:val="28"/>
          <w:szCs w:val="28"/>
        </w:rPr>
        <w:t>Интернет</w:t>
      </w:r>
      <w:r w:rsidR="001D5D07">
        <w:rPr>
          <w:sz w:val="28"/>
          <w:szCs w:val="28"/>
        </w:rPr>
        <w:t>»</w:t>
      </w:r>
      <w:r w:rsidRPr="00A25DC6">
        <w:rPr>
          <w:sz w:val="28"/>
          <w:szCs w:val="28"/>
        </w:rPr>
        <w:t>, на</w:t>
      </w:r>
      <w:r w:rsidR="00861AAC">
        <w:rPr>
          <w:sz w:val="28"/>
          <w:szCs w:val="28"/>
        </w:rPr>
        <w:t xml:space="preserve"> </w:t>
      </w:r>
      <w:r w:rsidRPr="00A25DC6">
        <w:rPr>
          <w:sz w:val="28"/>
          <w:szCs w:val="28"/>
        </w:rPr>
        <w:t>Едином портале</w:t>
      </w:r>
      <w:r w:rsidR="00F521EA" w:rsidRPr="00A25DC6">
        <w:rPr>
          <w:sz w:val="28"/>
          <w:szCs w:val="28"/>
        </w:rPr>
        <w:t xml:space="preserve"> и </w:t>
      </w:r>
      <w:r w:rsidR="00C70131" w:rsidRPr="00C70131">
        <w:rPr>
          <w:sz w:val="28"/>
          <w:szCs w:val="28"/>
        </w:rPr>
        <w:t>Региональном портале</w:t>
      </w:r>
      <w:r w:rsidR="00F521EA" w:rsidRPr="00A25DC6">
        <w:rPr>
          <w:sz w:val="28"/>
          <w:szCs w:val="28"/>
          <w:lang w:eastAsia="en-US"/>
        </w:rPr>
        <w:t>.</w:t>
      </w:r>
    </w:p>
    <w:p w:rsidR="00A92A33" w:rsidRPr="00A25DC6" w:rsidRDefault="009C3CE6" w:rsidP="00955545">
      <w:pPr>
        <w:widowControl w:val="0"/>
        <w:autoSpaceDE w:val="0"/>
        <w:autoSpaceDN w:val="0"/>
        <w:adjustRightInd w:val="0"/>
        <w:ind w:firstLine="567"/>
        <w:jc w:val="both"/>
        <w:outlineLvl w:val="2"/>
        <w:rPr>
          <w:rFonts w:cs="Arial"/>
          <w:sz w:val="28"/>
          <w:szCs w:val="28"/>
        </w:rPr>
      </w:pPr>
      <w:r w:rsidRPr="00A25DC6">
        <w:rPr>
          <w:rFonts w:cs="Arial"/>
          <w:sz w:val="28"/>
          <w:szCs w:val="28"/>
        </w:rPr>
        <w:t>Уполномоченный орган</w:t>
      </w:r>
      <w:r w:rsidR="00EE32D6" w:rsidRPr="00A25DC6">
        <w:rPr>
          <w:rFonts w:cs="Arial"/>
          <w:sz w:val="28"/>
          <w:szCs w:val="28"/>
        </w:rPr>
        <w:t>,</w:t>
      </w:r>
      <w:r w:rsidR="00861AAC">
        <w:rPr>
          <w:rFonts w:cs="Arial"/>
          <w:sz w:val="28"/>
          <w:szCs w:val="28"/>
        </w:rPr>
        <w:t xml:space="preserve"> </w:t>
      </w:r>
      <w:r w:rsidR="00955545" w:rsidRPr="00A25DC6">
        <w:rPr>
          <w:rFonts w:cs="Arial"/>
          <w:sz w:val="28"/>
          <w:szCs w:val="28"/>
        </w:rPr>
        <w:t>предоставляющий муниципальную услугу,</w:t>
      </w:r>
      <w:r w:rsidRPr="00A25DC6">
        <w:rPr>
          <w:rFonts w:cs="Arial"/>
          <w:sz w:val="28"/>
          <w:szCs w:val="28"/>
        </w:rPr>
        <w:t xml:space="preserve"> обеспечивает размещение и актуализацию </w:t>
      </w:r>
      <w:r w:rsidR="00955545" w:rsidRPr="00A25DC6">
        <w:rPr>
          <w:rFonts w:cs="Arial"/>
          <w:sz w:val="28"/>
          <w:szCs w:val="28"/>
        </w:rPr>
        <w:t>перечня нормативных правовых актов, регламентирующих предоставление муниципальной услуги.</w:t>
      </w:r>
    </w:p>
    <w:p w:rsidR="00A92A33" w:rsidRPr="00A25DC6" w:rsidRDefault="00A92A33" w:rsidP="00A92A33">
      <w:pPr>
        <w:widowControl w:val="0"/>
        <w:autoSpaceDE w:val="0"/>
        <w:autoSpaceDN w:val="0"/>
        <w:adjustRightInd w:val="0"/>
        <w:jc w:val="center"/>
        <w:outlineLvl w:val="2"/>
        <w:rPr>
          <w:rFonts w:cs="Arial"/>
          <w:sz w:val="28"/>
          <w:szCs w:val="28"/>
        </w:rPr>
      </w:pP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Подраздел 2.6. ИСЧЕРПЫВАЮЩИЙ ПЕРЕЧЕНЬ ДОКУМЕНТОВ,</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НЕОБХОДИМЫХ В СООТВЕТСТВИИ С НОРМАТИВНЫМИ</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ПРАВОВЫМИ АКТАМИ ДЛЯ ПРЕДОСТАВЛЕНИЯ</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МУНИЦИПАЛЬНОЙ УСЛУГИ И УСЛУГ, КОТОРЫЕ ЯВЛЯЮТСЯ</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НЕОБХОДИМЫМИ И ОБЯЗАТЕЛЬНЫМИ ДЛЯ ПРЕДОСТАВЛЕНИЯ МУНИЦИПАЛЬНОЙ УСЛУГИ, ПОДЛЕЖАЩИХ ПРЕДСТАВЛЕНИЮ</w:t>
      </w:r>
    </w:p>
    <w:p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ЗАЯВИТЕЛЕМ, СПОСОБЫ ИХ ПОЛУЧЕНИЯ ЗАЯВИТЕЛЕМ, В ТОМ ЧИСЛЕ В ЭЛЕКТРОННОЙ ФОРМЕ, ПОРЯДОК ИХ ПРЕДСТАВЛЕНИЯ</w:t>
      </w:r>
    </w:p>
    <w:p w:rsidR="00A83C93" w:rsidRPr="00C85C3A" w:rsidRDefault="00A83C93" w:rsidP="00A83C93">
      <w:pPr>
        <w:widowControl w:val="0"/>
        <w:autoSpaceDE w:val="0"/>
        <w:autoSpaceDN w:val="0"/>
        <w:adjustRightInd w:val="0"/>
        <w:ind w:firstLine="726"/>
        <w:jc w:val="center"/>
        <w:outlineLvl w:val="2"/>
        <w:rPr>
          <w:rFonts w:cs="Arial"/>
          <w:sz w:val="28"/>
          <w:szCs w:val="28"/>
        </w:rPr>
      </w:pPr>
    </w:p>
    <w:p w:rsidR="00220612" w:rsidRDefault="00A83C93" w:rsidP="00220612">
      <w:pPr>
        <w:ind w:firstLine="720"/>
        <w:jc w:val="both"/>
        <w:rPr>
          <w:sz w:val="28"/>
          <w:szCs w:val="28"/>
        </w:rPr>
      </w:pPr>
      <w:r w:rsidRPr="00CB1D66">
        <w:rPr>
          <w:sz w:val="28"/>
          <w:szCs w:val="28"/>
        </w:rPr>
        <w:t>2.6.1.</w:t>
      </w:r>
      <w:r w:rsidRPr="001C131A">
        <w:rPr>
          <w:sz w:val="28"/>
          <w:szCs w:val="28"/>
        </w:rPr>
        <w:t>Для получения муниципальной услуги</w:t>
      </w:r>
      <w:r w:rsidR="00861AAC">
        <w:rPr>
          <w:sz w:val="28"/>
          <w:szCs w:val="28"/>
        </w:rPr>
        <w:t xml:space="preserve"> </w:t>
      </w:r>
      <w:r w:rsidRPr="001C131A">
        <w:rPr>
          <w:sz w:val="28"/>
          <w:szCs w:val="28"/>
        </w:rPr>
        <w:t>заявитель представляет следующие документы:</w:t>
      </w:r>
    </w:p>
    <w:p w:rsidR="00CB1D66" w:rsidRPr="00D60987" w:rsidRDefault="00CB1D66" w:rsidP="00CB1D66">
      <w:pPr>
        <w:suppressAutoHyphens/>
        <w:autoSpaceDE w:val="0"/>
        <w:autoSpaceDN w:val="0"/>
        <w:adjustRightInd w:val="0"/>
        <w:ind w:firstLine="709"/>
        <w:contextualSpacing/>
        <w:jc w:val="both"/>
        <w:rPr>
          <w:color w:val="000000" w:themeColor="text1"/>
          <w:sz w:val="28"/>
          <w:szCs w:val="28"/>
        </w:rPr>
      </w:pPr>
      <w:r w:rsidRPr="00D60987">
        <w:rPr>
          <w:color w:val="000000" w:themeColor="text1"/>
          <w:sz w:val="28"/>
          <w:szCs w:val="28"/>
        </w:rPr>
        <w:t xml:space="preserve">1) заявление о предоставлении муниципальной услуги по форме согласно приложению № 1 к Регламенту (подается или направляется в управление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CB1D66" w:rsidRPr="00D60987" w:rsidRDefault="00CB1D66" w:rsidP="00CB1D66">
      <w:pPr>
        <w:suppressAutoHyphens/>
        <w:autoSpaceDE w:val="0"/>
        <w:autoSpaceDN w:val="0"/>
        <w:adjustRightInd w:val="0"/>
        <w:ind w:firstLine="709"/>
        <w:contextualSpacing/>
        <w:jc w:val="both"/>
        <w:rPr>
          <w:color w:val="000000" w:themeColor="text1"/>
          <w:sz w:val="28"/>
          <w:szCs w:val="28"/>
        </w:rPr>
      </w:pPr>
      <w:r w:rsidRPr="00D60987">
        <w:rPr>
          <w:color w:val="000000" w:themeColor="text1"/>
          <w:sz w:val="28"/>
          <w:szCs w:val="28"/>
        </w:rPr>
        <w:t>Образец заполнения заявления приведен в приложении № 2 к настоящему Регламенту;</w:t>
      </w:r>
    </w:p>
    <w:p w:rsidR="00CB1D66" w:rsidRPr="00D60987" w:rsidRDefault="00CB1D66" w:rsidP="00CB1D66">
      <w:pPr>
        <w:suppressAutoHyphens/>
        <w:autoSpaceDE w:val="0"/>
        <w:autoSpaceDN w:val="0"/>
        <w:adjustRightInd w:val="0"/>
        <w:ind w:firstLine="709"/>
        <w:contextualSpacing/>
        <w:jc w:val="both"/>
        <w:rPr>
          <w:color w:val="000000" w:themeColor="text1"/>
          <w:sz w:val="28"/>
          <w:szCs w:val="28"/>
        </w:rPr>
      </w:pPr>
      <w:r>
        <w:rPr>
          <w:color w:val="000000" w:themeColor="text1"/>
          <w:sz w:val="28"/>
          <w:szCs w:val="28"/>
        </w:rPr>
        <w:t xml:space="preserve">2) </w:t>
      </w:r>
      <w:r w:rsidRPr="00D60987">
        <w:rPr>
          <w:color w:val="000000" w:themeColor="text1"/>
          <w:sz w:val="28"/>
          <w:szCs w:val="28"/>
        </w:rPr>
        <w:t>документ, подтверждающ</w:t>
      </w:r>
      <w:r>
        <w:rPr>
          <w:color w:val="000000" w:themeColor="text1"/>
          <w:sz w:val="28"/>
          <w:szCs w:val="28"/>
        </w:rPr>
        <w:t>ий</w:t>
      </w:r>
      <w:r w:rsidRPr="00D60987">
        <w:rPr>
          <w:color w:val="000000" w:themeColor="text1"/>
          <w:sz w:val="28"/>
          <w:szCs w:val="28"/>
        </w:rPr>
        <w:t xml:space="preserve">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CB1D66" w:rsidRPr="00D60987" w:rsidRDefault="00CB1D66" w:rsidP="00CB1D66">
      <w:pPr>
        <w:suppressAutoHyphens/>
        <w:autoSpaceDE w:val="0"/>
        <w:autoSpaceDN w:val="0"/>
        <w:adjustRightInd w:val="0"/>
        <w:ind w:firstLine="709"/>
        <w:contextualSpacing/>
        <w:jc w:val="both"/>
        <w:rPr>
          <w:color w:val="000000" w:themeColor="text1"/>
          <w:sz w:val="28"/>
          <w:szCs w:val="28"/>
        </w:rPr>
      </w:pPr>
      <w:r w:rsidRPr="00D60987">
        <w:rPr>
          <w:color w:val="000000" w:themeColor="text1"/>
          <w:sz w:val="28"/>
          <w:szCs w:val="28"/>
        </w:rPr>
        <w:t xml:space="preserve">3) 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220612" w:rsidRPr="00F6447C" w:rsidRDefault="00286A57" w:rsidP="00220612">
      <w:pPr>
        <w:ind w:firstLine="720"/>
        <w:jc w:val="both"/>
        <w:rPr>
          <w:color w:val="FF0000"/>
          <w:sz w:val="28"/>
          <w:szCs w:val="28"/>
        </w:rPr>
      </w:pPr>
      <w:r>
        <w:rPr>
          <w:sz w:val="28"/>
          <w:szCs w:val="28"/>
        </w:rPr>
        <w:t>4</w:t>
      </w:r>
      <w:r w:rsidR="00220612" w:rsidRPr="00220612">
        <w:rPr>
          <w:sz w:val="28"/>
          <w:szCs w:val="28"/>
        </w:rPr>
        <w:t xml:space="preserve">) </w:t>
      </w:r>
      <w:r w:rsidR="00220612" w:rsidRPr="00546F89">
        <w:rPr>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1D5D07">
        <w:rPr>
          <w:sz w:val="28"/>
          <w:szCs w:val="28"/>
        </w:rPr>
        <w:t>,</w:t>
      </w:r>
      <w:r w:rsidR="001D5D07" w:rsidRPr="001D5D07">
        <w:rPr>
          <w:color w:val="000000" w:themeColor="text1"/>
          <w:sz w:val="28"/>
          <w:szCs w:val="28"/>
        </w:rPr>
        <w:t>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220612" w:rsidRPr="00546F89">
        <w:rPr>
          <w:sz w:val="28"/>
          <w:szCs w:val="28"/>
        </w:rPr>
        <w:t>;</w:t>
      </w:r>
      <w:bookmarkStart w:id="2" w:name="Par3275"/>
      <w:bookmarkEnd w:id="2"/>
    </w:p>
    <w:p w:rsidR="00220612" w:rsidRDefault="00286A57" w:rsidP="00220612">
      <w:pPr>
        <w:ind w:firstLine="720"/>
        <w:jc w:val="both"/>
        <w:rPr>
          <w:sz w:val="28"/>
          <w:szCs w:val="28"/>
        </w:rPr>
      </w:pPr>
      <w:r>
        <w:rPr>
          <w:sz w:val="28"/>
          <w:szCs w:val="28"/>
        </w:rPr>
        <w:lastRenderedPageBreak/>
        <w:t>5</w:t>
      </w:r>
      <w:r w:rsidR="00220612" w:rsidRPr="00220612">
        <w:rPr>
          <w:sz w:val="28"/>
          <w:szCs w:val="28"/>
        </w:rPr>
        <w:t>) акт приемки объекта капитального строительства (в случае осуществления строительства, реконструкции на основании договора строительного подряда);</w:t>
      </w:r>
      <w:bookmarkStart w:id="3" w:name="Par3281"/>
      <w:bookmarkEnd w:id="3"/>
    </w:p>
    <w:p w:rsidR="00220612" w:rsidRDefault="00286A57" w:rsidP="00220612">
      <w:pPr>
        <w:ind w:firstLine="720"/>
        <w:jc w:val="both"/>
        <w:rPr>
          <w:sz w:val="28"/>
          <w:szCs w:val="28"/>
        </w:rPr>
      </w:pPr>
      <w:r>
        <w:rPr>
          <w:sz w:val="28"/>
          <w:szCs w:val="28"/>
        </w:rPr>
        <w:t>6</w:t>
      </w:r>
      <w:r w:rsidR="00220612" w:rsidRPr="00220612">
        <w:rPr>
          <w:sz w:val="28"/>
          <w:szCs w:val="28"/>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bookmarkStart w:id="4" w:name="Par3285"/>
      <w:bookmarkEnd w:id="4"/>
    </w:p>
    <w:p w:rsidR="00220612" w:rsidRDefault="00286A57" w:rsidP="00220612">
      <w:pPr>
        <w:ind w:firstLine="720"/>
        <w:jc w:val="both"/>
        <w:rPr>
          <w:sz w:val="28"/>
          <w:szCs w:val="28"/>
        </w:rPr>
      </w:pPr>
      <w:r>
        <w:rPr>
          <w:sz w:val="28"/>
          <w:szCs w:val="28"/>
        </w:rPr>
        <w:t>7</w:t>
      </w:r>
      <w:r w:rsidR="00220612" w:rsidRPr="00220612">
        <w:rPr>
          <w:sz w:val="28"/>
          <w:szCs w:val="28"/>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bookmarkStart w:id="5" w:name="Par3287"/>
      <w:bookmarkEnd w:id="5"/>
    </w:p>
    <w:p w:rsidR="00220612" w:rsidRDefault="00286A57" w:rsidP="00220612">
      <w:pPr>
        <w:ind w:firstLine="720"/>
        <w:jc w:val="both"/>
        <w:rPr>
          <w:sz w:val="28"/>
          <w:szCs w:val="28"/>
        </w:rPr>
      </w:pPr>
      <w:r>
        <w:rPr>
          <w:sz w:val="28"/>
          <w:szCs w:val="28"/>
        </w:rPr>
        <w:t>8</w:t>
      </w:r>
      <w:r w:rsidR="00220612" w:rsidRPr="00220612">
        <w:rPr>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bookmarkStart w:id="6" w:name="Par3289"/>
      <w:bookmarkEnd w:id="6"/>
    </w:p>
    <w:p w:rsidR="00220612" w:rsidRDefault="00286A57" w:rsidP="00220612">
      <w:pPr>
        <w:ind w:firstLine="720"/>
        <w:jc w:val="both"/>
        <w:rPr>
          <w:sz w:val="28"/>
          <w:szCs w:val="28"/>
        </w:rPr>
      </w:pPr>
      <w:r>
        <w:rPr>
          <w:sz w:val="28"/>
          <w:szCs w:val="28"/>
        </w:rPr>
        <w:t>9</w:t>
      </w:r>
      <w:r w:rsidR="00220612" w:rsidRPr="00220612">
        <w:rPr>
          <w:sz w:val="28"/>
          <w:szCs w:val="28"/>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20612" w:rsidRDefault="00286A57" w:rsidP="00220612">
      <w:pPr>
        <w:ind w:firstLine="720"/>
        <w:jc w:val="both"/>
        <w:rPr>
          <w:sz w:val="28"/>
          <w:szCs w:val="28"/>
        </w:rPr>
      </w:pPr>
      <w:r>
        <w:rPr>
          <w:sz w:val="28"/>
          <w:szCs w:val="28"/>
        </w:rPr>
        <w:t>10</w:t>
      </w:r>
      <w:r w:rsidR="00220612" w:rsidRPr="00220612">
        <w:rPr>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w:t>
      </w:r>
      <w:r w:rsidR="001F5BC9">
        <w:rPr>
          <w:sz w:val="28"/>
          <w:szCs w:val="28"/>
        </w:rPr>
        <w:t>№ 73-ФЗ «</w:t>
      </w:r>
      <w:r w:rsidR="00220612" w:rsidRPr="00220612">
        <w:rPr>
          <w:sz w:val="28"/>
          <w:szCs w:val="28"/>
        </w:rPr>
        <w:t>Об объектах культурного наследия (памятниках истории и культур</w:t>
      </w:r>
      <w:r w:rsidR="001F5BC9">
        <w:rPr>
          <w:sz w:val="28"/>
          <w:szCs w:val="28"/>
        </w:rPr>
        <w:t>ы) народов Российской Федерации»</w:t>
      </w:r>
      <w:r w:rsidR="00220612" w:rsidRPr="00220612">
        <w:rPr>
          <w:sz w:val="28"/>
          <w:szCs w:val="28"/>
        </w:rPr>
        <w:t>, при проведении реставрации, консервации, ремонта этого объекта и его приспособления для современного использования;</w:t>
      </w:r>
    </w:p>
    <w:p w:rsidR="0016421B" w:rsidRDefault="005F246F" w:rsidP="00220612">
      <w:pPr>
        <w:ind w:firstLine="720"/>
        <w:jc w:val="both"/>
        <w:rPr>
          <w:sz w:val="28"/>
          <w:szCs w:val="28"/>
        </w:rPr>
      </w:pPr>
      <w:r>
        <w:rPr>
          <w:sz w:val="28"/>
          <w:szCs w:val="28"/>
        </w:rPr>
        <w:t>1</w:t>
      </w:r>
      <w:r w:rsidR="00286A57">
        <w:rPr>
          <w:sz w:val="28"/>
          <w:szCs w:val="28"/>
        </w:rPr>
        <w:t>1</w:t>
      </w:r>
      <w:r w:rsidR="00220612" w:rsidRPr="00220612">
        <w:rPr>
          <w:sz w:val="28"/>
          <w:szCs w:val="28"/>
        </w:rPr>
        <w:t xml:space="preserve">) технический план объекта капитального строительства, подготовленный в соответствии с Федеральным законом от 13 июля 2015 года </w:t>
      </w:r>
      <w:r w:rsidR="001F5BC9">
        <w:rPr>
          <w:sz w:val="28"/>
          <w:szCs w:val="28"/>
        </w:rPr>
        <w:t>№ 218-ФЗ «</w:t>
      </w:r>
      <w:r w:rsidR="00220612" w:rsidRPr="00220612">
        <w:rPr>
          <w:sz w:val="28"/>
          <w:szCs w:val="28"/>
        </w:rPr>
        <w:t xml:space="preserve">О государственной </w:t>
      </w:r>
      <w:r w:rsidR="00220612">
        <w:rPr>
          <w:sz w:val="28"/>
          <w:szCs w:val="28"/>
        </w:rPr>
        <w:t>регистрации недвижимости</w:t>
      </w:r>
      <w:r w:rsidR="001F5BC9">
        <w:rPr>
          <w:sz w:val="28"/>
          <w:szCs w:val="28"/>
        </w:rPr>
        <w:t>»</w:t>
      </w:r>
      <w:r w:rsidR="00220612">
        <w:rPr>
          <w:sz w:val="28"/>
          <w:szCs w:val="28"/>
        </w:rPr>
        <w:t>.</w:t>
      </w:r>
    </w:p>
    <w:p w:rsidR="00AA160F" w:rsidRPr="00F77145" w:rsidRDefault="00AA160F" w:rsidP="00220612">
      <w:pPr>
        <w:ind w:firstLine="720"/>
        <w:jc w:val="both"/>
        <w:rPr>
          <w:rFonts w:eastAsia="Calibri"/>
          <w:sz w:val="28"/>
          <w:szCs w:val="28"/>
          <w:lang w:eastAsia="en-US"/>
        </w:rPr>
      </w:pPr>
      <w:r>
        <w:rPr>
          <w:sz w:val="28"/>
          <w:szCs w:val="28"/>
        </w:rPr>
        <w:t xml:space="preserve">2.6.1.1. </w:t>
      </w:r>
      <w:r w:rsidR="008F472F" w:rsidRPr="008F472F">
        <w:rPr>
          <w:sz w:val="28"/>
          <w:szCs w:val="28"/>
        </w:rPr>
        <w:t xml:space="preserve">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w:t>
      </w:r>
      <w:r w:rsidR="008F472F">
        <w:rPr>
          <w:sz w:val="28"/>
          <w:szCs w:val="28"/>
        </w:rPr>
        <w:t>5</w:t>
      </w:r>
      <w:r w:rsidR="008F472F" w:rsidRPr="008F472F">
        <w:rPr>
          <w:sz w:val="28"/>
          <w:szCs w:val="28"/>
        </w:rPr>
        <w:t>, 6 - 1</w:t>
      </w:r>
      <w:r w:rsidR="008F472F">
        <w:rPr>
          <w:sz w:val="28"/>
          <w:szCs w:val="28"/>
        </w:rPr>
        <w:t xml:space="preserve">1пункта 2.6.1 подраздела 2.6 </w:t>
      </w:r>
      <w:r w:rsidR="00E71C89">
        <w:rPr>
          <w:sz w:val="28"/>
          <w:szCs w:val="28"/>
        </w:rPr>
        <w:t xml:space="preserve">раздела 2 </w:t>
      </w:r>
      <w:r w:rsidR="008F472F">
        <w:rPr>
          <w:sz w:val="28"/>
          <w:szCs w:val="28"/>
        </w:rPr>
        <w:t>Регламента</w:t>
      </w:r>
      <w:r w:rsidR="008F472F" w:rsidRPr="008F472F">
        <w:rPr>
          <w:sz w:val="28"/>
          <w:szCs w:val="28"/>
        </w:rPr>
        <w:t xml:space="preserve">, оформляются в части, относящейся к соответствующему этапу строительства, реконструкции объекта </w:t>
      </w:r>
      <w:r w:rsidR="008F472F" w:rsidRPr="008F472F">
        <w:rPr>
          <w:sz w:val="28"/>
          <w:szCs w:val="28"/>
        </w:rPr>
        <w:lastRenderedPageBreak/>
        <w:t>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381B65" w:rsidRPr="00A47EFB" w:rsidRDefault="00381B65" w:rsidP="0016421B">
      <w:pPr>
        <w:shd w:val="clear" w:color="auto" w:fill="FFFFFF"/>
        <w:ind w:firstLine="709"/>
        <w:contextualSpacing/>
        <w:rPr>
          <w:sz w:val="28"/>
          <w:szCs w:val="28"/>
        </w:rPr>
      </w:pPr>
      <w:r w:rsidRPr="00A47EFB">
        <w:rPr>
          <w:sz w:val="28"/>
          <w:szCs w:val="28"/>
        </w:rPr>
        <w:t>2.6.2. Перечень документов, необходимых для предоставлениямуниципальной услуги, является исчерпывающим.</w:t>
      </w:r>
    </w:p>
    <w:p w:rsidR="00381B65" w:rsidRPr="00A25DC6" w:rsidRDefault="00381B65" w:rsidP="00A83C93">
      <w:pPr>
        <w:ind w:firstLine="720"/>
        <w:jc w:val="both"/>
        <w:rPr>
          <w:sz w:val="28"/>
          <w:szCs w:val="28"/>
        </w:rPr>
      </w:pPr>
      <w:r w:rsidRPr="006D1A6E">
        <w:rPr>
          <w:sz w:val="28"/>
          <w:szCs w:val="28"/>
        </w:rPr>
        <w:t xml:space="preserve">2.6.3. Документы, составленные на иностранном языке, подлежат </w:t>
      </w:r>
      <w:r w:rsidRPr="00A25DC6">
        <w:rPr>
          <w:sz w:val="28"/>
          <w:szCs w:val="28"/>
        </w:rPr>
        <w:t>переводу на русский язык. Верность перевода и подлинность переводчика свидетельствуются в порядке, ус</w:t>
      </w:r>
      <w:r w:rsidR="001F3215" w:rsidRPr="00A25DC6">
        <w:rPr>
          <w:sz w:val="28"/>
          <w:szCs w:val="28"/>
        </w:rPr>
        <w:t>тановленном законодательством о</w:t>
      </w:r>
      <w:r w:rsidRPr="00A25DC6">
        <w:rPr>
          <w:sz w:val="28"/>
          <w:szCs w:val="28"/>
        </w:rPr>
        <w:t xml:space="preserve"> нотариате.</w:t>
      </w:r>
    </w:p>
    <w:p w:rsidR="007E2494" w:rsidRPr="00A25DC6" w:rsidRDefault="00381B65" w:rsidP="00A83C93">
      <w:pPr>
        <w:ind w:firstLine="720"/>
        <w:jc w:val="both"/>
        <w:rPr>
          <w:sz w:val="28"/>
          <w:szCs w:val="28"/>
        </w:rPr>
      </w:pPr>
      <w:r w:rsidRPr="00A25DC6">
        <w:rPr>
          <w:sz w:val="28"/>
          <w:szCs w:val="28"/>
        </w:rPr>
        <w:t>2.6.4</w:t>
      </w:r>
      <w:r w:rsidR="00A83C93" w:rsidRPr="00A25DC6">
        <w:rPr>
          <w:sz w:val="28"/>
          <w:szCs w:val="28"/>
        </w:rPr>
        <w:t>. Копии документов должны быть заверены в установленном порядке или представлены с предъявлением подлинника.</w:t>
      </w:r>
    </w:p>
    <w:p w:rsidR="00381B65" w:rsidRPr="00A25DC6" w:rsidRDefault="00381B65" w:rsidP="00A83C93">
      <w:pPr>
        <w:ind w:firstLine="720"/>
        <w:jc w:val="both"/>
        <w:rPr>
          <w:sz w:val="28"/>
          <w:szCs w:val="28"/>
        </w:rPr>
      </w:pPr>
      <w:r w:rsidRPr="00A25DC6">
        <w:rPr>
          <w:sz w:val="28"/>
          <w:szCs w:val="28"/>
        </w:rPr>
        <w:t xml:space="preserve">2.6.5. Заявителям обеспечивается возможность выбора способа подачи заявления о предоставлении муниципальной услуги: при личном обращении в </w:t>
      </w:r>
      <w:r w:rsidR="007743A9" w:rsidRPr="00A25DC6">
        <w:rPr>
          <w:sz w:val="28"/>
          <w:szCs w:val="28"/>
        </w:rPr>
        <w:t>Уполномоченный орган</w:t>
      </w:r>
      <w:r w:rsidRPr="00A25DC6">
        <w:rPr>
          <w:sz w:val="28"/>
          <w:szCs w:val="28"/>
        </w:rPr>
        <w:t xml:space="preserve"> или в МФЦ, почтовой связью, в электронной форме.</w:t>
      </w:r>
    </w:p>
    <w:p w:rsidR="009D0C4D" w:rsidRPr="001C131A" w:rsidRDefault="006D1A6E" w:rsidP="009D0C4D">
      <w:pPr>
        <w:autoSpaceDE w:val="0"/>
        <w:autoSpaceDN w:val="0"/>
        <w:adjustRightInd w:val="0"/>
        <w:ind w:firstLine="709"/>
        <w:jc w:val="both"/>
        <w:rPr>
          <w:sz w:val="28"/>
          <w:szCs w:val="28"/>
          <w:lang w:eastAsia="en-US"/>
        </w:rPr>
      </w:pPr>
      <w:r w:rsidRPr="00A25DC6">
        <w:rPr>
          <w:sz w:val="28"/>
          <w:szCs w:val="28"/>
        </w:rPr>
        <w:t xml:space="preserve">2.6.6.Заявление о предоставлении муниципальной услуги и сканированные копии документов, указанные в настоящем подразделе могут </w:t>
      </w:r>
      <w:r w:rsidRPr="001C131A">
        <w:rPr>
          <w:sz w:val="28"/>
          <w:szCs w:val="28"/>
        </w:rPr>
        <w:t xml:space="preserve">быть поданы в электронной форме через Единый портал, </w:t>
      </w:r>
      <w:r w:rsidR="00B623DB" w:rsidRPr="0098354D">
        <w:rPr>
          <w:sz w:val="28"/>
          <w:szCs w:val="28"/>
        </w:rPr>
        <w:t>Региональный портал</w:t>
      </w:r>
      <w:r w:rsidR="009D0C4D" w:rsidRPr="0098354D">
        <w:rPr>
          <w:sz w:val="28"/>
          <w:szCs w:val="28"/>
          <w:lang w:eastAsia="en-US"/>
        </w:rPr>
        <w:t>.</w:t>
      </w:r>
    </w:p>
    <w:p w:rsidR="006D1A6E" w:rsidRPr="001C131A" w:rsidRDefault="006D1A6E" w:rsidP="006D1A6E">
      <w:pPr>
        <w:autoSpaceDE w:val="0"/>
        <w:autoSpaceDN w:val="0"/>
        <w:adjustRightInd w:val="0"/>
        <w:ind w:firstLine="709"/>
        <w:jc w:val="both"/>
        <w:rPr>
          <w:sz w:val="28"/>
          <w:szCs w:val="28"/>
        </w:rPr>
      </w:pPr>
      <w:r w:rsidRPr="001C131A">
        <w:rPr>
          <w:sz w:val="28"/>
          <w:szCs w:val="28"/>
        </w:rPr>
        <w:t xml:space="preserve">2.6.7. Копии документов, указанных в пункте 2.6.1 подраздела 2.6 раздела </w:t>
      </w:r>
      <w:r w:rsidR="00237236">
        <w:rPr>
          <w:sz w:val="28"/>
          <w:szCs w:val="28"/>
        </w:rPr>
        <w:t>2</w:t>
      </w:r>
      <w:r w:rsidRPr="001C131A">
        <w:rPr>
          <w:sz w:val="28"/>
          <w:szCs w:val="28"/>
        </w:rPr>
        <w:t xml:space="preserve"> Регламента представляются вместе с подлинниками, которые после сверки возвращаются заявителю.</w:t>
      </w:r>
    </w:p>
    <w:p w:rsidR="006D1A6E" w:rsidRPr="001C131A" w:rsidRDefault="006D1A6E" w:rsidP="006D1A6E">
      <w:pPr>
        <w:autoSpaceDE w:val="0"/>
        <w:autoSpaceDN w:val="0"/>
        <w:adjustRightInd w:val="0"/>
        <w:ind w:firstLine="709"/>
        <w:jc w:val="both"/>
        <w:rPr>
          <w:sz w:val="28"/>
          <w:szCs w:val="28"/>
        </w:rPr>
      </w:pPr>
      <w:r w:rsidRPr="001C131A">
        <w:rPr>
          <w:sz w:val="28"/>
          <w:szCs w:val="28"/>
        </w:rPr>
        <w:t>В случае невозможности предоставления подлинников, предоставляются нотариально заверенные копии.</w:t>
      </w:r>
    </w:p>
    <w:p w:rsidR="006D1A6E" w:rsidRPr="00A25DC6" w:rsidRDefault="006D1A6E" w:rsidP="009D0C4D">
      <w:pPr>
        <w:autoSpaceDE w:val="0"/>
        <w:autoSpaceDN w:val="0"/>
        <w:adjustRightInd w:val="0"/>
        <w:ind w:firstLine="709"/>
        <w:jc w:val="both"/>
        <w:rPr>
          <w:sz w:val="28"/>
          <w:szCs w:val="28"/>
          <w:lang w:eastAsia="en-US"/>
        </w:rPr>
      </w:pPr>
      <w:r w:rsidRPr="001C131A">
        <w:rPr>
          <w:sz w:val="28"/>
          <w:szCs w:val="28"/>
        </w:rPr>
        <w:t xml:space="preserve">2.6.8. Заявителю обеспечивается прием документов, необходимых для предоставления услуги, через Единый портал, </w:t>
      </w:r>
      <w:r w:rsidR="00C70131">
        <w:rPr>
          <w:sz w:val="28"/>
          <w:szCs w:val="28"/>
        </w:rPr>
        <w:t>Региональный портал</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6D1A6E" w:rsidRPr="001C131A" w:rsidRDefault="006D1A6E" w:rsidP="006D1A6E">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008846A5" w:rsidRPr="001C131A">
        <w:rPr>
          <w:sz w:val="28"/>
          <w:szCs w:val="28"/>
        </w:rPr>
        <w:t>Уполномоченным органом</w:t>
      </w:r>
      <w:r w:rsidR="001715B3">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sidR="006D3503">
        <w:rPr>
          <w:sz w:val="28"/>
          <w:szCs w:val="28"/>
        </w:rPr>
        <w:t xml:space="preserve">(действия) </w:t>
      </w:r>
      <w:r w:rsidRPr="001C131A">
        <w:rPr>
          <w:sz w:val="28"/>
          <w:szCs w:val="28"/>
        </w:rPr>
        <w:t>предоставления услуги в соответствии с законодательством требуется личная явка.</w:t>
      </w:r>
    </w:p>
    <w:p w:rsidR="006D1A6E" w:rsidRPr="001C131A" w:rsidRDefault="006D1A6E" w:rsidP="006D1A6E">
      <w:pPr>
        <w:autoSpaceDE w:val="0"/>
        <w:autoSpaceDN w:val="0"/>
        <w:adjustRightInd w:val="0"/>
        <w:ind w:firstLine="709"/>
        <w:jc w:val="both"/>
        <w:rPr>
          <w:sz w:val="28"/>
          <w:szCs w:val="28"/>
        </w:rPr>
      </w:pPr>
      <w:r w:rsidRPr="001C131A">
        <w:rPr>
          <w:sz w:val="28"/>
          <w:szCs w:val="28"/>
        </w:rPr>
        <w:t xml:space="preserve">2.6.9. Заявительвправе отозвать свое заявление на любой стадии рассмотрения, согласования или подготовки документа </w:t>
      </w:r>
      <w:r w:rsidR="008846A5" w:rsidRPr="001C131A">
        <w:rPr>
          <w:sz w:val="28"/>
          <w:szCs w:val="28"/>
        </w:rPr>
        <w:t>Уполномоченным органом</w:t>
      </w:r>
      <w:r w:rsidRPr="001C131A">
        <w:rPr>
          <w:sz w:val="28"/>
          <w:szCs w:val="28"/>
        </w:rPr>
        <w:t xml:space="preserve">, обратившись с соответствующим заявлением в </w:t>
      </w:r>
      <w:r w:rsidR="008846A5" w:rsidRPr="001C131A">
        <w:rPr>
          <w:sz w:val="28"/>
          <w:szCs w:val="28"/>
        </w:rPr>
        <w:t>Уполномоченный орган</w:t>
      </w:r>
      <w:r w:rsidRPr="001C131A">
        <w:rPr>
          <w:sz w:val="28"/>
          <w:szCs w:val="28"/>
        </w:rPr>
        <w:t>, в том числе в электронной форме, либо в МФЦ.</w:t>
      </w:r>
    </w:p>
    <w:p w:rsidR="00A83C93" w:rsidRPr="00C85C3A" w:rsidRDefault="006D1A6E" w:rsidP="007E2494">
      <w:pPr>
        <w:pStyle w:val="3"/>
        <w:ind w:firstLine="708"/>
        <w:jc w:val="both"/>
      </w:pPr>
      <w:r w:rsidRPr="0098354D">
        <w:t>2.6.10</w:t>
      </w:r>
      <w:r w:rsidR="00D44E10" w:rsidRPr="0098354D">
        <w:t>.</w:t>
      </w:r>
      <w:r w:rsidR="007E2494" w:rsidRPr="0098354D">
        <w:t xml:space="preserve">При предоставлении муниципальной услуги по экстерриториальному принципу </w:t>
      </w:r>
      <w:r w:rsidR="008846A5" w:rsidRPr="0098354D">
        <w:t>Уполномоченный орган</w:t>
      </w:r>
      <w:r w:rsidR="007E2494" w:rsidRPr="0098354D">
        <w:t xml:space="preserve"> н</w:t>
      </w:r>
      <w:r w:rsidR="0092212E" w:rsidRPr="0098354D">
        <w:t xml:space="preserve">е вправе требовать от заявителя </w:t>
      </w:r>
      <w:r w:rsidR="007E2494" w:rsidRPr="0098354D">
        <w:t>или МФЦ</w:t>
      </w:r>
      <w:r w:rsidR="00855970" w:rsidRPr="0098354D">
        <w:t xml:space="preserve"> в пределах территории Краснодарского края</w:t>
      </w:r>
      <w:r w:rsidR="007E2494" w:rsidRPr="0098354D">
        <w:t xml:space="preserve"> предоставления документов на бумажных носителях, если иное не </w:t>
      </w:r>
      <w:r w:rsidR="007E2494" w:rsidRPr="0098354D">
        <w:lastRenderedPageBreak/>
        <w:t>предусмотрено федеральным законодательством, регламентирующим предоставление муниципальной услуги.</w:t>
      </w:r>
    </w:p>
    <w:p w:rsidR="00471808" w:rsidRPr="00C85C3A" w:rsidRDefault="00471808" w:rsidP="00471808">
      <w:pPr>
        <w:widowControl w:val="0"/>
        <w:autoSpaceDE w:val="0"/>
        <w:autoSpaceDN w:val="0"/>
        <w:adjustRightInd w:val="0"/>
        <w:outlineLvl w:val="2"/>
        <w:rPr>
          <w:sz w:val="28"/>
          <w:szCs w:val="28"/>
        </w:rPr>
      </w:pPr>
    </w:p>
    <w:p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Подраздел 2.7. ИСЧЕРПЫВАЮЩИЙ ПЕРЕЧЕНЬ ДОКУМЕНТОВ,</w:t>
      </w:r>
    </w:p>
    <w:p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НЕОБХОДИМЫХ В СООТВЕТСТВИИС НОРМАТИВНЫМИ</w:t>
      </w:r>
    </w:p>
    <w:p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ПРАВОВЫМИ АКТАМИ ДЛЯ ПРЕДОСТАВЛЕНИЯ</w:t>
      </w:r>
    </w:p>
    <w:p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МУНИЦИПАЛЬНОЙ УСЛУГИ, КОТОРЫЕ НАХОДЯТСЯ В</w:t>
      </w:r>
    </w:p>
    <w:p w:rsidR="008010EF" w:rsidRPr="00A25DC6" w:rsidRDefault="00A83C93" w:rsidP="008010EF">
      <w:pPr>
        <w:widowControl w:val="0"/>
        <w:autoSpaceDE w:val="0"/>
        <w:autoSpaceDN w:val="0"/>
        <w:adjustRightInd w:val="0"/>
        <w:jc w:val="center"/>
        <w:outlineLvl w:val="2"/>
        <w:rPr>
          <w:rFonts w:cs="Arial"/>
          <w:sz w:val="28"/>
          <w:szCs w:val="28"/>
        </w:rPr>
      </w:pPr>
      <w:r w:rsidRPr="00A25DC6">
        <w:rPr>
          <w:rFonts w:cs="Arial"/>
          <w:sz w:val="28"/>
          <w:szCs w:val="28"/>
        </w:rPr>
        <w:t xml:space="preserve">РАСПОРЯЖЕНИИ ГОСУДАРСТВЕННЫХ ОРГАНОВ, ОРГАНОВ МЕСТНОГО САМОУПРАВЛЕНИЯ </w:t>
      </w:r>
    </w:p>
    <w:p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 xml:space="preserve">И ИНЫХ ОРГАНОВ, УЧАСТВУЮЩИХ В ПРЕДОСТАВЛЕНИИ </w:t>
      </w:r>
    </w:p>
    <w:p w:rsidR="00A83C93" w:rsidRPr="00A25DC6" w:rsidRDefault="00A83C93" w:rsidP="00471808">
      <w:pPr>
        <w:jc w:val="center"/>
        <w:rPr>
          <w:rFonts w:cs="Arial"/>
          <w:sz w:val="28"/>
          <w:szCs w:val="28"/>
        </w:rPr>
      </w:pPr>
      <w:r w:rsidRPr="00A25DC6">
        <w:rPr>
          <w:rFonts w:cs="Arial"/>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31E96" w:rsidRDefault="00531E96" w:rsidP="00531E96">
      <w:pPr>
        <w:widowControl w:val="0"/>
        <w:suppressAutoHyphens/>
        <w:autoSpaceDE w:val="0"/>
        <w:autoSpaceDN w:val="0"/>
        <w:adjustRightInd w:val="0"/>
        <w:ind w:firstLine="540"/>
        <w:jc w:val="both"/>
        <w:rPr>
          <w:rFonts w:eastAsia="Lucida Sans Unicode" w:cs="Tahoma"/>
          <w:bCs/>
          <w:sz w:val="28"/>
          <w:szCs w:val="28"/>
          <w:lang w:eastAsia="en-US" w:bidi="en-US"/>
        </w:rPr>
      </w:pPr>
    </w:p>
    <w:p w:rsidR="005F246F" w:rsidRDefault="00531E96" w:rsidP="005F246F">
      <w:pPr>
        <w:tabs>
          <w:tab w:val="left" w:pos="980"/>
        </w:tabs>
        <w:ind w:firstLine="709"/>
        <w:jc w:val="both"/>
        <w:rPr>
          <w:bCs/>
          <w:sz w:val="28"/>
          <w:szCs w:val="28"/>
        </w:rPr>
      </w:pPr>
      <w:r w:rsidRPr="0092212E">
        <w:rPr>
          <w:rFonts w:eastAsia="Lucida Sans Unicode" w:cs="Tahoma"/>
          <w:bCs/>
          <w:sz w:val="28"/>
          <w:szCs w:val="28"/>
          <w:lang w:eastAsia="en-US" w:bidi="en-US"/>
        </w:rPr>
        <w:t xml:space="preserve">2.7.1. </w:t>
      </w:r>
      <w:r w:rsidR="00190A4D" w:rsidRPr="0092212E">
        <w:rPr>
          <w:bCs/>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w:t>
      </w:r>
      <w:r w:rsidR="005F246F">
        <w:rPr>
          <w:bCs/>
          <w:sz w:val="28"/>
          <w:szCs w:val="28"/>
        </w:rPr>
        <w:t>вправе представить:</w:t>
      </w:r>
    </w:p>
    <w:p w:rsidR="005F246F" w:rsidRDefault="005F246F" w:rsidP="005F246F">
      <w:pPr>
        <w:tabs>
          <w:tab w:val="left" w:pos="980"/>
        </w:tabs>
        <w:ind w:firstLine="709"/>
        <w:jc w:val="both"/>
        <w:rPr>
          <w:sz w:val="28"/>
          <w:szCs w:val="28"/>
        </w:rPr>
      </w:pPr>
      <w:r w:rsidRPr="005F246F">
        <w:rPr>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5F246F" w:rsidRDefault="005F246F" w:rsidP="005F246F">
      <w:pPr>
        <w:tabs>
          <w:tab w:val="left" w:pos="980"/>
        </w:tabs>
        <w:ind w:firstLine="709"/>
        <w:jc w:val="both"/>
        <w:rPr>
          <w:sz w:val="28"/>
          <w:szCs w:val="28"/>
        </w:rPr>
      </w:pPr>
      <w:r w:rsidRPr="005F246F">
        <w:rP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5F246F" w:rsidRPr="005F246F" w:rsidRDefault="005F246F" w:rsidP="005F246F">
      <w:pPr>
        <w:tabs>
          <w:tab w:val="left" w:pos="980"/>
        </w:tabs>
        <w:ind w:firstLine="709"/>
        <w:jc w:val="both"/>
        <w:rPr>
          <w:sz w:val="28"/>
          <w:szCs w:val="28"/>
        </w:rPr>
      </w:pPr>
      <w:r w:rsidRPr="005F246F">
        <w:rPr>
          <w:sz w:val="28"/>
          <w:szCs w:val="28"/>
        </w:rPr>
        <w:t>3) разрешение на строительство;</w:t>
      </w:r>
    </w:p>
    <w:p w:rsidR="005F246F" w:rsidRDefault="005F246F" w:rsidP="005F246F">
      <w:pPr>
        <w:ind w:firstLine="720"/>
        <w:jc w:val="both"/>
        <w:rPr>
          <w:sz w:val="28"/>
          <w:szCs w:val="28"/>
        </w:rPr>
      </w:pPr>
      <w:r>
        <w:rPr>
          <w:sz w:val="28"/>
          <w:szCs w:val="28"/>
        </w:rPr>
        <w:t xml:space="preserve">4) </w:t>
      </w:r>
      <w:r w:rsidRPr="00220612">
        <w:rPr>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3202" w:tooltip="1. Государственный строительный надзор осуществляется при:" w:history="1">
        <w:r w:rsidRPr="00B27F80">
          <w:rPr>
            <w:color w:val="000000" w:themeColor="text1"/>
            <w:sz w:val="28"/>
            <w:szCs w:val="28"/>
          </w:rPr>
          <w:t>частью 1 статьи 54</w:t>
        </w:r>
      </w:hyperlink>
      <w:r>
        <w:rPr>
          <w:sz w:val="28"/>
          <w:szCs w:val="28"/>
        </w:rPr>
        <w:t>Градостроительного кодекса Российской Федерации</w:t>
      </w:r>
      <w:r w:rsidRPr="00220612">
        <w:rPr>
          <w:sz w:val="28"/>
          <w:szCs w:val="28"/>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w:anchor="Par2672" w:tooltip="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заключение экспертизы проектной документации, если такие изменения одновременно:" w:history="1">
        <w:r w:rsidRPr="00B27F80">
          <w:rPr>
            <w:color w:val="000000" w:themeColor="text1"/>
            <w:sz w:val="28"/>
            <w:szCs w:val="28"/>
          </w:rPr>
          <w:t>частями 3.8</w:t>
        </w:r>
      </w:hyperlink>
      <w:r w:rsidRPr="00B27F80">
        <w:rPr>
          <w:color w:val="000000" w:themeColor="text1"/>
          <w:sz w:val="28"/>
          <w:szCs w:val="28"/>
        </w:rPr>
        <w:t xml:space="preserve"> и </w:t>
      </w:r>
      <w:hyperlink w:anchor="Par2679" w:tooltip="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частью 3.8 настоящей статьи), требованиям технических регламентов, санитарн" w:history="1">
        <w:r w:rsidRPr="00B27F80">
          <w:rPr>
            <w:color w:val="000000" w:themeColor="text1"/>
            <w:sz w:val="28"/>
            <w:szCs w:val="28"/>
          </w:rPr>
          <w:t>3.9 статьи 49</w:t>
        </w:r>
      </w:hyperlink>
      <w:r w:rsidRPr="00B27F80">
        <w:rPr>
          <w:color w:val="000000" w:themeColor="text1"/>
          <w:sz w:val="28"/>
          <w:szCs w:val="28"/>
        </w:rPr>
        <w:t xml:space="preserve">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3251" w:tooltip="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ого э" w:history="1">
        <w:r w:rsidRPr="00B27F80">
          <w:rPr>
            <w:color w:val="000000" w:themeColor="text1"/>
            <w:sz w:val="28"/>
            <w:szCs w:val="28"/>
          </w:rPr>
          <w:t>частью 7 статьи 54</w:t>
        </w:r>
      </w:hyperlink>
      <w:r>
        <w:rPr>
          <w:sz w:val="28"/>
          <w:szCs w:val="28"/>
        </w:rPr>
        <w:t>Градостроительного кодекса Российской Федерации</w:t>
      </w:r>
      <w:r w:rsidRPr="00220612">
        <w:rPr>
          <w:sz w:val="28"/>
          <w:szCs w:val="28"/>
        </w:rPr>
        <w:t>;</w:t>
      </w:r>
    </w:p>
    <w:p w:rsidR="00A47EFB" w:rsidRDefault="00A47EFB" w:rsidP="005F246F">
      <w:pPr>
        <w:widowControl w:val="0"/>
        <w:suppressAutoHyphens/>
        <w:ind w:firstLine="567"/>
        <w:rPr>
          <w:rFonts w:eastAsia="Lucida Sans Unicode" w:cs="Tahoma"/>
          <w:bCs/>
          <w:sz w:val="28"/>
          <w:szCs w:val="28"/>
          <w:lang w:eastAsia="en-US" w:bidi="en-US"/>
        </w:rPr>
      </w:pPr>
      <w:r>
        <w:rPr>
          <w:rFonts w:eastAsia="Lucida Sans Unicode" w:cs="Tahoma"/>
          <w:bCs/>
          <w:sz w:val="28"/>
          <w:szCs w:val="28"/>
          <w:lang w:eastAsia="en-US" w:bidi="en-US"/>
        </w:rPr>
        <w:lastRenderedPageBreak/>
        <w:t>2.7.2.</w:t>
      </w:r>
      <w:r w:rsidRPr="00256417">
        <w:rPr>
          <w:sz w:val="28"/>
          <w:szCs w:val="28"/>
          <w:shd w:val="clear" w:color="auto" w:fill="FFFFFF"/>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r w:rsidR="005531D9">
        <w:rPr>
          <w:sz w:val="28"/>
          <w:szCs w:val="28"/>
          <w:shd w:val="clear" w:color="auto" w:fill="FFFFFF"/>
        </w:rPr>
        <w:t>.</w:t>
      </w:r>
    </w:p>
    <w:p w:rsidR="00531E96" w:rsidRDefault="00B511E4" w:rsidP="00531E96">
      <w:pPr>
        <w:widowControl w:val="0"/>
        <w:suppressAutoHyphens/>
        <w:ind w:firstLine="709"/>
        <w:jc w:val="both"/>
        <w:rPr>
          <w:rFonts w:eastAsia="Lucida Sans Unicode" w:cs="Tahoma"/>
          <w:bCs/>
          <w:sz w:val="28"/>
          <w:szCs w:val="28"/>
          <w:lang w:eastAsia="en-US" w:bidi="en-US"/>
        </w:rPr>
      </w:pPr>
      <w:r>
        <w:rPr>
          <w:rFonts w:eastAsia="Lucida Sans Unicode" w:cs="Tahoma"/>
          <w:bCs/>
          <w:sz w:val="28"/>
          <w:szCs w:val="28"/>
          <w:lang w:eastAsia="en-US" w:bidi="en-US"/>
        </w:rPr>
        <w:t>2.7.3</w:t>
      </w:r>
      <w:r w:rsidR="00531E96" w:rsidRPr="00BE796B">
        <w:rPr>
          <w:rFonts w:eastAsia="Lucida Sans Unicode" w:cs="Tahoma"/>
          <w:bCs/>
          <w:sz w:val="28"/>
          <w:szCs w:val="28"/>
          <w:lang w:eastAsia="en-US" w:bidi="en-US"/>
        </w:rPr>
        <w:t>. Документы, перечисленные в п. 2.7.1, могут быть представлены заявителем самостоятельно. Непредставление заявителем указанных документов не является основанием для отказа заявителю в предоставлении услуги.</w:t>
      </w:r>
    </w:p>
    <w:p w:rsidR="00B27F80" w:rsidRPr="001A2E86" w:rsidRDefault="00B27F80" w:rsidP="00A83C93">
      <w:pPr>
        <w:autoSpaceDE w:val="0"/>
        <w:autoSpaceDN w:val="0"/>
        <w:adjustRightInd w:val="0"/>
        <w:ind w:firstLine="709"/>
        <w:jc w:val="both"/>
        <w:outlineLvl w:val="2"/>
        <w:rPr>
          <w:rFonts w:cs="Arial"/>
          <w:color w:val="000000"/>
          <w:sz w:val="28"/>
          <w:szCs w:val="28"/>
        </w:rPr>
      </w:pPr>
    </w:p>
    <w:p w:rsidR="00A83C93" w:rsidRPr="001A2E86" w:rsidRDefault="00A83C93" w:rsidP="00B368C6">
      <w:pPr>
        <w:widowControl w:val="0"/>
        <w:autoSpaceDE w:val="0"/>
        <w:autoSpaceDN w:val="0"/>
        <w:adjustRightInd w:val="0"/>
        <w:jc w:val="center"/>
        <w:outlineLvl w:val="2"/>
        <w:rPr>
          <w:rFonts w:cs="Arial"/>
          <w:color w:val="000000"/>
          <w:sz w:val="28"/>
          <w:szCs w:val="28"/>
        </w:rPr>
      </w:pPr>
      <w:r w:rsidRPr="001A2E86">
        <w:rPr>
          <w:rFonts w:cs="Arial"/>
          <w:color w:val="000000"/>
          <w:sz w:val="28"/>
          <w:szCs w:val="28"/>
        </w:rPr>
        <w:t>Подраздел 2.8. УКАЗАНИЕ НА ЗАПРЕТ ТРЕБОВАТЬ ОТ ЗАЯВИТЕЛЯ</w:t>
      </w:r>
    </w:p>
    <w:p w:rsidR="00A83C93" w:rsidRPr="001A2E86" w:rsidRDefault="00A83C93" w:rsidP="00A83C93">
      <w:pPr>
        <w:autoSpaceDE w:val="0"/>
        <w:autoSpaceDN w:val="0"/>
        <w:adjustRightInd w:val="0"/>
        <w:ind w:firstLine="709"/>
        <w:jc w:val="both"/>
        <w:outlineLvl w:val="2"/>
        <w:rPr>
          <w:rFonts w:cs="Arial"/>
          <w:color w:val="000000"/>
          <w:sz w:val="28"/>
          <w:szCs w:val="28"/>
        </w:rPr>
      </w:pPr>
    </w:p>
    <w:p w:rsidR="00FC0386" w:rsidRPr="001A2E86" w:rsidRDefault="00FC0386" w:rsidP="00FC0386">
      <w:pPr>
        <w:autoSpaceDE w:val="0"/>
        <w:autoSpaceDN w:val="0"/>
        <w:adjustRightInd w:val="0"/>
        <w:ind w:firstLine="709"/>
        <w:jc w:val="both"/>
        <w:outlineLvl w:val="1"/>
        <w:rPr>
          <w:color w:val="000000"/>
          <w:sz w:val="28"/>
          <w:szCs w:val="28"/>
        </w:rPr>
      </w:pPr>
      <w:r w:rsidRPr="001A2E86">
        <w:rPr>
          <w:color w:val="000000"/>
          <w:sz w:val="28"/>
          <w:szCs w:val="28"/>
        </w:rPr>
        <w:t>2.8.1. От заявителя запрещено требовать представления документов и информации или осуществления действий,</w:t>
      </w:r>
      <w:r w:rsidR="005531D9" w:rsidRPr="001A2E86">
        <w:rPr>
          <w:color w:val="000000"/>
          <w:sz w:val="28"/>
          <w:szCs w:val="28"/>
        </w:rPr>
        <w:t xml:space="preserve"> представление или осуществление которых не предусмотрено</w:t>
      </w:r>
      <w:r w:rsidRPr="001A2E86">
        <w:rPr>
          <w:color w:val="000000"/>
          <w:sz w:val="28"/>
          <w:szCs w:val="28"/>
        </w:rPr>
        <w:t xml:space="preserve"> нормативными правовыми актами, регулирующими отношения, возникшие в связи с предоставлением муниципальной услуги. </w:t>
      </w:r>
    </w:p>
    <w:p w:rsidR="00FC0386" w:rsidRDefault="00FC0386" w:rsidP="00FC0386">
      <w:pPr>
        <w:autoSpaceDE w:val="0"/>
        <w:autoSpaceDN w:val="0"/>
        <w:adjustRightInd w:val="0"/>
        <w:ind w:firstLine="709"/>
        <w:jc w:val="both"/>
        <w:outlineLvl w:val="1"/>
        <w:rPr>
          <w:sz w:val="28"/>
          <w:szCs w:val="28"/>
        </w:rPr>
      </w:pPr>
      <w:r w:rsidRPr="001A2E86">
        <w:rPr>
          <w:color w:val="000000"/>
          <w:sz w:val="28"/>
          <w:szCs w:val="28"/>
        </w:rPr>
        <w:t>Запрещено требовать представления документов и информации, которые</w:t>
      </w:r>
      <w:r w:rsidRPr="00C85C3A">
        <w:rPr>
          <w:sz w:val="28"/>
          <w:szCs w:val="28"/>
        </w:rPr>
        <w:t xml:space="preserve">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sidR="00CC24F0">
        <w:rPr>
          <w:sz w:val="28"/>
          <w:szCs w:val="28"/>
        </w:rPr>
        <w:t xml:space="preserve">предоставляющих муниципальную услугу, иных государственных органов, органов местного самоуправления </w:t>
      </w:r>
      <w:r w:rsidRPr="00C85C3A">
        <w:rPr>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sidR="00CC24F0">
        <w:rPr>
          <w:sz w:val="28"/>
          <w:szCs w:val="28"/>
        </w:rPr>
        <w:t xml:space="preserve">, за исключением документов, указанных в части 6 статьи </w:t>
      </w:r>
      <w:r w:rsidR="00CC24F0" w:rsidRPr="00805357">
        <w:rPr>
          <w:color w:val="002060"/>
          <w:sz w:val="28"/>
          <w:szCs w:val="28"/>
        </w:rPr>
        <w:t>7</w:t>
      </w:r>
      <w:r w:rsidR="00842FB8" w:rsidRPr="00842FB8">
        <w:rPr>
          <w:sz w:val="28"/>
          <w:szCs w:val="28"/>
        </w:rPr>
        <w:t>Федерального закона № 210-ФЗ</w:t>
      </w:r>
      <w:r w:rsidRPr="00842FB8">
        <w:rPr>
          <w:sz w:val="28"/>
          <w:szCs w:val="28"/>
        </w:rPr>
        <w:t>.</w:t>
      </w:r>
    </w:p>
    <w:p w:rsidR="0065717E" w:rsidRPr="001A2E86" w:rsidRDefault="00FC0386"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65717E" w:rsidRPr="001A2E86">
        <w:rPr>
          <w:color w:val="000000"/>
          <w:sz w:val="28"/>
          <w:szCs w:val="28"/>
        </w:rPr>
        <w:t>Портале Краснодарского края</w:t>
      </w:r>
      <w:r w:rsidR="0065717E" w:rsidRPr="001A2E86">
        <w:rPr>
          <w:color w:val="000000"/>
          <w:sz w:val="28"/>
          <w:szCs w:val="28"/>
          <w:lang w:eastAsia="en-US"/>
        </w:rPr>
        <w:t>.</w:t>
      </w:r>
    </w:p>
    <w:p w:rsidR="0065717E" w:rsidRPr="001A2E86" w:rsidRDefault="00FC0386"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C70131">
        <w:rPr>
          <w:sz w:val="28"/>
          <w:szCs w:val="28"/>
        </w:rPr>
        <w:t>Региональном портале</w:t>
      </w:r>
      <w:r w:rsidR="0065717E" w:rsidRPr="001A2E86">
        <w:rPr>
          <w:color w:val="000000"/>
          <w:sz w:val="28"/>
          <w:szCs w:val="28"/>
          <w:lang w:eastAsia="en-US"/>
        </w:rPr>
        <w:t>.</w:t>
      </w:r>
    </w:p>
    <w:p w:rsidR="00FC0386" w:rsidRPr="00C85C3A" w:rsidRDefault="00FC0386" w:rsidP="00FC0386">
      <w:pPr>
        <w:autoSpaceDE w:val="0"/>
        <w:autoSpaceDN w:val="0"/>
        <w:adjustRightInd w:val="0"/>
        <w:ind w:firstLine="709"/>
        <w:jc w:val="both"/>
        <w:rPr>
          <w:sz w:val="28"/>
          <w:szCs w:val="28"/>
        </w:rPr>
      </w:pPr>
      <w:r w:rsidRPr="001A2E86">
        <w:rPr>
          <w:color w:val="000000"/>
          <w:sz w:val="28"/>
          <w:szCs w:val="28"/>
        </w:rPr>
        <w:t>Запрещено требовать от заявителя совершения иных действий, кроме прохождения идентификации</w:t>
      </w:r>
      <w:r w:rsidRPr="00C85C3A">
        <w:rPr>
          <w:sz w:val="28"/>
          <w:szCs w:val="28"/>
        </w:rPr>
        <w:t xml:space="preserve">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C0386" w:rsidRPr="00C85C3A" w:rsidRDefault="00FC0386" w:rsidP="00FC0386">
      <w:pPr>
        <w:pStyle w:val="afe"/>
        <w:suppressAutoHyphens/>
        <w:autoSpaceDE w:val="0"/>
        <w:autoSpaceDN w:val="0"/>
        <w:adjustRightInd w:val="0"/>
        <w:ind w:left="0" w:firstLine="708"/>
        <w:jc w:val="both"/>
        <w:rPr>
          <w:sz w:val="28"/>
          <w:szCs w:val="28"/>
        </w:rPr>
      </w:pPr>
      <w:r w:rsidRPr="00C85C3A">
        <w:rPr>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w:t>
      </w:r>
      <w:r w:rsidR="00650B5C" w:rsidRPr="00C85C3A">
        <w:rPr>
          <w:sz w:val="28"/>
          <w:szCs w:val="28"/>
        </w:rPr>
        <w:t>а исключением следующих случаев</w:t>
      </w:r>
      <w:r w:rsidRPr="00C85C3A">
        <w:rPr>
          <w:sz w:val="28"/>
          <w:szCs w:val="28"/>
        </w:rPr>
        <w:t>:</w:t>
      </w:r>
    </w:p>
    <w:p w:rsidR="000E0F9A" w:rsidRDefault="000E0F9A" w:rsidP="00FC0386">
      <w:pPr>
        <w:pStyle w:val="ConsPlusNormal"/>
        <w:suppressAutoHyphens/>
        <w:ind w:firstLine="708"/>
        <w:jc w:val="both"/>
        <w:rPr>
          <w:rFonts w:ascii="Times New Roman" w:hAnsi="Times New Roman" w:cs="Times New Roman"/>
          <w:sz w:val="28"/>
          <w:szCs w:val="28"/>
        </w:rPr>
      </w:pPr>
    </w:p>
    <w:p w:rsidR="00FC0386" w:rsidRDefault="00FC0386" w:rsidP="00FC0386">
      <w:pPr>
        <w:pStyle w:val="ConsPlusNormal"/>
        <w:suppressAutoHyphens/>
        <w:ind w:firstLine="708"/>
        <w:jc w:val="both"/>
        <w:rPr>
          <w:rFonts w:ascii="Times New Roman" w:hAnsi="Times New Roman" w:cs="Times New Roman"/>
          <w:sz w:val="28"/>
          <w:szCs w:val="28"/>
        </w:rPr>
      </w:pPr>
      <w:r w:rsidRPr="00C85C3A">
        <w:rPr>
          <w:rFonts w:ascii="Times New Roman" w:hAnsi="Times New Roman" w:cs="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C0386" w:rsidRDefault="00FC0386" w:rsidP="00FC0386">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C0386" w:rsidRPr="00C85C3A" w:rsidRDefault="00FC0386" w:rsidP="00B511E4">
      <w:pPr>
        <w:pStyle w:val="ConsPlusNormal"/>
        <w:suppressAutoHyphens/>
        <w:ind w:firstLine="567"/>
        <w:jc w:val="both"/>
        <w:rPr>
          <w:rFonts w:ascii="Times New Roman" w:hAnsi="Times New Roman" w:cs="Times New Roman"/>
          <w:sz w:val="28"/>
          <w:szCs w:val="28"/>
        </w:rPr>
      </w:pPr>
      <w:r w:rsidRPr="00C85C3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50358" w:rsidRPr="001C131A" w:rsidRDefault="00FC0386" w:rsidP="00450358">
      <w:pPr>
        <w:shd w:val="clear" w:color="auto" w:fill="FFFFFF"/>
        <w:spacing w:line="332" w:lineRule="atLeast"/>
        <w:ind w:firstLine="540"/>
        <w:jc w:val="both"/>
        <w:rPr>
          <w:sz w:val="28"/>
          <w:szCs w:val="28"/>
        </w:rPr>
      </w:pPr>
      <w:r w:rsidRPr="00450358">
        <w:rPr>
          <w:sz w:val="28"/>
          <w:szCs w:val="28"/>
        </w:rPr>
        <w:t>г)</w:t>
      </w:r>
      <w:r w:rsidR="00450358" w:rsidRPr="00450358">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sidR="00450358">
        <w:rPr>
          <w:color w:val="000000"/>
          <w:sz w:val="28"/>
          <w:szCs w:val="28"/>
        </w:rPr>
        <w:t xml:space="preserve">Уполномоченного </w:t>
      </w:r>
      <w:r w:rsidR="00450358" w:rsidRPr="00450358">
        <w:rPr>
          <w:color w:val="000000"/>
          <w:sz w:val="28"/>
          <w:szCs w:val="28"/>
        </w:rPr>
        <w:t xml:space="preserve">органа, предоставляющего </w:t>
      </w:r>
      <w:r w:rsidR="00450358">
        <w:rPr>
          <w:color w:val="000000"/>
          <w:sz w:val="28"/>
          <w:szCs w:val="28"/>
        </w:rPr>
        <w:t>муниципальную</w:t>
      </w:r>
      <w:r w:rsidR="00450358" w:rsidRPr="00450358">
        <w:rPr>
          <w:color w:val="000000"/>
          <w:sz w:val="28"/>
          <w:szCs w:val="28"/>
        </w:rPr>
        <w:t xml:space="preserve"> услугу, или </w:t>
      </w:r>
      <w:r w:rsidR="00450358">
        <w:rPr>
          <w:color w:val="000000"/>
          <w:sz w:val="28"/>
          <w:szCs w:val="28"/>
        </w:rPr>
        <w:t xml:space="preserve">Уполномоченного </w:t>
      </w:r>
      <w:r w:rsidR="00450358" w:rsidRPr="00450358">
        <w:rPr>
          <w:color w:val="000000"/>
          <w:sz w:val="28"/>
          <w:szCs w:val="28"/>
        </w:rPr>
        <w:t xml:space="preserve">органа, предоставляющего муниципальную услугу, муниципального служащего, работника </w:t>
      </w:r>
      <w:r w:rsidR="00450358">
        <w:rPr>
          <w:color w:val="000000"/>
          <w:sz w:val="28"/>
          <w:szCs w:val="28"/>
        </w:rPr>
        <w:t>МФЦ</w:t>
      </w:r>
      <w:r w:rsidR="00450358" w:rsidRPr="00450358">
        <w:rPr>
          <w:color w:val="000000"/>
          <w:sz w:val="28"/>
          <w:szCs w:val="28"/>
        </w:rPr>
        <w:t>, предусмотренной </w:t>
      </w:r>
      <w:hyperlink r:id="rId10" w:history="1">
        <w:r w:rsidR="00450358" w:rsidRPr="00450358">
          <w:rPr>
            <w:sz w:val="28"/>
            <w:szCs w:val="28"/>
          </w:rPr>
          <w:t>частью 1.1 статьи 16</w:t>
        </w:r>
      </w:hyperlink>
      <w:r w:rsidR="00450358" w:rsidRPr="00450358">
        <w:rPr>
          <w:color w:val="000000"/>
          <w:sz w:val="28"/>
          <w:szCs w:val="28"/>
        </w:rPr>
        <w:t> </w:t>
      </w:r>
      <w:r w:rsidR="00450358" w:rsidRPr="00805357">
        <w:rPr>
          <w:sz w:val="28"/>
          <w:szCs w:val="28"/>
        </w:rPr>
        <w:t>Федерального закона№ 210-ФЗ</w:t>
      </w:r>
      <w:r w:rsidR="00450358" w:rsidRPr="00450358">
        <w:rPr>
          <w:color w:val="000000"/>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r w:rsidR="00450358">
        <w:rPr>
          <w:color w:val="000000"/>
          <w:sz w:val="28"/>
          <w:szCs w:val="28"/>
        </w:rPr>
        <w:t xml:space="preserve"> Уполномоченного</w:t>
      </w:r>
      <w:r w:rsidR="00450358" w:rsidRPr="00450358">
        <w:rPr>
          <w:color w:val="000000"/>
          <w:sz w:val="28"/>
          <w:szCs w:val="28"/>
        </w:rPr>
        <w:t xml:space="preserve"> органа, предоставляющего </w:t>
      </w:r>
      <w:r w:rsidR="00450358">
        <w:rPr>
          <w:color w:val="000000"/>
          <w:sz w:val="28"/>
          <w:szCs w:val="28"/>
        </w:rPr>
        <w:t>муниципальную</w:t>
      </w:r>
      <w:r w:rsidR="00450358" w:rsidRPr="00450358">
        <w:rPr>
          <w:color w:val="000000"/>
          <w:sz w:val="28"/>
          <w:szCs w:val="28"/>
        </w:rPr>
        <w:t xml:space="preserve"> услугу, или органа, предоставляющего муниципальную услугу, руководителя </w:t>
      </w:r>
      <w:r w:rsidR="00450358">
        <w:rPr>
          <w:color w:val="000000"/>
          <w:sz w:val="28"/>
          <w:szCs w:val="28"/>
        </w:rPr>
        <w:t>МФЦ</w:t>
      </w:r>
      <w:r w:rsidR="00450358" w:rsidRPr="00450358">
        <w:rPr>
          <w:color w:val="000000"/>
          <w:sz w:val="28"/>
          <w:szCs w:val="28"/>
        </w:rPr>
        <w:t xml:space="preserve"> при первоначальном отказе в приеме документов, необходимых для предоставления муниципальной услуги, </w:t>
      </w:r>
      <w:r w:rsidR="00450358" w:rsidRPr="001C131A">
        <w:rPr>
          <w:sz w:val="28"/>
          <w:szCs w:val="28"/>
        </w:rPr>
        <w:t>либо руководителя организации, предусмотренной </w:t>
      </w:r>
      <w:hyperlink r:id="rId11" w:history="1">
        <w:r w:rsidR="00450358" w:rsidRPr="001C131A">
          <w:rPr>
            <w:sz w:val="28"/>
            <w:szCs w:val="28"/>
          </w:rPr>
          <w:t>частью 1.1 статьи 16</w:t>
        </w:r>
      </w:hyperlink>
      <w:r w:rsidR="00450358" w:rsidRPr="001C131A">
        <w:rPr>
          <w:sz w:val="28"/>
          <w:szCs w:val="28"/>
        </w:rPr>
        <w:t xml:space="preserve"> Федерального закона№ 210-ФЗ, уведомляется заявитель, а также приносятся извинения за доставленные неудобства.</w:t>
      </w:r>
    </w:p>
    <w:p w:rsidR="00C33B66" w:rsidRPr="001C131A" w:rsidRDefault="00B511E4" w:rsidP="00C33B66">
      <w:pPr>
        <w:autoSpaceDE w:val="0"/>
        <w:autoSpaceDN w:val="0"/>
        <w:adjustRightInd w:val="0"/>
        <w:ind w:firstLine="709"/>
        <w:jc w:val="both"/>
        <w:outlineLvl w:val="1"/>
        <w:rPr>
          <w:sz w:val="28"/>
          <w:szCs w:val="28"/>
        </w:rPr>
      </w:pPr>
      <w:r w:rsidRPr="001C131A">
        <w:rPr>
          <w:sz w:val="28"/>
          <w:szCs w:val="28"/>
        </w:rPr>
        <w:t>2.8.3</w:t>
      </w:r>
      <w:r w:rsidR="00FC0386" w:rsidRPr="001C131A">
        <w:rPr>
          <w:sz w:val="28"/>
          <w:szCs w:val="28"/>
        </w:rPr>
        <w:t>.</w:t>
      </w:r>
      <w:bookmarkStart w:id="7" w:name="_GoBack"/>
      <w:bookmarkEnd w:id="7"/>
      <w:r w:rsidR="00897C2A" w:rsidRPr="001C131A">
        <w:rPr>
          <w:sz w:val="28"/>
          <w:szCs w:val="28"/>
        </w:rPr>
        <w:t xml:space="preserve">При </w:t>
      </w:r>
      <w:r w:rsidR="00C33B66" w:rsidRPr="001C131A">
        <w:rPr>
          <w:sz w:val="28"/>
          <w:szCs w:val="28"/>
        </w:rPr>
        <w:t>предоставлении муниципальной услуги по экстеррит</w:t>
      </w:r>
      <w:r w:rsidR="003539CF" w:rsidRPr="001C131A">
        <w:rPr>
          <w:sz w:val="28"/>
          <w:szCs w:val="28"/>
        </w:rPr>
        <w:t xml:space="preserve">ориальному принципу </w:t>
      </w:r>
      <w:r w:rsidR="003539CF" w:rsidRPr="0098354D">
        <w:rPr>
          <w:sz w:val="28"/>
          <w:szCs w:val="28"/>
        </w:rPr>
        <w:t>У</w:t>
      </w:r>
      <w:r w:rsidR="00C33B66" w:rsidRPr="0098354D">
        <w:rPr>
          <w:sz w:val="28"/>
          <w:szCs w:val="28"/>
        </w:rPr>
        <w:t>полномоченный орган</w:t>
      </w:r>
      <w:r w:rsidR="0098354D">
        <w:rPr>
          <w:sz w:val="28"/>
          <w:szCs w:val="28"/>
        </w:rPr>
        <w:t>,</w:t>
      </w:r>
      <w:r w:rsidR="00C33B66" w:rsidRPr="0098354D">
        <w:rPr>
          <w:sz w:val="28"/>
          <w:szCs w:val="28"/>
        </w:rPr>
        <w:t xml:space="preserve"> не</w:t>
      </w:r>
      <w:r w:rsidR="00C33B66" w:rsidRPr="001C131A">
        <w:rPr>
          <w:sz w:val="28"/>
          <w:szCs w:val="28"/>
        </w:rPr>
        <w:t xml:space="preserve"> вправе </w:t>
      </w:r>
      <w:r w:rsidR="00573E4D">
        <w:rPr>
          <w:sz w:val="28"/>
          <w:szCs w:val="28"/>
        </w:rPr>
        <w:t xml:space="preserve">требовать от заявителя </w:t>
      </w:r>
      <w:r w:rsidR="00C33B66" w:rsidRPr="001C131A">
        <w:rPr>
          <w:sz w:val="28"/>
          <w:szCs w:val="28"/>
        </w:rPr>
        <w:t xml:space="preserve">или </w:t>
      </w:r>
      <w:r w:rsidR="003F6B2B" w:rsidRPr="001C131A">
        <w:rPr>
          <w:sz w:val="28"/>
          <w:szCs w:val="28"/>
        </w:rPr>
        <w:t>МФЦ</w:t>
      </w:r>
      <w:r w:rsidR="00C33B66" w:rsidRPr="001C131A">
        <w:rPr>
          <w:sz w:val="28"/>
          <w:szCs w:val="28"/>
        </w:rPr>
        <w:t xml:space="preserve"> в пределах территории Краснодарского края</w:t>
      </w:r>
      <w:r w:rsidR="00C33B66" w:rsidRPr="001C131A">
        <w:t>,</w:t>
      </w:r>
      <w:r w:rsidR="00C33B66" w:rsidRPr="001C131A">
        <w:rPr>
          <w:sz w:val="28"/>
          <w:szCs w:val="28"/>
        </w:rPr>
        <w:t xml:space="preserve"> предоставления документов, предусмотренных частью 6 статьи 7 Федерального закона№ 210-ФЗ, на бумажных носителях, если иное не предусмотрено федеральным законодательством, регламентирующим предоставление муниципальной услуги.</w:t>
      </w:r>
    </w:p>
    <w:p w:rsidR="00A83C93" w:rsidRPr="00C85C3A" w:rsidRDefault="00A83C93" w:rsidP="00423A99">
      <w:pPr>
        <w:autoSpaceDE w:val="0"/>
        <w:autoSpaceDN w:val="0"/>
        <w:adjustRightInd w:val="0"/>
        <w:ind w:firstLine="709"/>
        <w:jc w:val="both"/>
        <w:outlineLvl w:val="1"/>
        <w:rPr>
          <w:sz w:val="28"/>
          <w:szCs w:val="28"/>
        </w:rPr>
      </w:pP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2.9. ИСЧЕРПЫВАЮЩИЙ ПЕРЕЧЕНЬ ОСНОВАНИЙ ДЛЯ ОТКАЗА В ПРИЕМЕ ДОКУМЕНТОВ, НЕОБХОДИМЫХ ДЛЯ </w:t>
      </w:r>
    </w:p>
    <w:p w:rsidR="00A83C93" w:rsidRPr="001A2E86" w:rsidRDefault="00A83C93" w:rsidP="00B368C6">
      <w:pPr>
        <w:jc w:val="center"/>
        <w:rPr>
          <w:color w:val="000000"/>
          <w:sz w:val="28"/>
          <w:szCs w:val="28"/>
        </w:rPr>
      </w:pPr>
      <w:r w:rsidRPr="001A2E86">
        <w:rPr>
          <w:color w:val="000000"/>
          <w:sz w:val="28"/>
          <w:szCs w:val="28"/>
        </w:rPr>
        <w:t>ПРЕДОСТАВЛЕНИЯ МУНИЦИПАЛЬНОЙ УСЛУГИ</w:t>
      </w:r>
    </w:p>
    <w:p w:rsidR="00A83C93" w:rsidRPr="001A2E86" w:rsidRDefault="00A83C93" w:rsidP="00A83C93">
      <w:pPr>
        <w:ind w:firstLine="709"/>
        <w:jc w:val="both"/>
        <w:rPr>
          <w:b/>
          <w:color w:val="000000"/>
          <w:sz w:val="28"/>
          <w:szCs w:val="28"/>
        </w:rPr>
      </w:pPr>
    </w:p>
    <w:p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lastRenderedPageBreak/>
        <w:t>поданное заявление не соответствует по форме и содержанию требованиям, предъявляемым к заявле</w:t>
      </w:r>
      <w:r w:rsidR="00554847" w:rsidRPr="001A2E86">
        <w:rPr>
          <w:color w:val="000000"/>
          <w:sz w:val="28"/>
          <w:szCs w:val="28"/>
        </w:rPr>
        <w:t xml:space="preserve">нию, согласно </w:t>
      </w:r>
      <w:r w:rsidR="007E0C47" w:rsidRPr="00F77145">
        <w:rPr>
          <w:sz w:val="28"/>
          <w:szCs w:val="28"/>
        </w:rPr>
        <w:t>п</w:t>
      </w:r>
      <w:r w:rsidR="00FC086B" w:rsidRPr="00F77145">
        <w:rPr>
          <w:sz w:val="28"/>
          <w:szCs w:val="28"/>
        </w:rPr>
        <w:t>риложению</w:t>
      </w:r>
      <w:r w:rsidR="00554847" w:rsidRPr="00F77145">
        <w:rPr>
          <w:sz w:val="28"/>
          <w:szCs w:val="28"/>
        </w:rPr>
        <w:t xml:space="preserve"> № </w:t>
      </w:r>
      <w:r w:rsidR="00CB1D66" w:rsidRPr="00CB1D66">
        <w:rPr>
          <w:sz w:val="28"/>
          <w:szCs w:val="28"/>
        </w:rPr>
        <w:t>1</w:t>
      </w:r>
      <w:r w:rsidRPr="00F77145">
        <w:rPr>
          <w:sz w:val="28"/>
          <w:szCs w:val="28"/>
        </w:rPr>
        <w:t xml:space="preserve"> к </w:t>
      </w:r>
      <w:r w:rsidRPr="001A2E86">
        <w:rPr>
          <w:color w:val="000000"/>
          <w:sz w:val="28"/>
          <w:szCs w:val="28"/>
        </w:rPr>
        <w:t>Регламенту;</w:t>
      </w:r>
    </w:p>
    <w:p w:rsidR="007F78C6" w:rsidRPr="00E645B2" w:rsidRDefault="007F78C6" w:rsidP="007F78C6">
      <w:pPr>
        <w:widowControl w:val="0"/>
        <w:autoSpaceDE w:val="0"/>
        <w:autoSpaceDN w:val="0"/>
        <w:adjustRightInd w:val="0"/>
        <w:ind w:firstLine="709"/>
        <w:jc w:val="both"/>
        <w:rPr>
          <w:sz w:val="28"/>
          <w:szCs w:val="28"/>
        </w:rPr>
      </w:pPr>
      <w:r w:rsidRPr="001A2E86">
        <w:rPr>
          <w:color w:val="000000"/>
          <w:sz w:val="28"/>
          <w:szCs w:val="28"/>
        </w:rPr>
        <w:t>представление заявителем документов, имеющих повреждения, и наличие исправлений, не позволяющих однозначно</w:t>
      </w:r>
      <w:r w:rsidRPr="00E645B2">
        <w:rPr>
          <w:sz w:val="28"/>
          <w:szCs w:val="28"/>
        </w:rPr>
        <w:t xml:space="preserve"> истолковать их содержание, не содержащих обратного адреса, подписи, печати (при наличии);</w:t>
      </w:r>
    </w:p>
    <w:p w:rsidR="00960002" w:rsidRPr="00B27F80" w:rsidRDefault="00960002" w:rsidP="00960002">
      <w:pPr>
        <w:tabs>
          <w:tab w:val="left" w:pos="1260"/>
          <w:tab w:val="num" w:pos="1440"/>
        </w:tabs>
        <w:ind w:firstLine="709"/>
        <w:jc w:val="both"/>
        <w:rPr>
          <w:color w:val="000000" w:themeColor="text1"/>
          <w:sz w:val="28"/>
          <w:szCs w:val="28"/>
        </w:rPr>
      </w:pPr>
      <w:r w:rsidRPr="00B27F80">
        <w:rPr>
          <w:color w:val="000000" w:themeColor="text1"/>
          <w:sz w:val="28"/>
          <w:szCs w:val="28"/>
        </w:rPr>
        <w:t xml:space="preserve">отсутствие одного или нескольких документов, необходимых для получения муниципальной услуги, наличие которых предусмотрено </w:t>
      </w:r>
      <w:r w:rsidR="00D53D9F" w:rsidRPr="00B27F80">
        <w:rPr>
          <w:color w:val="000000" w:themeColor="text1"/>
          <w:sz w:val="28"/>
          <w:szCs w:val="28"/>
        </w:rPr>
        <w:t>пунктом 2.6.1</w:t>
      </w:r>
      <w:r w:rsidRPr="00B27F80">
        <w:rPr>
          <w:color w:val="000000" w:themeColor="text1"/>
          <w:sz w:val="28"/>
          <w:szCs w:val="28"/>
        </w:rPr>
        <w:t xml:space="preserve"> подраздела </w:t>
      </w:r>
      <w:r w:rsidR="00D53D9F" w:rsidRPr="00B27F80">
        <w:rPr>
          <w:color w:val="000000" w:themeColor="text1"/>
          <w:sz w:val="28"/>
          <w:szCs w:val="28"/>
        </w:rPr>
        <w:t xml:space="preserve">2.6 и пунктом 2.7.1 подраздела 2.7 </w:t>
      </w:r>
      <w:r w:rsidRPr="00B27F80">
        <w:rPr>
          <w:color w:val="000000" w:themeColor="text1"/>
          <w:sz w:val="28"/>
          <w:szCs w:val="28"/>
        </w:rPr>
        <w:t xml:space="preserve">раздела </w:t>
      </w:r>
      <w:r w:rsidR="00B27F80">
        <w:rPr>
          <w:color w:val="000000" w:themeColor="text1"/>
          <w:sz w:val="28"/>
          <w:szCs w:val="28"/>
        </w:rPr>
        <w:t>2</w:t>
      </w:r>
      <w:r w:rsidRPr="00B27F80">
        <w:rPr>
          <w:color w:val="000000" w:themeColor="text1"/>
          <w:sz w:val="28"/>
          <w:szCs w:val="28"/>
        </w:rPr>
        <w:t xml:space="preserve"> Регламента;</w:t>
      </w:r>
    </w:p>
    <w:p w:rsidR="007F78C6" w:rsidRPr="00E645B2" w:rsidRDefault="007F78C6" w:rsidP="007F78C6">
      <w:pPr>
        <w:widowControl w:val="0"/>
        <w:autoSpaceDE w:val="0"/>
        <w:autoSpaceDN w:val="0"/>
        <w:adjustRightInd w:val="0"/>
        <w:ind w:firstLine="709"/>
        <w:jc w:val="both"/>
        <w:rPr>
          <w:sz w:val="28"/>
          <w:szCs w:val="28"/>
        </w:rPr>
      </w:pPr>
      <w:r w:rsidRPr="00E645B2">
        <w:rPr>
          <w:sz w:val="28"/>
          <w:szCs w:val="28"/>
        </w:rPr>
        <w:t xml:space="preserve">несоблюдение установленныхнормативными правовыми актамитребований, предъявляемых к электронной подписи. </w:t>
      </w:r>
    </w:p>
    <w:p w:rsidR="007F78C6" w:rsidRPr="00E645B2" w:rsidRDefault="007F78C6" w:rsidP="007F78C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 xml:space="preserve">.2.О наличии основания для отказа в приеме документов заявителя </w:t>
      </w:r>
      <w:r w:rsidRPr="0098354D">
        <w:rPr>
          <w:sz w:val="28"/>
          <w:szCs w:val="28"/>
        </w:rPr>
        <w:t>информирует специалист</w:t>
      </w:r>
      <w:r w:rsidR="00121180">
        <w:rPr>
          <w:sz w:val="28"/>
          <w:szCs w:val="28"/>
        </w:rPr>
        <w:t xml:space="preserve"> У</w:t>
      </w:r>
      <w:r w:rsidR="00554847">
        <w:rPr>
          <w:sz w:val="28"/>
          <w:szCs w:val="28"/>
        </w:rPr>
        <w:t>полномоченного органа</w:t>
      </w:r>
      <w:r w:rsidR="001715B3">
        <w:rPr>
          <w:sz w:val="28"/>
          <w:szCs w:val="28"/>
        </w:rPr>
        <w:t>,</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78C6" w:rsidRPr="00E645B2" w:rsidRDefault="007F78C6" w:rsidP="007F78C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sidR="008846A5">
        <w:rPr>
          <w:sz w:val="28"/>
          <w:szCs w:val="28"/>
        </w:rPr>
        <w:t>Уполномоченного органа</w:t>
      </w:r>
      <w:r w:rsidR="001715B3">
        <w:rPr>
          <w:sz w:val="28"/>
          <w:szCs w:val="28"/>
        </w:rPr>
        <w:t>,</w:t>
      </w:r>
      <w:r w:rsidRPr="00E645B2">
        <w:rPr>
          <w:sz w:val="28"/>
          <w:szCs w:val="28"/>
        </w:rPr>
        <w:t xml:space="preserve"> и выдается заявителю с указанием причин отказа не позднее </w:t>
      </w:r>
      <w:r w:rsidR="00D53D9F">
        <w:rPr>
          <w:sz w:val="28"/>
          <w:szCs w:val="28"/>
        </w:rPr>
        <w:t>одного</w:t>
      </w:r>
      <w:r w:rsidRPr="00E645B2">
        <w:rPr>
          <w:sz w:val="28"/>
          <w:szCs w:val="28"/>
        </w:rPr>
        <w:t xml:space="preserve"> рабочего дня со дня обращения заявителя за получением муниципальной услуги.</w:t>
      </w:r>
    </w:p>
    <w:p w:rsidR="007F78C6" w:rsidRPr="00E645B2" w:rsidRDefault="007F78C6" w:rsidP="007F78C6">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rsidR="007F78C6" w:rsidRPr="001A2E86" w:rsidRDefault="007F78C6"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rFonts w:eastAsia="Arial"/>
          <w:color w:val="000000"/>
          <w:sz w:val="28"/>
          <w:szCs w:val="28"/>
          <w:lang w:eastAsia="ar-SA"/>
        </w:rPr>
        <w:t xml:space="preserve">Едином Портале, </w:t>
      </w:r>
      <w:r w:rsidR="00C70131" w:rsidRPr="00C70131">
        <w:rPr>
          <w:sz w:val="28"/>
          <w:szCs w:val="28"/>
        </w:rPr>
        <w:t>Региональном портале</w:t>
      </w:r>
      <w:r w:rsidR="00F45348" w:rsidRPr="001A2E86">
        <w:rPr>
          <w:rFonts w:eastAsia="Arial"/>
          <w:color w:val="000000"/>
          <w:sz w:val="28"/>
          <w:szCs w:val="28"/>
          <w:lang w:eastAsia="ar-SA"/>
        </w:rPr>
        <w:t>и официальном сайте У</w:t>
      </w:r>
      <w:r w:rsidRPr="001A2E86">
        <w:rPr>
          <w:rFonts w:eastAsia="Arial"/>
          <w:color w:val="000000"/>
          <w:sz w:val="28"/>
          <w:szCs w:val="28"/>
          <w:lang w:eastAsia="ar-SA"/>
        </w:rPr>
        <w:t>полномоченного органа</w:t>
      </w:r>
      <w:r w:rsidRPr="001A2E86">
        <w:rPr>
          <w:color w:val="000000"/>
          <w:sz w:val="28"/>
          <w:szCs w:val="28"/>
        </w:rPr>
        <w:t>.</w:t>
      </w:r>
    </w:p>
    <w:p w:rsidR="007F78C6" w:rsidRPr="00E645B2" w:rsidRDefault="007F78C6" w:rsidP="007F78C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rsidR="00A83C93" w:rsidRPr="00C85C3A" w:rsidRDefault="00A83C93" w:rsidP="00A83C93"/>
    <w:p w:rsidR="00A83C93" w:rsidRPr="001A2E86" w:rsidRDefault="00A83C93" w:rsidP="00B368C6">
      <w:pPr>
        <w:widowControl w:val="0"/>
        <w:autoSpaceDE w:val="0"/>
        <w:autoSpaceDN w:val="0"/>
        <w:adjustRightInd w:val="0"/>
        <w:jc w:val="center"/>
        <w:outlineLvl w:val="2"/>
        <w:rPr>
          <w:rFonts w:cs="Arial"/>
          <w:color w:val="000000"/>
          <w:sz w:val="28"/>
          <w:szCs w:val="28"/>
        </w:rPr>
      </w:pPr>
      <w:r w:rsidRPr="001A2E86">
        <w:rPr>
          <w:rFonts w:cs="Arial"/>
          <w:color w:val="000000"/>
          <w:sz w:val="28"/>
          <w:szCs w:val="28"/>
        </w:rPr>
        <w:t>Подраздел 2.10. ИСЧЕРПЫВАЮЩИЙ ПЕРЕЧЕНЬ ОСНОВАНИЙ ДЛЯ ПРИОСТАНОВЛЕНИЯ ИЛИ ОТКАЗА В ПРЕДОСТАВЛЕНИИ МУНИЦИПАЛЬНОЙ УСЛУГИ</w:t>
      </w:r>
    </w:p>
    <w:p w:rsidR="00A83C93" w:rsidRPr="001A2E86" w:rsidRDefault="00A83C93" w:rsidP="00A83C93">
      <w:pPr>
        <w:ind w:firstLine="709"/>
        <w:jc w:val="both"/>
        <w:rPr>
          <w:color w:val="000000"/>
          <w:sz w:val="28"/>
          <w:szCs w:val="28"/>
        </w:rPr>
      </w:pPr>
    </w:p>
    <w:p w:rsidR="00A83C93" w:rsidRPr="001A2E86" w:rsidRDefault="00A83C93" w:rsidP="00B511E4">
      <w:pPr>
        <w:autoSpaceDE w:val="0"/>
        <w:autoSpaceDN w:val="0"/>
        <w:ind w:firstLine="567"/>
        <w:jc w:val="both"/>
        <w:rPr>
          <w:color w:val="000000"/>
          <w:sz w:val="28"/>
          <w:szCs w:val="28"/>
        </w:rPr>
      </w:pPr>
      <w:r w:rsidRPr="001A2E86">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471808" w:rsidRPr="001A2E86" w:rsidRDefault="00A83C93" w:rsidP="00F3480E">
      <w:pPr>
        <w:widowControl w:val="0"/>
        <w:tabs>
          <w:tab w:val="left" w:pos="851"/>
          <w:tab w:val="left" w:pos="1260"/>
          <w:tab w:val="num" w:pos="1440"/>
        </w:tabs>
        <w:ind w:firstLine="567"/>
        <w:jc w:val="both"/>
        <w:rPr>
          <w:color w:val="000000"/>
          <w:sz w:val="28"/>
          <w:szCs w:val="28"/>
        </w:rPr>
      </w:pPr>
      <w:r w:rsidRPr="001A2E86">
        <w:rPr>
          <w:color w:val="000000"/>
          <w:sz w:val="28"/>
          <w:szCs w:val="28"/>
        </w:rPr>
        <w:t xml:space="preserve">2.10.2. </w:t>
      </w:r>
      <w:r w:rsidR="00377CA1" w:rsidRPr="001A2E86">
        <w:rPr>
          <w:color w:val="000000"/>
          <w:sz w:val="28"/>
          <w:szCs w:val="28"/>
        </w:rPr>
        <w:t xml:space="preserve">Заявителю отказывается в предоставлении муниципальной услуги </w:t>
      </w:r>
      <w:bookmarkStart w:id="8" w:name="OLE_LINK1"/>
      <w:bookmarkStart w:id="9" w:name="OLE_LINK2"/>
      <w:r w:rsidR="00377CA1" w:rsidRPr="001A2E86">
        <w:rPr>
          <w:color w:val="000000"/>
          <w:sz w:val="28"/>
          <w:szCs w:val="28"/>
        </w:rPr>
        <w:t>при наличии хотя бы одного из следующих оснований</w:t>
      </w:r>
      <w:bookmarkEnd w:id="8"/>
      <w:bookmarkEnd w:id="9"/>
      <w:r w:rsidR="00377CA1" w:rsidRPr="001A2E86">
        <w:rPr>
          <w:color w:val="000000"/>
          <w:sz w:val="28"/>
          <w:szCs w:val="28"/>
        </w:rPr>
        <w:t xml:space="preserve">: </w:t>
      </w:r>
    </w:p>
    <w:p w:rsidR="006A0682" w:rsidRPr="001A2E86" w:rsidRDefault="006A0682" w:rsidP="006A0682">
      <w:pPr>
        <w:tabs>
          <w:tab w:val="left" w:pos="1260"/>
          <w:tab w:val="num" w:pos="1440"/>
        </w:tabs>
        <w:ind w:firstLine="709"/>
        <w:jc w:val="both"/>
        <w:rPr>
          <w:color w:val="000000"/>
          <w:sz w:val="28"/>
          <w:szCs w:val="28"/>
        </w:rPr>
      </w:pPr>
      <w:r w:rsidRPr="001A2E86">
        <w:rPr>
          <w:color w:val="000000"/>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D53D9F" w:rsidRPr="00CC5783" w:rsidRDefault="00D53D9F" w:rsidP="00D53D9F">
      <w:pPr>
        <w:tabs>
          <w:tab w:val="left" w:pos="1260"/>
          <w:tab w:val="num" w:pos="1440"/>
        </w:tabs>
        <w:ind w:firstLine="709"/>
        <w:jc w:val="both"/>
        <w:rPr>
          <w:color w:val="FF0000"/>
          <w:sz w:val="28"/>
          <w:szCs w:val="28"/>
        </w:rPr>
      </w:pPr>
      <w:r w:rsidRPr="00B27F80">
        <w:rPr>
          <w:color w:val="000000" w:themeColor="text1"/>
          <w:sz w:val="28"/>
          <w:szCs w:val="28"/>
        </w:rPr>
        <w:lastRenderedPageBreak/>
        <w:t xml:space="preserve">отсутствие одного или нескольких документов, необходимых для получения муниципальной услуги, наличие которых предусмотрено пунктом 2.6.1 подраздела 2.6  и пунктом 2.7.1 подраздела 2.7 раздела </w:t>
      </w:r>
      <w:r w:rsidR="00B27F80">
        <w:rPr>
          <w:color w:val="000000" w:themeColor="text1"/>
          <w:sz w:val="28"/>
          <w:szCs w:val="28"/>
        </w:rPr>
        <w:t>2</w:t>
      </w:r>
      <w:r w:rsidRPr="00B27F80">
        <w:rPr>
          <w:color w:val="000000" w:themeColor="text1"/>
          <w:sz w:val="28"/>
          <w:szCs w:val="28"/>
        </w:rPr>
        <w:t xml:space="preserve"> Регламента;</w:t>
      </w:r>
    </w:p>
    <w:p w:rsidR="006A0682" w:rsidRPr="00F77145" w:rsidRDefault="006A0682" w:rsidP="006A0682">
      <w:pPr>
        <w:tabs>
          <w:tab w:val="left" w:pos="1260"/>
          <w:tab w:val="num" w:pos="1440"/>
        </w:tabs>
        <w:ind w:firstLine="709"/>
        <w:jc w:val="both"/>
        <w:rPr>
          <w:sz w:val="28"/>
          <w:szCs w:val="28"/>
        </w:rPr>
      </w:pPr>
      <w:r w:rsidRPr="00F77145">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960002" w:rsidRDefault="006A0682" w:rsidP="00960002">
      <w:pPr>
        <w:tabs>
          <w:tab w:val="left" w:pos="1260"/>
          <w:tab w:val="num" w:pos="1440"/>
        </w:tabs>
        <w:ind w:firstLine="709"/>
        <w:jc w:val="both"/>
        <w:rPr>
          <w:color w:val="FF0000"/>
          <w:sz w:val="28"/>
          <w:szCs w:val="28"/>
        </w:rPr>
      </w:pPr>
      <w:bookmarkStart w:id="10" w:name="P160"/>
      <w:bookmarkEnd w:id="10"/>
      <w:r w:rsidRPr="00F77145">
        <w:rPr>
          <w:sz w:val="28"/>
          <w:szCs w:val="28"/>
        </w:rPr>
        <w:t xml:space="preserve">несоответствие документов, в том числе представленным посредством использования </w:t>
      </w:r>
      <w:r w:rsidR="008205A6" w:rsidRPr="00F77145">
        <w:rPr>
          <w:rFonts w:eastAsia="Arial"/>
          <w:sz w:val="28"/>
          <w:szCs w:val="28"/>
          <w:lang w:eastAsia="ar-SA"/>
        </w:rPr>
        <w:t xml:space="preserve">Единого Портала, </w:t>
      </w:r>
      <w:r w:rsidR="00C70131" w:rsidRPr="00F77145">
        <w:rPr>
          <w:sz w:val="28"/>
          <w:szCs w:val="28"/>
        </w:rPr>
        <w:t>Региональном портале</w:t>
      </w:r>
      <w:r w:rsidRPr="00F77145">
        <w:rPr>
          <w:sz w:val="28"/>
          <w:szCs w:val="28"/>
        </w:rPr>
        <w:t xml:space="preserve"> требовани</w:t>
      </w:r>
      <w:r w:rsidR="005B1B2F" w:rsidRPr="00F77145">
        <w:rPr>
          <w:sz w:val="28"/>
          <w:szCs w:val="28"/>
        </w:rPr>
        <w:t xml:space="preserve">ям, установленными </w:t>
      </w:r>
      <w:r w:rsidR="00D53D9F" w:rsidRPr="00B27F80">
        <w:rPr>
          <w:color w:val="000000" w:themeColor="text1"/>
          <w:sz w:val="28"/>
          <w:szCs w:val="28"/>
        </w:rPr>
        <w:t xml:space="preserve">пунктом 2.6.1 подраздела 2.6  и пунктом 2.7.1 подраздела 2.7 раздела </w:t>
      </w:r>
      <w:r w:rsidR="00B27F80">
        <w:rPr>
          <w:color w:val="000000" w:themeColor="text1"/>
          <w:sz w:val="28"/>
          <w:szCs w:val="28"/>
        </w:rPr>
        <w:t>2</w:t>
      </w:r>
      <w:r w:rsidR="00D53D9F" w:rsidRPr="00B27F80">
        <w:rPr>
          <w:color w:val="000000" w:themeColor="text1"/>
          <w:sz w:val="28"/>
          <w:szCs w:val="28"/>
        </w:rPr>
        <w:t xml:space="preserve"> Регламента</w:t>
      </w:r>
      <w:r w:rsidR="005B1B2F" w:rsidRPr="00F77145">
        <w:rPr>
          <w:sz w:val="28"/>
          <w:szCs w:val="28"/>
        </w:rPr>
        <w:t xml:space="preserve">, </w:t>
      </w:r>
      <w:r w:rsidRPr="00F77145">
        <w:rPr>
          <w:sz w:val="28"/>
          <w:szCs w:val="28"/>
        </w:rPr>
        <w:t>необходимых в соответствии с нормативными правовыми актами для предоставления муниципальной услуги.</w:t>
      </w:r>
    </w:p>
    <w:p w:rsidR="00F5466B" w:rsidRPr="00F5466B" w:rsidRDefault="00F5466B" w:rsidP="00F5466B">
      <w:pPr>
        <w:ind w:firstLine="851"/>
        <w:jc w:val="both"/>
        <w:rPr>
          <w:sz w:val="28"/>
          <w:szCs w:val="28"/>
        </w:rPr>
      </w:pPr>
      <w:r w:rsidRPr="00F5466B">
        <w:rPr>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5466B" w:rsidRPr="00F5466B" w:rsidRDefault="00F5466B" w:rsidP="00F5466B">
      <w:pPr>
        <w:ind w:firstLine="851"/>
        <w:jc w:val="both"/>
        <w:rPr>
          <w:rFonts w:ascii="Verdana" w:hAnsi="Verdana"/>
          <w:sz w:val="28"/>
          <w:szCs w:val="28"/>
        </w:rPr>
      </w:pPr>
      <w:r w:rsidRPr="00F5466B">
        <w:rPr>
          <w:sz w:val="28"/>
          <w:szCs w:val="28"/>
        </w:rPr>
        <w:t>несоответствие объекта капитального строительства требованиям, установленным в разрешении на строительство;</w:t>
      </w:r>
    </w:p>
    <w:p w:rsidR="00F5466B" w:rsidRPr="00F5466B" w:rsidRDefault="00F5466B" w:rsidP="00F5466B">
      <w:pPr>
        <w:ind w:firstLine="851"/>
        <w:jc w:val="both"/>
        <w:rPr>
          <w:rFonts w:ascii="Verdana" w:hAnsi="Verdana"/>
          <w:sz w:val="28"/>
          <w:szCs w:val="28"/>
        </w:rPr>
      </w:pPr>
      <w:r w:rsidRPr="00F5466B">
        <w:rPr>
          <w:sz w:val="28"/>
          <w:szCs w:val="28"/>
        </w:rPr>
        <w:t>несоответствие параметров построенного, реконструированного объекта капитального строительства проектной документации;</w:t>
      </w:r>
    </w:p>
    <w:p w:rsidR="00F5466B" w:rsidRPr="00F5466B" w:rsidRDefault="00F5466B" w:rsidP="00F5466B">
      <w:pPr>
        <w:ind w:firstLine="851"/>
        <w:jc w:val="both"/>
        <w:rPr>
          <w:sz w:val="28"/>
          <w:szCs w:val="28"/>
        </w:rPr>
      </w:pPr>
      <w:r w:rsidRPr="00F5466B">
        <w:rPr>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w:t>
      </w:r>
      <w:r>
        <w:rPr>
          <w:sz w:val="28"/>
          <w:szCs w:val="28"/>
          <w:lang w:eastAsia="ar-SA"/>
        </w:rPr>
        <w:t>Градостроительного кодекса Российской Федерации</w:t>
      </w:r>
      <w:r w:rsidRPr="00F5466B">
        <w:rPr>
          <w:sz w:val="28"/>
          <w:szCs w:val="28"/>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6A0682" w:rsidRPr="0098354D" w:rsidRDefault="006A0682" w:rsidP="006A0682">
      <w:pPr>
        <w:widowControl w:val="0"/>
        <w:tabs>
          <w:tab w:val="left" w:pos="851"/>
          <w:tab w:val="left" w:pos="1260"/>
          <w:tab w:val="num" w:pos="1440"/>
        </w:tabs>
        <w:ind w:firstLine="709"/>
        <w:jc w:val="both"/>
        <w:rPr>
          <w:sz w:val="28"/>
          <w:szCs w:val="28"/>
        </w:rPr>
      </w:pPr>
      <w:r w:rsidRPr="0098354D">
        <w:rPr>
          <w:sz w:val="28"/>
          <w:szCs w:val="28"/>
        </w:rPr>
        <w:t xml:space="preserve">2.10.3. Заявитель вправе отозвать своё заявление на любой стадии рассмотрения, согласования или подготовки документа </w:t>
      </w:r>
      <w:r w:rsidR="008846A5" w:rsidRPr="0098354D">
        <w:rPr>
          <w:sz w:val="28"/>
          <w:szCs w:val="28"/>
        </w:rPr>
        <w:t>Уполномоченным орган</w:t>
      </w:r>
      <w:r w:rsidR="003A5AB5" w:rsidRPr="0098354D">
        <w:rPr>
          <w:sz w:val="28"/>
          <w:szCs w:val="28"/>
        </w:rPr>
        <w:t>о</w:t>
      </w:r>
      <w:r w:rsidR="008846A5" w:rsidRPr="0098354D">
        <w:rPr>
          <w:sz w:val="28"/>
          <w:szCs w:val="28"/>
        </w:rPr>
        <w:t>м</w:t>
      </w:r>
      <w:r w:rsidRPr="0098354D">
        <w:rPr>
          <w:sz w:val="28"/>
          <w:szCs w:val="28"/>
        </w:rPr>
        <w:t>, обратившись</w:t>
      </w:r>
      <w:r w:rsidR="005B1B2F" w:rsidRPr="0098354D">
        <w:rPr>
          <w:sz w:val="28"/>
          <w:szCs w:val="28"/>
        </w:rPr>
        <w:t xml:space="preserve"> непосредственно в Уполномоченный орган или в МФЦ</w:t>
      </w:r>
      <w:r w:rsidRPr="0098354D">
        <w:rPr>
          <w:sz w:val="28"/>
          <w:szCs w:val="28"/>
        </w:rPr>
        <w:t>с соответствующим</w:t>
      </w:r>
      <w:r w:rsidR="004B5620" w:rsidRPr="0098354D">
        <w:rPr>
          <w:sz w:val="28"/>
          <w:szCs w:val="28"/>
        </w:rPr>
        <w:t xml:space="preserve"> письменным</w:t>
      </w:r>
      <w:r w:rsidRPr="0098354D">
        <w:rPr>
          <w:sz w:val="28"/>
          <w:szCs w:val="28"/>
        </w:rPr>
        <w:t xml:space="preserve"> заявлением</w:t>
      </w:r>
      <w:r w:rsidR="005B1B2F" w:rsidRPr="0098354D">
        <w:rPr>
          <w:sz w:val="28"/>
          <w:szCs w:val="28"/>
        </w:rPr>
        <w:t xml:space="preserve"> или в электронном виде</w:t>
      </w:r>
      <w:r w:rsidRPr="0098354D">
        <w:rPr>
          <w:sz w:val="28"/>
          <w:szCs w:val="28"/>
        </w:rPr>
        <w:t xml:space="preserve">. В этом случае документы в полном объёме в течение </w:t>
      </w:r>
      <w:r w:rsidR="00F5466B">
        <w:rPr>
          <w:sz w:val="28"/>
          <w:szCs w:val="28"/>
        </w:rPr>
        <w:t>трех</w:t>
      </w:r>
      <w:r w:rsidRPr="0098354D">
        <w:rPr>
          <w:sz w:val="28"/>
          <w:szCs w:val="28"/>
        </w:rPr>
        <w:t xml:space="preserve"> рабочих дней подлежат возврату заявителю лично под роспись в их получении.</w:t>
      </w:r>
    </w:p>
    <w:p w:rsidR="00377CA1" w:rsidRPr="001A2E86" w:rsidRDefault="006A0682" w:rsidP="00377CA1">
      <w:pPr>
        <w:widowControl w:val="0"/>
        <w:tabs>
          <w:tab w:val="left" w:pos="851"/>
          <w:tab w:val="left" w:pos="1260"/>
          <w:tab w:val="num" w:pos="1440"/>
        </w:tabs>
        <w:ind w:firstLine="567"/>
        <w:jc w:val="both"/>
        <w:rPr>
          <w:color w:val="000000"/>
          <w:sz w:val="28"/>
          <w:szCs w:val="28"/>
        </w:rPr>
      </w:pPr>
      <w:r w:rsidRPr="0098354D">
        <w:rPr>
          <w:sz w:val="28"/>
          <w:szCs w:val="28"/>
        </w:rPr>
        <w:t>2.10.4</w:t>
      </w:r>
      <w:r w:rsidR="00A83C93" w:rsidRPr="0098354D">
        <w:rPr>
          <w:sz w:val="28"/>
          <w:szCs w:val="28"/>
        </w:rPr>
        <w:t>. Не допускается отказ в предоставлении муниципальной услуги в случае, если</w:t>
      </w:r>
      <w:r w:rsidR="00A83C93" w:rsidRPr="0098354D">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w:t>
      </w:r>
      <w:r w:rsidR="00A83C93" w:rsidRPr="0098354D">
        <w:rPr>
          <w:color w:val="000000"/>
          <w:sz w:val="28"/>
          <w:szCs w:val="28"/>
        </w:rPr>
        <w:lastRenderedPageBreak/>
        <w:t xml:space="preserve">порядке предоставления муниципальной услуги, </w:t>
      </w:r>
      <w:r w:rsidR="00377CA1" w:rsidRPr="0098354D">
        <w:rPr>
          <w:color w:val="000000"/>
          <w:sz w:val="28"/>
          <w:szCs w:val="28"/>
        </w:rPr>
        <w:t xml:space="preserve">опубликованной на </w:t>
      </w:r>
      <w:r w:rsidR="00377CA1" w:rsidRPr="0098354D">
        <w:rPr>
          <w:rFonts w:eastAsia="Arial"/>
          <w:color w:val="000000"/>
          <w:sz w:val="28"/>
          <w:szCs w:val="28"/>
          <w:lang w:eastAsia="ar-SA"/>
        </w:rPr>
        <w:t xml:space="preserve">Едином Портале, </w:t>
      </w:r>
      <w:r w:rsidR="00C70131" w:rsidRPr="0098354D">
        <w:rPr>
          <w:sz w:val="28"/>
          <w:szCs w:val="28"/>
        </w:rPr>
        <w:t>Региональном портале</w:t>
      </w:r>
      <w:r w:rsidR="00377CA1" w:rsidRPr="0098354D">
        <w:rPr>
          <w:color w:val="000000"/>
          <w:sz w:val="28"/>
          <w:szCs w:val="28"/>
        </w:rPr>
        <w:t>.</w:t>
      </w:r>
    </w:p>
    <w:p w:rsidR="00A83C93" w:rsidRPr="001A2E86" w:rsidRDefault="006A0682" w:rsidP="00B511E4">
      <w:pPr>
        <w:autoSpaceDE w:val="0"/>
        <w:autoSpaceDN w:val="0"/>
        <w:ind w:firstLine="567"/>
        <w:jc w:val="both"/>
        <w:rPr>
          <w:color w:val="000000"/>
          <w:sz w:val="28"/>
          <w:szCs w:val="28"/>
        </w:rPr>
      </w:pPr>
      <w:r w:rsidRPr="001A2E86">
        <w:rPr>
          <w:color w:val="000000"/>
          <w:sz w:val="28"/>
          <w:szCs w:val="28"/>
        </w:rPr>
        <w:t>2.10.5</w:t>
      </w:r>
      <w:r w:rsidR="00A83C93" w:rsidRPr="001A2E86">
        <w:rPr>
          <w:color w:val="000000"/>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47B9A" w:rsidRPr="00C85C3A" w:rsidRDefault="00347B9A" w:rsidP="00347B9A">
      <w:pPr>
        <w:autoSpaceDE w:val="0"/>
        <w:autoSpaceDN w:val="0"/>
        <w:ind w:firstLine="709"/>
        <w:jc w:val="both"/>
        <w:rPr>
          <w:sz w:val="28"/>
          <w:szCs w:val="28"/>
        </w:rPr>
      </w:pPr>
    </w:p>
    <w:p w:rsidR="00A83C93" w:rsidRPr="0098354D" w:rsidRDefault="00A83C93" w:rsidP="000409B7">
      <w:pPr>
        <w:widowControl w:val="0"/>
        <w:autoSpaceDE w:val="0"/>
        <w:autoSpaceDN w:val="0"/>
        <w:adjustRightInd w:val="0"/>
        <w:jc w:val="center"/>
        <w:outlineLvl w:val="2"/>
        <w:rPr>
          <w:color w:val="000000"/>
          <w:sz w:val="28"/>
          <w:szCs w:val="28"/>
        </w:rPr>
      </w:pPr>
      <w:r w:rsidRPr="0098354D">
        <w:rPr>
          <w:color w:val="000000"/>
          <w:sz w:val="28"/>
          <w:szCs w:val="28"/>
        </w:rPr>
        <w:t>Подраздел 2.11. ПЕРЕЧЕНЬ УСЛУГ, КОТОРЫЕ ЯВЛЯЮТСЯ НЕОБХОДИМЫМИ ИОБЯЗАТЕЛЬНЫМИ ДЛЯ ПРЕДОСТАВЛЕНИЯ МУНИЦИПАЛЬНОЙ УСЛУГИ, ВТОМ ЧИСЛЕ СВЕДЕНИЯ О ДОКУМЕНТЕ (ДОКУМЕНТАХ), ВЫДАВАЕМОМ (ВЫДАВАЕМЫХ) ОРГАНИЗАЦИЯМИ, УЧАСТВУЮЩИМИ В ПРЕДОСТАВЛЕНИИ МУНИЦИПАЛЬНОЙ УСЛУГИ</w:t>
      </w:r>
    </w:p>
    <w:p w:rsidR="00A83C93" w:rsidRPr="00F77145" w:rsidRDefault="00A83C93" w:rsidP="00A83C93">
      <w:pPr>
        <w:autoSpaceDE w:val="0"/>
        <w:autoSpaceDN w:val="0"/>
        <w:adjustRightInd w:val="0"/>
        <w:ind w:firstLine="709"/>
        <w:jc w:val="both"/>
        <w:rPr>
          <w:sz w:val="28"/>
          <w:szCs w:val="28"/>
        </w:rPr>
      </w:pPr>
    </w:p>
    <w:p w:rsidR="00A83C93" w:rsidRPr="00F77145" w:rsidRDefault="00FA7260" w:rsidP="00A83C93">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w:t>
      </w:r>
      <w:r w:rsidR="00F4373B" w:rsidRPr="00F77145">
        <w:rPr>
          <w:sz w:val="28"/>
          <w:szCs w:val="28"/>
        </w:rPr>
        <w:t>,</w:t>
      </w:r>
      <w:r w:rsidRPr="00F77145">
        <w:rPr>
          <w:sz w:val="28"/>
          <w:szCs w:val="28"/>
        </w:rPr>
        <w:t xml:space="preserve"> отсутствуют</w:t>
      </w:r>
      <w:r w:rsidR="00A83C93" w:rsidRPr="00F77145">
        <w:rPr>
          <w:sz w:val="28"/>
          <w:szCs w:val="28"/>
        </w:rPr>
        <w:t>.</w:t>
      </w:r>
    </w:p>
    <w:p w:rsidR="001244B9" w:rsidRPr="00C85C3A" w:rsidRDefault="001244B9" w:rsidP="00347B9A">
      <w:pPr>
        <w:rPr>
          <w:b/>
          <w:sz w:val="28"/>
          <w:szCs w:val="28"/>
        </w:rPr>
      </w:pP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471808" w:rsidRPr="001A2E86" w:rsidRDefault="00471808" w:rsidP="00A83C93">
      <w:pPr>
        <w:autoSpaceDE w:val="0"/>
        <w:autoSpaceDN w:val="0"/>
        <w:adjustRightInd w:val="0"/>
        <w:ind w:firstLine="709"/>
        <w:jc w:val="both"/>
        <w:rPr>
          <w:b/>
          <w:color w:val="000000"/>
          <w:sz w:val="28"/>
          <w:szCs w:val="28"/>
        </w:rPr>
      </w:pPr>
    </w:p>
    <w:p w:rsidR="00A83C93" w:rsidRPr="001A2E86" w:rsidRDefault="00A83C93" w:rsidP="00A83C93">
      <w:pPr>
        <w:autoSpaceDE w:val="0"/>
        <w:autoSpaceDN w:val="0"/>
        <w:adjustRightInd w:val="0"/>
        <w:ind w:firstLine="709"/>
        <w:jc w:val="both"/>
        <w:rPr>
          <w:color w:val="000000"/>
          <w:sz w:val="28"/>
          <w:szCs w:val="28"/>
        </w:rPr>
      </w:pPr>
      <w:r w:rsidRPr="001A2E86">
        <w:rPr>
          <w:color w:val="000000"/>
          <w:sz w:val="28"/>
          <w:szCs w:val="28"/>
        </w:rPr>
        <w:t xml:space="preserve">Государственная пошлина или иная плата за предоставление муниципальной услуги </w:t>
      </w:r>
      <w:r w:rsidR="00B405B2" w:rsidRPr="00EB3BBB">
        <w:rPr>
          <w:color w:val="000000" w:themeColor="text1"/>
          <w:sz w:val="28"/>
          <w:szCs w:val="28"/>
        </w:rPr>
        <w:t>не взимается</w:t>
      </w:r>
      <w:r w:rsidRPr="001A2E86">
        <w:rPr>
          <w:color w:val="000000"/>
          <w:sz w:val="28"/>
          <w:szCs w:val="28"/>
        </w:rPr>
        <w:t>. Предоставление муниципальной услуги осуществляется бесплатно.</w:t>
      </w:r>
    </w:p>
    <w:p w:rsidR="00A83C93" w:rsidRPr="001A2E86" w:rsidRDefault="00A83C93" w:rsidP="00A83C93">
      <w:pPr>
        <w:autoSpaceDE w:val="0"/>
        <w:autoSpaceDN w:val="0"/>
        <w:adjustRightInd w:val="0"/>
        <w:jc w:val="center"/>
        <w:rPr>
          <w:color w:val="000000"/>
          <w:sz w:val="28"/>
          <w:szCs w:val="28"/>
        </w:rPr>
      </w:pP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2.13. ПОРЯДОК, РАЗМЕР И ОСНОВАНИЯ ВЗИМАНИЯ ПЛАТЫ ЗА ПРЕДОСТАВЛЕНИЕ УСЛУГ, КОТОРЫЕ ЯВЛЯЮТСЯ </w:t>
      </w: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НЕОБХОДИМЫМИ И ОБЯЗАТЕЛЬНЫМИ ДЛЯ ПРЕДОСТАВЛЕНИЯ МУНИЦИПАЛЬНОЙ УСЛУГИ, ВКЛЮЧАЯИНФОРМАЦИЮ О МЕТОДИКЕ РАСЧЕТА РАЗМЕРА ТАКОЙ ПЛАТЫ</w:t>
      </w:r>
    </w:p>
    <w:p w:rsidR="00A83C93" w:rsidRPr="001A2E86" w:rsidRDefault="00A83C93" w:rsidP="00A83C93">
      <w:pPr>
        <w:autoSpaceDE w:val="0"/>
        <w:autoSpaceDN w:val="0"/>
        <w:adjustRightInd w:val="0"/>
        <w:ind w:firstLine="851"/>
        <w:jc w:val="center"/>
        <w:rPr>
          <w:b/>
          <w:color w:val="000000"/>
          <w:sz w:val="16"/>
          <w:szCs w:val="16"/>
        </w:rPr>
      </w:pPr>
    </w:p>
    <w:p w:rsidR="004B5620" w:rsidRDefault="008E1AD6" w:rsidP="00A83C93">
      <w:pPr>
        <w:autoSpaceDE w:val="0"/>
        <w:autoSpaceDN w:val="0"/>
        <w:adjustRightInd w:val="0"/>
        <w:ind w:firstLine="709"/>
        <w:jc w:val="both"/>
        <w:rPr>
          <w:color w:val="000000" w:themeColor="text1"/>
          <w:sz w:val="28"/>
          <w:szCs w:val="28"/>
        </w:rPr>
      </w:pPr>
      <w:r w:rsidRPr="00EB3BBB">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организациями, осуществляющими подготовку данных документов, в соответствии с требованиями действующего законодательства</w:t>
      </w:r>
      <w:r>
        <w:rPr>
          <w:color w:val="000000" w:themeColor="text1"/>
          <w:sz w:val="28"/>
          <w:szCs w:val="28"/>
        </w:rPr>
        <w:t>.</w:t>
      </w:r>
    </w:p>
    <w:p w:rsidR="008E1AD6" w:rsidRPr="001A2E86" w:rsidRDefault="008E1AD6" w:rsidP="00A83C93">
      <w:pPr>
        <w:autoSpaceDE w:val="0"/>
        <w:autoSpaceDN w:val="0"/>
        <w:adjustRightInd w:val="0"/>
        <w:ind w:firstLine="709"/>
        <w:jc w:val="both"/>
        <w:rPr>
          <w:color w:val="000000"/>
          <w:sz w:val="28"/>
          <w:szCs w:val="28"/>
        </w:rPr>
      </w:pP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83C93" w:rsidRPr="001A2E86" w:rsidRDefault="00A83C93" w:rsidP="00A83C93">
      <w:pPr>
        <w:autoSpaceDE w:val="0"/>
        <w:autoSpaceDN w:val="0"/>
        <w:adjustRightInd w:val="0"/>
        <w:ind w:firstLine="851"/>
        <w:jc w:val="center"/>
        <w:outlineLvl w:val="1"/>
        <w:rPr>
          <w:b/>
          <w:color w:val="000000"/>
          <w:sz w:val="16"/>
          <w:szCs w:val="16"/>
        </w:rPr>
      </w:pPr>
    </w:p>
    <w:p w:rsidR="00A83C93" w:rsidRPr="001A2E86" w:rsidRDefault="00A83C93" w:rsidP="00A83C93">
      <w:pPr>
        <w:autoSpaceDE w:val="0"/>
        <w:autoSpaceDN w:val="0"/>
        <w:adjustRightInd w:val="0"/>
        <w:ind w:firstLine="709"/>
        <w:jc w:val="both"/>
        <w:outlineLvl w:val="1"/>
        <w:rPr>
          <w:color w:val="000000"/>
          <w:sz w:val="28"/>
          <w:szCs w:val="28"/>
        </w:rPr>
      </w:pPr>
      <w:r w:rsidRPr="001A2E86">
        <w:rPr>
          <w:color w:val="000000"/>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A02C0E">
        <w:rPr>
          <w:color w:val="000000"/>
          <w:sz w:val="28"/>
          <w:szCs w:val="28"/>
        </w:rPr>
        <w:t>2</w:t>
      </w:r>
      <w:r w:rsidRPr="001A2E86">
        <w:rPr>
          <w:color w:val="000000"/>
          <w:sz w:val="28"/>
          <w:szCs w:val="28"/>
        </w:rPr>
        <w:t xml:space="preserve"> Регламента, а также при получении результата предоставления муниципальной услуги не должен превышать 15 минут.</w:t>
      </w:r>
    </w:p>
    <w:p w:rsidR="004B5620" w:rsidRPr="001A2E86" w:rsidRDefault="004B5620" w:rsidP="00A83C93">
      <w:pPr>
        <w:autoSpaceDE w:val="0"/>
        <w:autoSpaceDN w:val="0"/>
        <w:adjustRightInd w:val="0"/>
        <w:ind w:firstLine="709"/>
        <w:jc w:val="both"/>
        <w:outlineLvl w:val="1"/>
        <w:rPr>
          <w:color w:val="000000"/>
          <w:sz w:val="28"/>
          <w:szCs w:val="28"/>
        </w:rPr>
      </w:pP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2.15. СРОК И ПОРЯДОК РЕГИСТРАЦИИ ЗАПРОСА </w:t>
      </w: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lastRenderedPageBreak/>
        <w:t xml:space="preserve">ЗАЯВИТЕЛЯ О ПРЕДОСТАВЛЕНИИ МУНИЦИПАЛЬНОЙ УСЛУГИ </w:t>
      </w: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И УСЛУГИ, ПРЕДОСТАВЛЯЕМОЙ ОРГАНИЗАЦИЕЙ, </w:t>
      </w:r>
    </w:p>
    <w:p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УЧАСТВУЮЩЕЙ В ПРЕДОСТАВЛЕНИИ МУНИЦИПАЛЬНОЙ УСЛУГИ, В ТОМ ЧИСЛЕ В ЭЛЕКТРОННОЙ ФОРМЕ</w:t>
      </w:r>
    </w:p>
    <w:p w:rsidR="00A83C93" w:rsidRPr="001A2E86" w:rsidRDefault="00A83C93" w:rsidP="00A83C93">
      <w:pPr>
        <w:autoSpaceDE w:val="0"/>
        <w:autoSpaceDN w:val="0"/>
        <w:adjustRightInd w:val="0"/>
        <w:ind w:firstLine="851"/>
        <w:jc w:val="both"/>
        <w:rPr>
          <w:color w:val="000000"/>
          <w:sz w:val="28"/>
          <w:szCs w:val="28"/>
        </w:rPr>
      </w:pPr>
    </w:p>
    <w:p w:rsidR="00D16DEF" w:rsidRPr="001A2E86" w:rsidRDefault="00D16DEF" w:rsidP="009D0C4D">
      <w:pPr>
        <w:autoSpaceDE w:val="0"/>
        <w:autoSpaceDN w:val="0"/>
        <w:adjustRightInd w:val="0"/>
        <w:ind w:firstLine="709"/>
        <w:jc w:val="both"/>
        <w:rPr>
          <w:color w:val="000000"/>
          <w:sz w:val="28"/>
          <w:szCs w:val="28"/>
          <w:lang w:eastAsia="en-US"/>
        </w:rPr>
      </w:pPr>
      <w:bookmarkStart w:id="11" w:name="sub_212"/>
      <w:r w:rsidRPr="001A2E86">
        <w:rPr>
          <w:color w:val="000000"/>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sidR="00C70131">
        <w:rPr>
          <w:color w:val="000000"/>
          <w:sz w:val="28"/>
          <w:szCs w:val="28"/>
        </w:rPr>
        <w:t xml:space="preserve">Регионального </w:t>
      </w:r>
      <w:r w:rsidR="003456D7" w:rsidRPr="0098354D">
        <w:rPr>
          <w:color w:val="000000"/>
          <w:sz w:val="28"/>
          <w:szCs w:val="28"/>
        </w:rPr>
        <w:t>портала</w:t>
      </w:r>
      <w:r w:rsidRPr="0098354D">
        <w:rPr>
          <w:color w:val="000000"/>
          <w:sz w:val="28"/>
          <w:szCs w:val="28"/>
        </w:rPr>
        <w:t xml:space="preserve">осуществляется в день их поступления в </w:t>
      </w:r>
      <w:r w:rsidR="009F287B" w:rsidRPr="0098354D">
        <w:rPr>
          <w:color w:val="000000"/>
          <w:sz w:val="28"/>
          <w:szCs w:val="28"/>
        </w:rPr>
        <w:t>Уполномоченный орган</w:t>
      </w:r>
      <w:r w:rsidRPr="0098354D">
        <w:rPr>
          <w:color w:val="000000"/>
          <w:sz w:val="28"/>
          <w:szCs w:val="28"/>
        </w:rPr>
        <w:t>.</w:t>
      </w:r>
    </w:p>
    <w:p w:rsidR="00B96851" w:rsidRPr="00C85C3A" w:rsidRDefault="00B96851" w:rsidP="00B96851">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sidR="00A0740F">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rsidR="00B96851" w:rsidRPr="001A2E86" w:rsidRDefault="00B96851" w:rsidP="00B96851">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B96851" w:rsidRPr="001A2E86" w:rsidRDefault="00B96851"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Срок регистрации </w:t>
      </w:r>
      <w:r w:rsidR="008846A5" w:rsidRPr="001A2E86">
        <w:rPr>
          <w:color w:val="000000"/>
          <w:sz w:val="28"/>
          <w:szCs w:val="28"/>
        </w:rPr>
        <w:t>Уполномоченным органом</w:t>
      </w:r>
      <w:r w:rsidR="001715B3">
        <w:rPr>
          <w:color w:val="000000"/>
          <w:sz w:val="28"/>
          <w:szCs w:val="28"/>
        </w:rPr>
        <w:t>,</w:t>
      </w:r>
      <w:r w:rsidRPr="001A2E86">
        <w:rPr>
          <w:color w:val="000000"/>
          <w:sz w:val="28"/>
          <w:szCs w:val="28"/>
        </w:rPr>
        <w:t xml:space="preserve"> запроса и иных </w:t>
      </w:r>
      <w:r w:rsidRPr="0098354D">
        <w:rPr>
          <w:color w:val="000000"/>
          <w:sz w:val="28"/>
          <w:szCs w:val="28"/>
        </w:rPr>
        <w:t xml:space="preserve">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w:t>
      </w:r>
      <w:r w:rsidR="00C70131" w:rsidRPr="0098354D">
        <w:rPr>
          <w:color w:val="000000"/>
          <w:sz w:val="28"/>
          <w:szCs w:val="28"/>
        </w:rPr>
        <w:t xml:space="preserve">Регионального </w:t>
      </w:r>
      <w:r w:rsidR="003456D7" w:rsidRPr="0098354D">
        <w:rPr>
          <w:color w:val="000000"/>
          <w:sz w:val="28"/>
          <w:szCs w:val="28"/>
        </w:rPr>
        <w:t>портала</w:t>
      </w:r>
      <w:r w:rsidRPr="0098354D">
        <w:rPr>
          <w:color w:val="000000"/>
          <w:sz w:val="28"/>
          <w:szCs w:val="28"/>
        </w:rPr>
        <w:t xml:space="preserve">составляет </w:t>
      </w:r>
      <w:r w:rsidR="008E1AD6">
        <w:rPr>
          <w:color w:val="000000"/>
          <w:sz w:val="28"/>
          <w:szCs w:val="28"/>
        </w:rPr>
        <w:t>один</w:t>
      </w:r>
      <w:r w:rsidRPr="0098354D">
        <w:rPr>
          <w:color w:val="000000"/>
          <w:sz w:val="28"/>
          <w:szCs w:val="28"/>
        </w:rPr>
        <w:t xml:space="preserve"> рабочий день.</w:t>
      </w:r>
    </w:p>
    <w:p w:rsidR="00F50030" w:rsidRPr="001A2E86" w:rsidRDefault="00F50030" w:rsidP="00A83C93">
      <w:pPr>
        <w:autoSpaceDE w:val="0"/>
        <w:autoSpaceDN w:val="0"/>
        <w:adjustRightInd w:val="0"/>
        <w:ind w:firstLine="709"/>
        <w:jc w:val="both"/>
        <w:rPr>
          <w:color w:val="000000"/>
          <w:sz w:val="28"/>
          <w:szCs w:val="28"/>
        </w:rPr>
      </w:pPr>
    </w:p>
    <w:bookmarkEnd w:id="11"/>
    <w:p w:rsidR="00A83C93" w:rsidRPr="0098354D" w:rsidRDefault="00A83C93" w:rsidP="00A83C93">
      <w:pPr>
        <w:widowControl w:val="0"/>
        <w:autoSpaceDE w:val="0"/>
        <w:autoSpaceDN w:val="0"/>
        <w:adjustRightInd w:val="0"/>
        <w:jc w:val="center"/>
        <w:outlineLvl w:val="2"/>
        <w:rPr>
          <w:color w:val="000000"/>
          <w:sz w:val="28"/>
          <w:szCs w:val="28"/>
        </w:rPr>
      </w:pPr>
      <w:r w:rsidRPr="0098354D">
        <w:rPr>
          <w:color w:val="000000"/>
          <w:sz w:val="28"/>
          <w:szCs w:val="28"/>
        </w:rPr>
        <w:t xml:space="preserve">Подраздел 2.16. ТРЕБОВАНИЯ К ПОМЕЩЕНИЯМ, В КОТОРЫХ </w:t>
      </w:r>
    </w:p>
    <w:p w:rsidR="009F287B" w:rsidRPr="001A2E86" w:rsidRDefault="00A83C93" w:rsidP="00A83C93">
      <w:pPr>
        <w:widowControl w:val="0"/>
        <w:autoSpaceDE w:val="0"/>
        <w:autoSpaceDN w:val="0"/>
        <w:adjustRightInd w:val="0"/>
        <w:jc w:val="center"/>
        <w:outlineLvl w:val="2"/>
        <w:rPr>
          <w:color w:val="000000"/>
          <w:sz w:val="28"/>
          <w:szCs w:val="28"/>
        </w:rPr>
      </w:pPr>
      <w:r w:rsidRPr="0098354D">
        <w:rPr>
          <w:color w:val="000000"/>
          <w:sz w:val="28"/>
          <w:szCs w:val="28"/>
        </w:rPr>
        <w:t>ПРЕДОСТАВЛЯ</w:t>
      </w:r>
      <w:r w:rsidR="003456D7" w:rsidRPr="0098354D">
        <w:rPr>
          <w:color w:val="000000"/>
          <w:sz w:val="28"/>
          <w:szCs w:val="28"/>
        </w:rPr>
        <w:t>Е</w:t>
      </w:r>
      <w:r w:rsidRPr="0098354D">
        <w:rPr>
          <w:color w:val="000000"/>
          <w:sz w:val="28"/>
          <w:szCs w:val="28"/>
        </w:rPr>
        <w:t>ТСЯ МУНИЦИПАЛЬНАЯ УСЛУГА</w:t>
      </w:r>
      <w:r w:rsidR="009F287B" w:rsidRPr="0098354D">
        <w:rPr>
          <w:color w:val="000000"/>
          <w:sz w:val="28"/>
          <w:szCs w:val="28"/>
        </w:rPr>
        <w:t>, К ЗАЛУ ОЖИДАНИЯ, МЕСТАМ ДЛЯ ЗАПОЛНЕНИЯ ЗАПРОСОВ О ПРЕДОСТАВЛЕНИИ МУНИЦИПАЛЬНОЙ УСЛУГИ, ИНФОРМАЦИОННЫМ СТЕНДАМ С ОБРАЗ</w:t>
      </w:r>
      <w:r w:rsidR="003456D7" w:rsidRPr="0098354D">
        <w:rPr>
          <w:color w:val="000000"/>
          <w:sz w:val="28"/>
          <w:szCs w:val="28"/>
        </w:rPr>
        <w:t>Ц</w:t>
      </w:r>
      <w:r w:rsidR="009F287B" w:rsidRPr="0098354D">
        <w:rPr>
          <w:color w:val="000000"/>
          <w:sz w:val="28"/>
          <w:szCs w:val="28"/>
        </w:rPr>
        <w:t>АМИ ИХ ЗАПОЛНЕНИЯ И ПЕРЕЧНЕМ ДОКУМЕНТОВ, НЕОБХОДИМЫХ ДЛЯ ПРЕДОСТАВЛЕНИЯ КАЖДОЙ МУНИЦИПАЛЬНОЙ УСЛУГИ,РАЗМЕЩЕНИЮ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w:t>
      </w:r>
      <w:r w:rsidR="003456D7" w:rsidRPr="0098354D">
        <w:rPr>
          <w:color w:val="000000"/>
          <w:sz w:val="28"/>
          <w:szCs w:val="28"/>
        </w:rPr>
        <w:t>М</w:t>
      </w:r>
      <w:r w:rsidR="009F287B" w:rsidRPr="0098354D">
        <w:rPr>
          <w:color w:val="000000"/>
          <w:sz w:val="28"/>
          <w:szCs w:val="28"/>
        </w:rPr>
        <w:t xml:space="preserve"> РОССИЙСКОЙ ФЕДЕРАЦИИ О СОЦИАЛЬНОЙ ЗАЩИТЕ ИНВАЛИДОВ</w:t>
      </w:r>
    </w:p>
    <w:p w:rsidR="009F287B" w:rsidRPr="001A2E86" w:rsidRDefault="009F287B" w:rsidP="00A83C93">
      <w:pPr>
        <w:widowControl w:val="0"/>
        <w:autoSpaceDE w:val="0"/>
        <w:autoSpaceDN w:val="0"/>
        <w:adjustRightInd w:val="0"/>
        <w:jc w:val="center"/>
        <w:outlineLvl w:val="2"/>
        <w:rPr>
          <w:color w:val="000000"/>
          <w:sz w:val="28"/>
          <w:szCs w:val="28"/>
        </w:rPr>
      </w:pPr>
    </w:p>
    <w:p w:rsidR="00A83C93" w:rsidRPr="001A2E86" w:rsidRDefault="00A83C93" w:rsidP="00A83C93">
      <w:pPr>
        <w:ind w:firstLine="709"/>
        <w:jc w:val="both"/>
        <w:rPr>
          <w:color w:val="000000"/>
          <w:sz w:val="28"/>
          <w:szCs w:val="28"/>
        </w:rPr>
      </w:pPr>
      <w:r w:rsidRPr="001A2E86">
        <w:rPr>
          <w:color w:val="000000"/>
          <w:sz w:val="28"/>
          <w:szCs w:val="28"/>
        </w:rPr>
        <w:t>2.16.1. Информ</w:t>
      </w:r>
      <w:r w:rsidR="009F287B" w:rsidRPr="001A2E86">
        <w:rPr>
          <w:color w:val="000000"/>
          <w:sz w:val="28"/>
          <w:szCs w:val="28"/>
        </w:rPr>
        <w:t>ация о графике (режиме) работы У</w:t>
      </w:r>
      <w:r w:rsidRPr="001A2E86">
        <w:rPr>
          <w:color w:val="000000"/>
          <w:sz w:val="28"/>
          <w:szCs w:val="28"/>
        </w:rPr>
        <w:t>полномоченного органа</w:t>
      </w:r>
      <w:r w:rsidR="007621D8" w:rsidRPr="001A2E86">
        <w:rPr>
          <w:color w:val="000000"/>
          <w:sz w:val="28"/>
          <w:szCs w:val="28"/>
        </w:rPr>
        <w:t xml:space="preserve">,МФЦ </w:t>
      </w:r>
      <w:r w:rsidRPr="001A2E86">
        <w:rPr>
          <w:color w:val="000000"/>
          <w:sz w:val="28"/>
          <w:szCs w:val="28"/>
        </w:rPr>
        <w:t>размещается при входе в здание, в котором оно осуществляет свою деятельность, на видном месте.</w:t>
      </w:r>
    </w:p>
    <w:p w:rsidR="00A83C93" w:rsidRPr="001A2E86" w:rsidRDefault="00A83C93" w:rsidP="00471808">
      <w:pPr>
        <w:ind w:firstLine="708"/>
        <w:jc w:val="both"/>
        <w:rPr>
          <w:color w:val="000000"/>
          <w:spacing w:val="-4"/>
          <w:sz w:val="28"/>
          <w:szCs w:val="28"/>
        </w:rPr>
      </w:pPr>
      <w:r w:rsidRPr="001A2E86">
        <w:rPr>
          <w:color w:val="000000"/>
          <w:sz w:val="28"/>
          <w:szCs w:val="28"/>
        </w:rPr>
        <w:t xml:space="preserve">Здание, в котором предоставляется муниципальная услуга, должно быть </w:t>
      </w:r>
      <w:r w:rsidRPr="001A2E86">
        <w:rPr>
          <w:color w:val="000000"/>
          <w:spacing w:val="-4"/>
          <w:sz w:val="28"/>
          <w:szCs w:val="28"/>
        </w:rPr>
        <w:t>оборудовано отдельным входом для свободного доступа заявителей в помещение.</w:t>
      </w:r>
    </w:p>
    <w:p w:rsidR="00A83C93" w:rsidRPr="001A2E86" w:rsidRDefault="00A83C93" w:rsidP="00A83C93">
      <w:pPr>
        <w:ind w:firstLine="709"/>
        <w:jc w:val="both"/>
        <w:rPr>
          <w:color w:val="000000"/>
          <w:spacing w:val="-4"/>
          <w:sz w:val="28"/>
          <w:szCs w:val="28"/>
        </w:rPr>
      </w:pPr>
      <w:r w:rsidRPr="001A2E86">
        <w:rPr>
          <w:color w:val="000000"/>
          <w:spacing w:val="-4"/>
          <w:sz w:val="28"/>
          <w:szCs w:val="28"/>
        </w:rPr>
        <w:t xml:space="preserve">Вход в здание </w:t>
      </w:r>
      <w:r w:rsidRPr="0098354D">
        <w:rPr>
          <w:color w:val="000000"/>
          <w:spacing w:val="-4"/>
          <w:sz w:val="28"/>
          <w:szCs w:val="28"/>
        </w:rPr>
        <w:t xml:space="preserve">оборудован информационной табличкой (вывеской), содержащей информацию об </w:t>
      </w:r>
      <w:r w:rsidR="009F287B" w:rsidRPr="0098354D">
        <w:rPr>
          <w:color w:val="000000"/>
          <w:spacing w:val="-4"/>
          <w:sz w:val="28"/>
          <w:szCs w:val="28"/>
        </w:rPr>
        <w:t>У</w:t>
      </w:r>
      <w:r w:rsidR="0050750A" w:rsidRPr="0098354D">
        <w:rPr>
          <w:color w:val="000000"/>
          <w:spacing w:val="-4"/>
          <w:sz w:val="28"/>
          <w:szCs w:val="28"/>
        </w:rPr>
        <w:t>полномоченном органе</w:t>
      </w:r>
      <w:r w:rsidRPr="0098354D">
        <w:rPr>
          <w:color w:val="000000"/>
          <w:spacing w:val="-4"/>
          <w:sz w:val="28"/>
          <w:szCs w:val="28"/>
        </w:rPr>
        <w:t xml:space="preserve">, </w:t>
      </w:r>
      <w:r w:rsidR="007621D8" w:rsidRPr="0098354D">
        <w:rPr>
          <w:color w:val="000000"/>
          <w:spacing w:val="-4"/>
          <w:sz w:val="28"/>
          <w:szCs w:val="28"/>
        </w:rPr>
        <w:t>МФЦ</w:t>
      </w:r>
      <w:r w:rsidR="003456D7" w:rsidRPr="0098354D">
        <w:rPr>
          <w:color w:val="000000"/>
          <w:spacing w:val="-4"/>
          <w:sz w:val="28"/>
          <w:szCs w:val="28"/>
        </w:rPr>
        <w:t>,</w:t>
      </w:r>
      <w:r w:rsidRPr="0098354D">
        <w:rPr>
          <w:color w:val="000000"/>
          <w:spacing w:val="-4"/>
          <w:sz w:val="28"/>
          <w:szCs w:val="28"/>
        </w:rPr>
        <w:t>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83C93" w:rsidRPr="001A2E86" w:rsidRDefault="00A83C93" w:rsidP="00A83C93">
      <w:pPr>
        <w:ind w:firstLine="709"/>
        <w:jc w:val="both"/>
        <w:rPr>
          <w:color w:val="000000"/>
          <w:spacing w:val="-4"/>
          <w:sz w:val="28"/>
          <w:szCs w:val="28"/>
        </w:rPr>
      </w:pPr>
      <w:r w:rsidRPr="001A2E86">
        <w:rPr>
          <w:color w:val="000000"/>
          <w:spacing w:val="-4"/>
          <w:sz w:val="28"/>
          <w:szCs w:val="28"/>
        </w:rPr>
        <w:t xml:space="preserve">Места предоставления муниципальной услуги оборудуются с учетом требований доступности для инвалидов в соответствии с действующим </w:t>
      </w:r>
      <w:r w:rsidRPr="001A2E86">
        <w:rPr>
          <w:color w:val="000000"/>
          <w:spacing w:val="-4"/>
          <w:sz w:val="28"/>
          <w:szCs w:val="28"/>
        </w:rPr>
        <w:lastRenderedPageBreak/>
        <w:t>законодательствомРоссийской Федерации о социальной защите инвалидов, в том числе обеспечиваются:</w:t>
      </w:r>
    </w:p>
    <w:p w:rsidR="00A83C93" w:rsidRPr="001A2E86" w:rsidRDefault="00A83C93" w:rsidP="00A83C93">
      <w:pPr>
        <w:ind w:firstLine="709"/>
        <w:jc w:val="both"/>
        <w:rPr>
          <w:color w:val="000000"/>
          <w:spacing w:val="-4"/>
          <w:sz w:val="28"/>
          <w:szCs w:val="28"/>
        </w:rPr>
      </w:pPr>
      <w:r w:rsidRPr="001A2E86">
        <w:rPr>
          <w:color w:val="000000"/>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83C93" w:rsidRPr="001A2E86" w:rsidRDefault="00A83C93" w:rsidP="00A83C93">
      <w:pPr>
        <w:ind w:firstLine="709"/>
        <w:jc w:val="both"/>
        <w:rPr>
          <w:color w:val="000000"/>
          <w:spacing w:val="-4"/>
          <w:sz w:val="28"/>
          <w:szCs w:val="28"/>
        </w:rPr>
      </w:pPr>
      <w:r w:rsidRPr="001A2E86">
        <w:rPr>
          <w:color w:val="000000"/>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3480E" w:rsidRPr="001A2E86" w:rsidRDefault="00A83C93" w:rsidP="00F3480E">
      <w:pPr>
        <w:ind w:firstLine="709"/>
        <w:jc w:val="both"/>
        <w:rPr>
          <w:color w:val="000000"/>
          <w:spacing w:val="-4"/>
          <w:sz w:val="28"/>
          <w:szCs w:val="28"/>
        </w:rPr>
      </w:pPr>
      <w:r w:rsidRPr="001A2E86">
        <w:rPr>
          <w:color w:val="000000"/>
          <w:spacing w:val="-4"/>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3C93" w:rsidRPr="001A2E86" w:rsidRDefault="00A83C93" w:rsidP="00F3480E">
      <w:pPr>
        <w:ind w:firstLine="709"/>
        <w:jc w:val="both"/>
        <w:rPr>
          <w:color w:val="000000"/>
          <w:spacing w:val="-4"/>
          <w:sz w:val="28"/>
          <w:szCs w:val="28"/>
        </w:rPr>
      </w:pPr>
      <w:r w:rsidRPr="001A2E86">
        <w:rPr>
          <w:color w:val="000000"/>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83C93" w:rsidRPr="001A2E86" w:rsidRDefault="00A83C93" w:rsidP="00A83C93">
      <w:pPr>
        <w:ind w:firstLine="709"/>
        <w:jc w:val="both"/>
        <w:rPr>
          <w:color w:val="000000"/>
          <w:spacing w:val="-4"/>
          <w:sz w:val="28"/>
          <w:szCs w:val="28"/>
        </w:rPr>
      </w:pPr>
      <w:r w:rsidRPr="001A2E86">
        <w:rPr>
          <w:color w:val="000000"/>
          <w:spacing w:val="-4"/>
          <w:sz w:val="28"/>
          <w:szCs w:val="28"/>
        </w:rPr>
        <w:t xml:space="preserve">оказание работниками </w:t>
      </w:r>
      <w:r w:rsidR="00F1024E">
        <w:rPr>
          <w:color w:val="000000"/>
          <w:spacing w:val="-4"/>
          <w:sz w:val="28"/>
          <w:szCs w:val="28"/>
        </w:rPr>
        <w:t>Уполномоченного органа</w:t>
      </w:r>
      <w:r w:rsidRPr="001A2E86">
        <w:rPr>
          <w:color w:val="000000"/>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F50030" w:rsidRPr="001A2E86" w:rsidRDefault="00A83C93" w:rsidP="00A83C93">
      <w:pPr>
        <w:ind w:firstLine="709"/>
        <w:jc w:val="both"/>
        <w:rPr>
          <w:color w:val="000000"/>
          <w:sz w:val="28"/>
          <w:szCs w:val="28"/>
        </w:rPr>
      </w:pPr>
      <w:r w:rsidRPr="001A2E86">
        <w:rPr>
          <w:color w:val="000000"/>
          <w:sz w:val="28"/>
          <w:szCs w:val="28"/>
        </w:rPr>
        <w:t xml:space="preserve">Помещения МФЦ для работы с заявителями оборудуются электронной системойуправленияочередью,котораяпредставляетсобойкомплекс </w:t>
      </w:r>
    </w:p>
    <w:p w:rsidR="00A83C93" w:rsidRPr="001A2E86" w:rsidRDefault="00A83C93" w:rsidP="007F7071">
      <w:pPr>
        <w:jc w:val="both"/>
        <w:rPr>
          <w:color w:val="000000"/>
          <w:sz w:val="28"/>
          <w:szCs w:val="28"/>
        </w:rPr>
      </w:pPr>
      <w:r w:rsidRPr="001A2E86">
        <w:rPr>
          <w:color w:val="000000"/>
          <w:sz w:val="28"/>
          <w:szCs w:val="28"/>
        </w:rPr>
        <w:t>программно-аппаратных сред</w:t>
      </w:r>
      <w:r w:rsidR="007F7071" w:rsidRPr="001A2E86">
        <w:rPr>
          <w:color w:val="000000"/>
          <w:sz w:val="28"/>
          <w:szCs w:val="28"/>
        </w:rPr>
        <w:t xml:space="preserve">ств, позволяющих оптимизировать </w:t>
      </w:r>
      <w:r w:rsidRPr="001A2E86">
        <w:rPr>
          <w:color w:val="000000"/>
          <w:sz w:val="28"/>
          <w:szCs w:val="28"/>
        </w:rPr>
        <w:t xml:space="preserve">управление очередями заявителей. </w:t>
      </w:r>
    </w:p>
    <w:p w:rsidR="007621D8" w:rsidRPr="001A2E86" w:rsidRDefault="007621D8" w:rsidP="007621D8">
      <w:pPr>
        <w:autoSpaceDE w:val="0"/>
        <w:autoSpaceDN w:val="0"/>
        <w:adjustRightInd w:val="0"/>
        <w:ind w:firstLine="709"/>
        <w:jc w:val="both"/>
        <w:rPr>
          <w:color w:val="000000"/>
          <w:sz w:val="28"/>
          <w:szCs w:val="28"/>
        </w:rPr>
      </w:pPr>
      <w:r w:rsidRPr="001A2E86">
        <w:rPr>
          <w:color w:val="000000"/>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A83C93" w:rsidRPr="001A2E86" w:rsidRDefault="009F287B" w:rsidP="00A83C93">
      <w:pPr>
        <w:ind w:firstLine="709"/>
        <w:jc w:val="both"/>
        <w:rPr>
          <w:color w:val="000000"/>
          <w:sz w:val="28"/>
          <w:szCs w:val="28"/>
        </w:rPr>
      </w:pPr>
      <w:r w:rsidRPr="001A2E86">
        <w:rPr>
          <w:color w:val="000000"/>
          <w:sz w:val="28"/>
          <w:szCs w:val="28"/>
        </w:rPr>
        <w:t>2.16.2. Прием документов в У</w:t>
      </w:r>
      <w:r w:rsidR="00A83C93" w:rsidRPr="001A2E86">
        <w:rPr>
          <w:color w:val="000000"/>
          <w:sz w:val="28"/>
          <w:szCs w:val="28"/>
        </w:rPr>
        <w:t>полномоченном органе</w:t>
      </w:r>
      <w:r w:rsidR="001715B3">
        <w:rPr>
          <w:color w:val="000000"/>
          <w:sz w:val="28"/>
          <w:szCs w:val="28"/>
        </w:rPr>
        <w:t>,</w:t>
      </w:r>
      <w:r w:rsidR="00A83C93" w:rsidRPr="001A2E86">
        <w:rPr>
          <w:color w:val="000000"/>
          <w:sz w:val="28"/>
          <w:szCs w:val="28"/>
        </w:rPr>
        <w:t xml:space="preserve"> осуществляется в кабинете</w:t>
      </w:r>
      <w:r w:rsidR="003F6B2B" w:rsidRPr="001A2E86">
        <w:rPr>
          <w:color w:val="000000"/>
          <w:sz w:val="28"/>
          <w:szCs w:val="28"/>
        </w:rPr>
        <w:t xml:space="preserve"> Уполномоченного органа</w:t>
      </w:r>
      <w:r w:rsidR="00A83C93" w:rsidRPr="001A2E86">
        <w:rPr>
          <w:color w:val="000000"/>
          <w:sz w:val="28"/>
          <w:szCs w:val="28"/>
        </w:rPr>
        <w:t>.</w:t>
      </w:r>
    </w:p>
    <w:p w:rsidR="00A83C93" w:rsidRPr="001A2E86" w:rsidRDefault="00B511E4" w:rsidP="00A83C93">
      <w:pPr>
        <w:ind w:firstLine="709"/>
        <w:jc w:val="both"/>
        <w:rPr>
          <w:color w:val="000000"/>
          <w:sz w:val="28"/>
          <w:szCs w:val="28"/>
        </w:rPr>
      </w:pPr>
      <w:r w:rsidRPr="001A2E86">
        <w:rPr>
          <w:color w:val="000000"/>
          <w:sz w:val="28"/>
          <w:szCs w:val="28"/>
        </w:rPr>
        <w:t>2.16.3.</w:t>
      </w:r>
      <w:r w:rsidR="00A83C93" w:rsidRPr="001A2E86">
        <w:rPr>
          <w:color w:val="000000"/>
          <w:sz w:val="28"/>
          <w:szCs w:val="28"/>
        </w:rPr>
        <w:t xml:space="preserve">Помещения, предназначенные для приема заявителей, оборудуются информационными стендами, содержащими сведения, </w:t>
      </w:r>
      <w:r w:rsidR="00A83C93" w:rsidRPr="00B8041D">
        <w:rPr>
          <w:color w:val="000000"/>
          <w:sz w:val="28"/>
          <w:szCs w:val="28"/>
        </w:rPr>
        <w:t xml:space="preserve">указанные в подпункте </w:t>
      </w:r>
      <w:r w:rsidR="00B8041D" w:rsidRPr="00EB3BBB">
        <w:rPr>
          <w:color w:val="000000" w:themeColor="text1"/>
          <w:sz w:val="28"/>
          <w:szCs w:val="28"/>
        </w:rPr>
        <w:t>1.3.</w:t>
      </w:r>
      <w:r w:rsidR="00B8041D" w:rsidRPr="00A0740F">
        <w:rPr>
          <w:color w:val="000000" w:themeColor="text1"/>
          <w:sz w:val="28"/>
          <w:szCs w:val="28"/>
        </w:rPr>
        <w:t>2</w:t>
      </w:r>
      <w:r w:rsidR="00B8041D">
        <w:rPr>
          <w:color w:val="000000" w:themeColor="text1"/>
          <w:sz w:val="28"/>
          <w:szCs w:val="28"/>
        </w:rPr>
        <w:t>п</w:t>
      </w:r>
      <w:r w:rsidR="00B8041D" w:rsidRPr="00EB3BBB">
        <w:rPr>
          <w:color w:val="000000" w:themeColor="text1"/>
          <w:sz w:val="28"/>
          <w:szCs w:val="28"/>
        </w:rPr>
        <w:t xml:space="preserve">одраздела 1.3 Раздела </w:t>
      </w:r>
      <w:r w:rsidR="00A0740F">
        <w:rPr>
          <w:color w:val="000000" w:themeColor="text1"/>
          <w:sz w:val="28"/>
          <w:szCs w:val="28"/>
        </w:rPr>
        <w:t>1</w:t>
      </w:r>
      <w:r w:rsidR="00B8041D">
        <w:rPr>
          <w:color w:val="000000"/>
          <w:sz w:val="28"/>
          <w:szCs w:val="28"/>
        </w:rPr>
        <w:t xml:space="preserve"> Регламента</w:t>
      </w:r>
    </w:p>
    <w:p w:rsidR="00A83C93" w:rsidRPr="001A2E86" w:rsidRDefault="00A83C93" w:rsidP="00A83C93">
      <w:pPr>
        <w:ind w:firstLine="709"/>
        <w:jc w:val="both"/>
        <w:rPr>
          <w:color w:val="000000"/>
          <w:sz w:val="28"/>
          <w:szCs w:val="28"/>
        </w:rPr>
      </w:pPr>
      <w:r w:rsidRPr="001A2E86">
        <w:rPr>
          <w:color w:val="000000"/>
          <w:sz w:val="28"/>
          <w:szCs w:val="28"/>
        </w:rPr>
        <w:t>Информационные стенды размещаются на видном, доступном месте.</w:t>
      </w:r>
    </w:p>
    <w:p w:rsidR="00A83C93" w:rsidRPr="001A2E86" w:rsidRDefault="00A83C93" w:rsidP="00A83C93">
      <w:pPr>
        <w:ind w:firstLine="709"/>
        <w:jc w:val="both"/>
        <w:rPr>
          <w:color w:val="000000"/>
          <w:spacing w:val="-4"/>
          <w:sz w:val="28"/>
          <w:szCs w:val="28"/>
        </w:rPr>
      </w:pPr>
      <w:r w:rsidRPr="001A2E86">
        <w:rPr>
          <w:color w:val="000000"/>
          <w:sz w:val="28"/>
          <w:szCs w:val="28"/>
        </w:rPr>
        <w:lastRenderedPageBreak/>
        <w:t xml:space="preserve">Оформление информационных листов осуществляется удобным для чтения шрифтом </w:t>
      </w:r>
      <w:r w:rsidR="00B368C6" w:rsidRPr="001A2E86">
        <w:rPr>
          <w:color w:val="000000"/>
          <w:sz w:val="28"/>
          <w:szCs w:val="28"/>
        </w:rPr>
        <w:t>-</w:t>
      </w:r>
      <w:r w:rsidR="007621D8" w:rsidRPr="001A2E86">
        <w:rPr>
          <w:color w:val="000000"/>
          <w:sz w:val="28"/>
          <w:szCs w:val="28"/>
        </w:rPr>
        <w:t>Times New Roman, формат листа A</w:t>
      </w:r>
      <w:r w:rsidRPr="001A2E86">
        <w:rPr>
          <w:color w:val="000000"/>
          <w:sz w:val="28"/>
          <w:szCs w:val="28"/>
        </w:rPr>
        <w:t xml:space="preserve">4; текст </w:t>
      </w:r>
      <w:r w:rsidR="00B368C6" w:rsidRPr="001A2E86">
        <w:rPr>
          <w:color w:val="000000"/>
          <w:sz w:val="28"/>
          <w:szCs w:val="28"/>
        </w:rPr>
        <w:t>-</w:t>
      </w:r>
      <w:r w:rsidRPr="001A2E86">
        <w:rPr>
          <w:color w:val="000000"/>
          <w:sz w:val="28"/>
          <w:szCs w:val="28"/>
        </w:rPr>
        <w:t xml:space="preserve"> прописные буквы, размером шрифта № 16 </w:t>
      </w:r>
      <w:r w:rsidR="00B368C6" w:rsidRPr="001A2E86">
        <w:rPr>
          <w:color w:val="000000"/>
          <w:sz w:val="28"/>
          <w:szCs w:val="28"/>
        </w:rPr>
        <w:t>-</w:t>
      </w:r>
      <w:r w:rsidRPr="001A2E86">
        <w:rPr>
          <w:color w:val="000000"/>
          <w:sz w:val="28"/>
          <w:szCs w:val="28"/>
        </w:rPr>
        <w:t xml:space="preserve"> обычный, наименование </w:t>
      </w:r>
      <w:r w:rsidR="00B368C6" w:rsidRPr="001A2E86">
        <w:rPr>
          <w:color w:val="000000"/>
          <w:sz w:val="28"/>
          <w:szCs w:val="28"/>
        </w:rPr>
        <w:t>-</w:t>
      </w:r>
      <w:r w:rsidRPr="001A2E86">
        <w:rPr>
          <w:color w:val="000000"/>
          <w:sz w:val="28"/>
          <w:szCs w:val="28"/>
        </w:rPr>
        <w:t xml:space="preserve"> заглавные буквы, размером шрифта № 16 </w:t>
      </w:r>
      <w:r w:rsidR="00B368C6" w:rsidRPr="001A2E86">
        <w:rPr>
          <w:color w:val="000000"/>
          <w:sz w:val="28"/>
          <w:szCs w:val="28"/>
        </w:rPr>
        <w:t>-</w:t>
      </w:r>
      <w:r w:rsidRPr="001A2E86">
        <w:rPr>
          <w:color w:val="000000"/>
          <w:sz w:val="28"/>
          <w:szCs w:val="28"/>
        </w:rPr>
        <w:t xml:space="preserve"> жирный, поля </w:t>
      </w:r>
      <w:r w:rsidR="00B368C6" w:rsidRPr="001A2E86">
        <w:rPr>
          <w:color w:val="000000"/>
          <w:sz w:val="28"/>
          <w:szCs w:val="28"/>
        </w:rPr>
        <w:t>-</w:t>
      </w:r>
      <w:smartTag w:uri="urn:schemas-microsoft-com:office:smarttags" w:element="metricconverter">
        <w:smartTagPr>
          <w:attr w:name="ProductID" w:val="1 см"/>
        </w:smartTagPr>
        <w:r w:rsidRPr="001A2E86">
          <w:rPr>
            <w:color w:val="000000"/>
            <w:sz w:val="28"/>
            <w:szCs w:val="28"/>
          </w:rPr>
          <w:t>1 см</w:t>
        </w:r>
      </w:smartTag>
      <w:r w:rsidRPr="001A2E86">
        <w:rPr>
          <w:color w:val="000000"/>
          <w:sz w:val="28"/>
          <w:szCs w:val="28"/>
        </w:rPr>
        <w:t xml:space="preserve">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1A2E86">
        <w:rPr>
          <w:color w:val="000000"/>
          <w:spacing w:val="-4"/>
          <w:sz w:val="28"/>
          <w:szCs w:val="28"/>
        </w:rPr>
        <w:t>быть снижены.</w:t>
      </w:r>
    </w:p>
    <w:p w:rsidR="00A83C93" w:rsidRPr="001A2E86" w:rsidRDefault="00A83C93" w:rsidP="00A83C93">
      <w:pPr>
        <w:ind w:firstLine="709"/>
        <w:jc w:val="both"/>
        <w:rPr>
          <w:color w:val="000000"/>
          <w:spacing w:val="-4"/>
          <w:sz w:val="28"/>
          <w:szCs w:val="28"/>
        </w:rPr>
      </w:pPr>
      <w:r w:rsidRPr="001A2E86">
        <w:rPr>
          <w:color w:val="000000"/>
          <w:spacing w:val="-4"/>
          <w:sz w:val="28"/>
          <w:szCs w:val="28"/>
        </w:rPr>
        <w:t>2.16.4. Помещения для приема заявителей соответствует комфортным для граждан условиям и оптимальным у</w:t>
      </w:r>
      <w:r w:rsidR="00C04DA1" w:rsidRPr="001A2E86">
        <w:rPr>
          <w:color w:val="000000"/>
          <w:spacing w:val="-4"/>
          <w:sz w:val="28"/>
          <w:szCs w:val="28"/>
        </w:rPr>
        <w:t>словиям работы должностных лиц У</w:t>
      </w:r>
      <w:r w:rsidRPr="001A2E86">
        <w:rPr>
          <w:color w:val="000000"/>
          <w:spacing w:val="-4"/>
          <w:sz w:val="28"/>
          <w:szCs w:val="28"/>
        </w:rPr>
        <w:t>полномоченного органа и должны обеспечивать:</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комфортное расположение</w:t>
      </w:r>
      <w:r w:rsidR="00C04DA1" w:rsidRPr="001A2E86">
        <w:rPr>
          <w:color w:val="000000"/>
          <w:spacing w:val="-4"/>
          <w:sz w:val="28"/>
          <w:szCs w:val="28"/>
        </w:rPr>
        <w:t xml:space="preserve"> заявителя и должностного лица У</w:t>
      </w:r>
      <w:r w:rsidRPr="001A2E86">
        <w:rPr>
          <w:color w:val="000000"/>
          <w:spacing w:val="-4"/>
          <w:sz w:val="28"/>
          <w:szCs w:val="28"/>
        </w:rPr>
        <w:t>полномоченного органа;</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возможность и удобство оформления заявителем письменного обращения;</w:t>
      </w:r>
    </w:p>
    <w:p w:rsidR="00A83C93" w:rsidRPr="001A2E86" w:rsidRDefault="00A83C93" w:rsidP="00A83C93">
      <w:pPr>
        <w:ind w:firstLine="709"/>
        <w:jc w:val="both"/>
        <w:rPr>
          <w:color w:val="000000"/>
          <w:spacing w:val="-4"/>
          <w:sz w:val="28"/>
          <w:szCs w:val="28"/>
        </w:rPr>
      </w:pPr>
      <w:r w:rsidRPr="001A2E86">
        <w:rPr>
          <w:color w:val="000000"/>
          <w:spacing w:val="-4"/>
          <w:sz w:val="28"/>
          <w:szCs w:val="28"/>
        </w:rPr>
        <w:t>телефонную связь;</w:t>
      </w:r>
    </w:p>
    <w:p w:rsidR="00471808" w:rsidRPr="001A2E86" w:rsidRDefault="00A83C93" w:rsidP="00F3480E">
      <w:pPr>
        <w:ind w:firstLine="709"/>
        <w:jc w:val="both"/>
        <w:rPr>
          <w:color w:val="000000"/>
          <w:spacing w:val="-4"/>
          <w:sz w:val="28"/>
          <w:szCs w:val="28"/>
        </w:rPr>
      </w:pPr>
      <w:r w:rsidRPr="001A2E86">
        <w:rPr>
          <w:color w:val="000000"/>
          <w:spacing w:val="-4"/>
          <w:sz w:val="28"/>
          <w:szCs w:val="28"/>
        </w:rPr>
        <w:t>возможность копирования документов;</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доступ к нормативным правовым актам, регулирующим предоставление муниципальной услуги;</w:t>
      </w:r>
    </w:p>
    <w:p w:rsidR="00A83C93" w:rsidRPr="001A2E86" w:rsidRDefault="00A83C93" w:rsidP="00A83C93">
      <w:pPr>
        <w:ind w:firstLine="709"/>
        <w:jc w:val="both"/>
        <w:rPr>
          <w:color w:val="000000"/>
          <w:spacing w:val="-4"/>
          <w:sz w:val="28"/>
          <w:szCs w:val="28"/>
        </w:rPr>
      </w:pPr>
      <w:r w:rsidRPr="001A2E86">
        <w:rPr>
          <w:color w:val="000000"/>
          <w:spacing w:val="-4"/>
          <w:sz w:val="28"/>
          <w:szCs w:val="28"/>
        </w:rPr>
        <w:t>наличие письменных принадлежностей и бумаги формата A4.</w:t>
      </w:r>
    </w:p>
    <w:p w:rsidR="00A83C93" w:rsidRPr="001C131A" w:rsidRDefault="00A83C93" w:rsidP="00A83C93">
      <w:pPr>
        <w:ind w:firstLine="709"/>
        <w:jc w:val="both"/>
        <w:rPr>
          <w:spacing w:val="-4"/>
          <w:sz w:val="28"/>
          <w:szCs w:val="28"/>
        </w:rPr>
      </w:pPr>
      <w:r w:rsidRPr="001A2E86">
        <w:rPr>
          <w:color w:val="000000"/>
          <w:spacing w:val="-4"/>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w:t>
      </w:r>
      <w:r w:rsidR="00D07BEB" w:rsidRPr="001A2E86">
        <w:rPr>
          <w:color w:val="000000"/>
          <w:spacing w:val="-4"/>
          <w:sz w:val="28"/>
          <w:szCs w:val="28"/>
        </w:rPr>
        <w:t xml:space="preserve"> или скамейками (банкетками)</w:t>
      </w:r>
      <w:r w:rsidRPr="001A2E86">
        <w:rPr>
          <w:color w:val="000000"/>
          <w:spacing w:val="-4"/>
          <w:sz w:val="28"/>
          <w:szCs w:val="28"/>
        </w:rPr>
        <w:t xml:space="preserve">,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w:t>
      </w:r>
      <w:r w:rsidRPr="001C131A">
        <w:rPr>
          <w:spacing w:val="-4"/>
          <w:sz w:val="28"/>
          <w:szCs w:val="28"/>
        </w:rPr>
        <w:t>возможности их размещения в помещении.</w:t>
      </w:r>
    </w:p>
    <w:p w:rsidR="007F7071" w:rsidRPr="001C131A" w:rsidRDefault="007F7071" w:rsidP="007F7071">
      <w:pPr>
        <w:widowControl w:val="0"/>
        <w:autoSpaceDE w:val="0"/>
        <w:autoSpaceDN w:val="0"/>
        <w:adjustRightInd w:val="0"/>
        <w:ind w:firstLine="709"/>
        <w:jc w:val="both"/>
        <w:rPr>
          <w:sz w:val="28"/>
          <w:szCs w:val="28"/>
        </w:rPr>
      </w:pPr>
      <w:r w:rsidRPr="001C131A">
        <w:rPr>
          <w:spacing w:val="-4"/>
          <w:sz w:val="28"/>
          <w:szCs w:val="28"/>
        </w:rPr>
        <w:t xml:space="preserve">2.16.6. </w:t>
      </w:r>
      <w:r w:rsidRPr="001C131A">
        <w:rPr>
          <w:sz w:val="28"/>
          <w:szCs w:val="28"/>
        </w:rPr>
        <w:t>Прием заявителей при предоставлении муниципальной услуги осуществляется со</w:t>
      </w:r>
      <w:r w:rsidR="007C42FA" w:rsidRPr="001C131A">
        <w:rPr>
          <w:sz w:val="28"/>
          <w:szCs w:val="28"/>
        </w:rPr>
        <w:t>гласно графику (режиму) работы У</w:t>
      </w:r>
      <w:r w:rsidRPr="001C131A">
        <w:rPr>
          <w:sz w:val="28"/>
          <w:szCs w:val="28"/>
        </w:rPr>
        <w:t>полномоченного органа, МФЦ</w:t>
      </w:r>
      <w:r w:rsidRPr="00814FC5">
        <w:rPr>
          <w:sz w:val="28"/>
          <w:szCs w:val="28"/>
        </w:rPr>
        <w:t xml:space="preserve">, указанному в подразделе </w:t>
      </w:r>
      <w:r w:rsidR="00814FC5" w:rsidRPr="00814FC5">
        <w:rPr>
          <w:color w:val="000000"/>
          <w:sz w:val="28"/>
          <w:szCs w:val="28"/>
        </w:rPr>
        <w:t xml:space="preserve">подпункте </w:t>
      </w:r>
      <w:r w:rsidR="00814FC5" w:rsidRPr="00814FC5">
        <w:rPr>
          <w:color w:val="000000" w:themeColor="text1"/>
          <w:sz w:val="28"/>
          <w:szCs w:val="28"/>
        </w:rPr>
        <w:t>1.3.</w:t>
      </w:r>
      <w:r w:rsidR="00814FC5" w:rsidRPr="00A0740F">
        <w:rPr>
          <w:color w:val="000000" w:themeColor="text1"/>
          <w:sz w:val="28"/>
          <w:szCs w:val="28"/>
        </w:rPr>
        <w:t>2</w:t>
      </w:r>
      <w:r w:rsidR="00814FC5" w:rsidRPr="00814FC5">
        <w:rPr>
          <w:color w:val="000000" w:themeColor="text1"/>
          <w:sz w:val="28"/>
          <w:szCs w:val="28"/>
        </w:rPr>
        <w:t xml:space="preserve"> подраздела 1.3 Раздела </w:t>
      </w:r>
      <w:r w:rsidR="00A0740F">
        <w:rPr>
          <w:color w:val="000000" w:themeColor="text1"/>
          <w:sz w:val="28"/>
          <w:szCs w:val="28"/>
        </w:rPr>
        <w:t>2</w:t>
      </w:r>
      <w:r w:rsidRPr="00814FC5">
        <w:rPr>
          <w:sz w:val="28"/>
          <w:szCs w:val="28"/>
        </w:rPr>
        <w:t>Регламента.</w:t>
      </w:r>
    </w:p>
    <w:p w:rsidR="00A83C93" w:rsidRPr="001A2E86" w:rsidRDefault="00A83C93" w:rsidP="00A83C93">
      <w:pPr>
        <w:ind w:firstLine="709"/>
        <w:jc w:val="both"/>
        <w:rPr>
          <w:color w:val="000000"/>
          <w:sz w:val="28"/>
          <w:szCs w:val="28"/>
        </w:rPr>
      </w:pPr>
      <w:r w:rsidRPr="001C131A">
        <w:rPr>
          <w:spacing w:val="-4"/>
          <w:sz w:val="28"/>
          <w:szCs w:val="28"/>
        </w:rPr>
        <w:t>2.16</w:t>
      </w:r>
      <w:r w:rsidR="007F7071" w:rsidRPr="001C131A">
        <w:rPr>
          <w:sz w:val="28"/>
          <w:szCs w:val="28"/>
        </w:rPr>
        <w:t>.7</w:t>
      </w:r>
      <w:r w:rsidRPr="001C131A">
        <w:rPr>
          <w:sz w:val="28"/>
          <w:szCs w:val="28"/>
        </w:rPr>
        <w:t>. Р</w:t>
      </w:r>
      <w:r w:rsidR="00A000ED" w:rsidRPr="001C131A">
        <w:rPr>
          <w:sz w:val="28"/>
          <w:szCs w:val="28"/>
        </w:rPr>
        <w:t>абочее место должностного лица У</w:t>
      </w:r>
      <w:r w:rsidRPr="001C131A">
        <w:rPr>
          <w:sz w:val="28"/>
          <w:szCs w:val="28"/>
        </w:rPr>
        <w:t>полномоченного органа, ответственного за предоставление муниципальной услуги, должно быть оборудовано персональным</w:t>
      </w:r>
      <w:r w:rsidRPr="001A2E86">
        <w:rPr>
          <w:color w:val="000000"/>
          <w:sz w:val="28"/>
          <w:szCs w:val="28"/>
        </w:rPr>
        <w:t xml:space="preserve"> компьютером с дост</w:t>
      </w:r>
      <w:r w:rsidR="00A000ED" w:rsidRPr="001A2E86">
        <w:rPr>
          <w:color w:val="000000"/>
          <w:sz w:val="28"/>
          <w:szCs w:val="28"/>
        </w:rPr>
        <w:t>упом к информационным ресурсам У</w:t>
      </w:r>
      <w:r w:rsidRPr="001A2E86">
        <w:rPr>
          <w:color w:val="000000"/>
          <w:sz w:val="28"/>
          <w:szCs w:val="28"/>
        </w:rPr>
        <w:t>полномоченного органа.</w:t>
      </w:r>
    </w:p>
    <w:p w:rsidR="00A83C93" w:rsidRPr="001A2E86" w:rsidRDefault="00A83C93" w:rsidP="00A83C93">
      <w:pPr>
        <w:ind w:firstLine="709"/>
        <w:jc w:val="both"/>
        <w:rPr>
          <w:color w:val="000000"/>
          <w:sz w:val="28"/>
          <w:szCs w:val="28"/>
        </w:rPr>
      </w:pPr>
      <w:r w:rsidRPr="001A2E86">
        <w:rPr>
          <w:color w:val="000000"/>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83C93" w:rsidRPr="001A2E86" w:rsidRDefault="00A83C93" w:rsidP="00A83C93">
      <w:pPr>
        <w:ind w:firstLine="709"/>
        <w:jc w:val="both"/>
        <w:rPr>
          <w:color w:val="000000"/>
          <w:sz w:val="28"/>
          <w:szCs w:val="28"/>
        </w:rPr>
      </w:pPr>
      <w:r w:rsidRPr="001A2E86">
        <w:rPr>
          <w:color w:val="000000"/>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A83C93" w:rsidRPr="001A2E86" w:rsidRDefault="00A83C93" w:rsidP="00A83C93">
      <w:pPr>
        <w:autoSpaceDE w:val="0"/>
        <w:autoSpaceDN w:val="0"/>
        <w:adjustRightInd w:val="0"/>
        <w:ind w:firstLine="709"/>
        <w:jc w:val="both"/>
        <w:rPr>
          <w:color w:val="000000"/>
          <w:sz w:val="28"/>
          <w:szCs w:val="28"/>
        </w:rPr>
      </w:pPr>
    </w:p>
    <w:p w:rsidR="00A83C93" w:rsidRPr="0098354D" w:rsidRDefault="00A83C93" w:rsidP="00A83C93">
      <w:pPr>
        <w:autoSpaceDE w:val="0"/>
        <w:autoSpaceDN w:val="0"/>
        <w:adjustRightInd w:val="0"/>
        <w:jc w:val="center"/>
        <w:outlineLvl w:val="1"/>
        <w:rPr>
          <w:color w:val="000000"/>
          <w:sz w:val="28"/>
          <w:szCs w:val="28"/>
        </w:rPr>
      </w:pPr>
      <w:r w:rsidRPr="001A2E86">
        <w:rPr>
          <w:color w:val="000000"/>
          <w:sz w:val="28"/>
          <w:szCs w:val="28"/>
        </w:rPr>
        <w:t xml:space="preserve">Подраздел 2.17. </w:t>
      </w:r>
      <w:r w:rsidRPr="0098354D">
        <w:rPr>
          <w:color w:val="000000"/>
          <w:sz w:val="28"/>
          <w:szCs w:val="28"/>
        </w:rPr>
        <w:t>ПОКАЗАТЕЛИ ДОСТУПНОСТИ</w:t>
      </w:r>
      <w:r w:rsidR="00F94B6E" w:rsidRPr="0098354D">
        <w:rPr>
          <w:color w:val="000000"/>
          <w:sz w:val="28"/>
          <w:szCs w:val="28"/>
        </w:rPr>
        <w:t xml:space="preserve"> И </w:t>
      </w:r>
      <w:r w:rsidRPr="0098354D">
        <w:rPr>
          <w:color w:val="000000"/>
          <w:sz w:val="28"/>
          <w:szCs w:val="28"/>
        </w:rPr>
        <w:t xml:space="preserve">КАЧЕСТВА </w:t>
      </w:r>
    </w:p>
    <w:p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МУНИЦИПАЛЬНОЙ УСЛУГИ, В ТОМ ЧИСЛЕ КОЛИЧЕСТВО </w:t>
      </w:r>
    </w:p>
    <w:p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ВЗАИМОДЕЙСТВИЙ ЗАЯВИТЕЛЯ С ДОЛЖНОСТНЫМИ ЛИЦАМИ </w:t>
      </w:r>
    </w:p>
    <w:p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ПРИ ПРЕДОСТАВЛЕНИИ МУНИЦИПАЛЬНОЙ УСЛУГИ И ИХ </w:t>
      </w:r>
    </w:p>
    <w:p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ПРОДОЛЖИТЕЛЬНОСТЬ, ВОЗМОЖНОСТЬ ПОЛУЧЕНИЯ </w:t>
      </w:r>
    </w:p>
    <w:p w:rsidR="00A83C93" w:rsidRPr="001A2E86" w:rsidRDefault="00A83C93" w:rsidP="00A83C93">
      <w:pPr>
        <w:autoSpaceDE w:val="0"/>
        <w:autoSpaceDN w:val="0"/>
        <w:adjustRightInd w:val="0"/>
        <w:jc w:val="center"/>
        <w:outlineLvl w:val="1"/>
        <w:rPr>
          <w:color w:val="000000"/>
          <w:sz w:val="28"/>
          <w:szCs w:val="28"/>
        </w:rPr>
      </w:pPr>
      <w:r w:rsidRPr="0098354D">
        <w:rPr>
          <w:color w:val="000000"/>
          <w:sz w:val="28"/>
          <w:szCs w:val="28"/>
        </w:rPr>
        <w:lastRenderedPageBreak/>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3C93" w:rsidRPr="001A2E86" w:rsidRDefault="00A83C93" w:rsidP="00A83C93">
      <w:pPr>
        <w:pStyle w:val="19"/>
        <w:spacing w:before="0" w:after="0"/>
        <w:ind w:firstLine="709"/>
        <w:rPr>
          <w:color w:val="000000"/>
          <w:sz w:val="28"/>
          <w:szCs w:val="28"/>
        </w:rPr>
      </w:pPr>
    </w:p>
    <w:p w:rsidR="00A83C93" w:rsidRPr="001A2E86" w:rsidRDefault="00D16E71" w:rsidP="00A83C93">
      <w:pPr>
        <w:widowControl w:val="0"/>
        <w:autoSpaceDE w:val="0"/>
        <w:autoSpaceDN w:val="0"/>
        <w:adjustRightInd w:val="0"/>
        <w:ind w:firstLine="709"/>
        <w:jc w:val="both"/>
        <w:rPr>
          <w:color w:val="000000"/>
          <w:sz w:val="28"/>
          <w:szCs w:val="28"/>
        </w:rPr>
      </w:pPr>
      <w:r w:rsidRPr="001A2E86">
        <w:rPr>
          <w:color w:val="000000"/>
          <w:sz w:val="28"/>
          <w:szCs w:val="28"/>
        </w:rPr>
        <w:t xml:space="preserve">2.17.1. </w:t>
      </w:r>
      <w:r w:rsidR="00A83C93" w:rsidRPr="001A2E86">
        <w:rPr>
          <w:color w:val="000000"/>
          <w:sz w:val="28"/>
          <w:szCs w:val="28"/>
        </w:rPr>
        <w:t>Основными показателями доступности и качества муниципальной услуги являются:</w:t>
      </w:r>
    </w:p>
    <w:p w:rsidR="00471808" w:rsidRPr="001C131A" w:rsidRDefault="00D07BEB" w:rsidP="00F3480E">
      <w:pPr>
        <w:tabs>
          <w:tab w:val="num" w:pos="0"/>
          <w:tab w:val="left" w:pos="720"/>
          <w:tab w:val="left" w:pos="1260"/>
        </w:tabs>
        <w:ind w:firstLine="709"/>
        <w:jc w:val="both"/>
        <w:rPr>
          <w:sz w:val="28"/>
          <w:szCs w:val="28"/>
        </w:rPr>
      </w:pPr>
      <w:r w:rsidRPr="001A2E86">
        <w:rPr>
          <w:color w:val="000000"/>
          <w:sz w:val="28"/>
          <w:szCs w:val="28"/>
        </w:rPr>
        <w:t>1</w:t>
      </w:r>
      <w:r w:rsidR="00D16E71" w:rsidRPr="001A2E86">
        <w:rPr>
          <w:color w:val="000000"/>
          <w:sz w:val="28"/>
          <w:szCs w:val="28"/>
        </w:rPr>
        <w:t xml:space="preserve">) </w:t>
      </w:r>
      <w:r w:rsidR="00A83C93"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00A83C93" w:rsidRPr="0098354D">
        <w:rPr>
          <w:sz w:val="28"/>
          <w:szCs w:val="28"/>
        </w:rPr>
        <w:t>продолжительность. В процессе предоставления муниципальной услуги заявительвправе обращаться в</w:t>
      </w:r>
      <w:r w:rsidR="00D45EAA" w:rsidRPr="0098354D">
        <w:rPr>
          <w:spacing w:val="-4"/>
          <w:sz w:val="28"/>
          <w:szCs w:val="28"/>
        </w:rPr>
        <w:t>У</w:t>
      </w:r>
      <w:r w:rsidR="0050750A" w:rsidRPr="0098354D">
        <w:rPr>
          <w:spacing w:val="-4"/>
          <w:sz w:val="28"/>
          <w:szCs w:val="28"/>
        </w:rPr>
        <w:t>полномоченный орган</w:t>
      </w:r>
      <w:r w:rsidR="0098354D" w:rsidRPr="0098354D">
        <w:rPr>
          <w:spacing w:val="-4"/>
          <w:sz w:val="28"/>
          <w:szCs w:val="28"/>
        </w:rPr>
        <w:t>,</w:t>
      </w:r>
      <w:r w:rsidR="00A83C93" w:rsidRPr="0098354D">
        <w:rPr>
          <w:sz w:val="28"/>
          <w:szCs w:val="28"/>
        </w:rPr>
        <w:t xml:space="preserve"> по мере необходимости, в том чис</w:t>
      </w:r>
      <w:r w:rsidR="00A83C93" w:rsidRPr="001C131A">
        <w:rPr>
          <w:sz w:val="28"/>
          <w:szCs w:val="28"/>
        </w:rPr>
        <w:t>ле за получением информации о ходе предоставления муниципальной услуги;</w:t>
      </w:r>
    </w:p>
    <w:p w:rsidR="00A83C93" w:rsidRPr="001C131A" w:rsidRDefault="00D07BEB" w:rsidP="00A83C93">
      <w:pPr>
        <w:ind w:firstLine="709"/>
        <w:jc w:val="both"/>
        <w:rPr>
          <w:sz w:val="28"/>
          <w:szCs w:val="28"/>
        </w:rPr>
      </w:pPr>
      <w:r w:rsidRPr="001C131A">
        <w:rPr>
          <w:sz w:val="28"/>
          <w:szCs w:val="28"/>
        </w:rPr>
        <w:t>2</w:t>
      </w:r>
      <w:r w:rsidR="00D16E71" w:rsidRPr="001C131A">
        <w:rPr>
          <w:sz w:val="28"/>
          <w:szCs w:val="28"/>
        </w:rPr>
        <w:t xml:space="preserve">) </w:t>
      </w:r>
      <w:r w:rsidR="00A83C93" w:rsidRPr="001C131A">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83C93" w:rsidRPr="00C85C3A" w:rsidRDefault="00D07BEB" w:rsidP="00D07BEB">
      <w:pPr>
        <w:widowControl w:val="0"/>
        <w:tabs>
          <w:tab w:val="left" w:pos="851"/>
        </w:tabs>
        <w:ind w:firstLine="567"/>
        <w:jc w:val="both"/>
        <w:rPr>
          <w:sz w:val="28"/>
          <w:szCs w:val="28"/>
        </w:rPr>
      </w:pPr>
      <w:r w:rsidRPr="001C131A">
        <w:rPr>
          <w:sz w:val="28"/>
          <w:szCs w:val="28"/>
        </w:rPr>
        <w:t>3</w:t>
      </w:r>
      <w:r w:rsidR="00D16E71" w:rsidRPr="001C131A">
        <w:rPr>
          <w:sz w:val="28"/>
          <w:szCs w:val="28"/>
        </w:rPr>
        <w:t xml:space="preserve">) </w:t>
      </w:r>
      <w:r w:rsidR="00A83C93" w:rsidRPr="001C131A">
        <w:rPr>
          <w:sz w:val="28"/>
          <w:szCs w:val="28"/>
        </w:rPr>
        <w:t>возможность получения информации о ходе предоставления муниципальной услуги</w:t>
      </w:r>
      <w:r w:rsidR="00A83C93" w:rsidRPr="00C85C3A">
        <w:rPr>
          <w:sz w:val="28"/>
          <w:szCs w:val="28"/>
        </w:rPr>
        <w:t xml:space="preserve">, в том числе </w:t>
      </w:r>
      <w:r w:rsidRPr="00C85C3A">
        <w:rPr>
          <w:sz w:val="28"/>
          <w:szCs w:val="28"/>
        </w:rPr>
        <w:t>с использованием порталов</w:t>
      </w:r>
      <w:r w:rsidR="00A83C93" w:rsidRPr="00C85C3A">
        <w:rPr>
          <w:sz w:val="28"/>
          <w:szCs w:val="28"/>
        </w:rPr>
        <w:t>;</w:t>
      </w:r>
    </w:p>
    <w:p w:rsidR="00A83C93" w:rsidRPr="00C85C3A" w:rsidRDefault="00D07BEB" w:rsidP="00A83C93">
      <w:pPr>
        <w:ind w:firstLine="709"/>
        <w:jc w:val="both"/>
        <w:rPr>
          <w:sz w:val="28"/>
          <w:szCs w:val="28"/>
        </w:rPr>
      </w:pPr>
      <w:r w:rsidRPr="00C85C3A">
        <w:rPr>
          <w:sz w:val="28"/>
          <w:szCs w:val="28"/>
        </w:rPr>
        <w:t>4</w:t>
      </w:r>
      <w:r w:rsidR="00D16E71" w:rsidRPr="00C85C3A">
        <w:rPr>
          <w:sz w:val="28"/>
          <w:szCs w:val="28"/>
        </w:rPr>
        <w:t xml:space="preserve">) </w:t>
      </w:r>
      <w:r w:rsidR="00A83C93" w:rsidRPr="00C85C3A">
        <w:rPr>
          <w:sz w:val="28"/>
          <w:szCs w:val="28"/>
        </w:rPr>
        <w:t>установление должностных лиц, ответственных за предоставление муниципальной услуги;</w:t>
      </w:r>
    </w:p>
    <w:p w:rsidR="00A83C93" w:rsidRPr="00C85C3A" w:rsidRDefault="00D07BEB" w:rsidP="00A83C93">
      <w:pPr>
        <w:ind w:firstLine="709"/>
        <w:jc w:val="both"/>
        <w:rPr>
          <w:sz w:val="28"/>
          <w:szCs w:val="28"/>
        </w:rPr>
      </w:pPr>
      <w:r w:rsidRPr="00C85C3A">
        <w:rPr>
          <w:sz w:val="28"/>
          <w:szCs w:val="28"/>
        </w:rPr>
        <w:t>5</w:t>
      </w:r>
      <w:r w:rsidR="00D16E71" w:rsidRPr="00C85C3A">
        <w:rPr>
          <w:sz w:val="28"/>
          <w:szCs w:val="28"/>
        </w:rPr>
        <w:t xml:space="preserve">) </w:t>
      </w:r>
      <w:r w:rsidR="00A83C93" w:rsidRPr="00C85C3A">
        <w:rPr>
          <w:sz w:val="28"/>
          <w:szCs w:val="28"/>
        </w:rPr>
        <w:t>установление и соблюдение требований к помещениям, в которых предоставляется услуга;</w:t>
      </w:r>
    </w:p>
    <w:p w:rsidR="00A83C93" w:rsidRPr="00C85C3A" w:rsidRDefault="00D07BEB" w:rsidP="00A83C93">
      <w:pPr>
        <w:ind w:firstLine="709"/>
        <w:jc w:val="both"/>
        <w:rPr>
          <w:sz w:val="28"/>
          <w:szCs w:val="28"/>
        </w:rPr>
      </w:pPr>
      <w:r w:rsidRPr="00C85C3A">
        <w:rPr>
          <w:sz w:val="28"/>
          <w:szCs w:val="28"/>
        </w:rPr>
        <w:t>6</w:t>
      </w:r>
      <w:r w:rsidR="00D16E71" w:rsidRPr="00C85C3A">
        <w:rPr>
          <w:sz w:val="28"/>
          <w:szCs w:val="28"/>
        </w:rPr>
        <w:t xml:space="preserve">) </w:t>
      </w:r>
      <w:r w:rsidR="00A83C93" w:rsidRPr="00C85C3A">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07BEB" w:rsidRPr="00C85C3A" w:rsidRDefault="00D07BEB" w:rsidP="005733EB">
      <w:pPr>
        <w:widowControl w:val="0"/>
        <w:tabs>
          <w:tab w:val="left" w:pos="851"/>
        </w:tabs>
        <w:ind w:firstLine="709"/>
        <w:jc w:val="both"/>
        <w:rPr>
          <w:sz w:val="28"/>
          <w:szCs w:val="28"/>
        </w:rPr>
      </w:pPr>
      <w:r w:rsidRPr="00C85C3A">
        <w:rPr>
          <w:sz w:val="28"/>
          <w:szCs w:val="28"/>
        </w:rPr>
        <w:t>7</w:t>
      </w:r>
      <w:r w:rsidR="00D16E71" w:rsidRPr="00C85C3A">
        <w:rPr>
          <w:sz w:val="28"/>
          <w:szCs w:val="28"/>
        </w:rPr>
        <w:t xml:space="preserve">) </w:t>
      </w:r>
      <w:r w:rsidR="00A83C93" w:rsidRPr="00C85C3A">
        <w:rPr>
          <w:sz w:val="28"/>
          <w:szCs w:val="28"/>
        </w:rPr>
        <w:t xml:space="preserve">количество заявлений, принятых с использованием информационно-телекоммуникационной сети общего пользования, </w:t>
      </w:r>
      <w:r w:rsidRPr="00C85C3A">
        <w:rPr>
          <w:sz w:val="28"/>
          <w:szCs w:val="28"/>
        </w:rPr>
        <w:t>в том числе посредством порталов;</w:t>
      </w:r>
    </w:p>
    <w:p w:rsidR="00D07BEB" w:rsidRPr="00C85C3A" w:rsidRDefault="00D07BEB" w:rsidP="005733EB">
      <w:pPr>
        <w:widowControl w:val="0"/>
        <w:ind w:firstLine="709"/>
        <w:jc w:val="both"/>
        <w:rPr>
          <w:sz w:val="28"/>
          <w:szCs w:val="28"/>
        </w:rPr>
      </w:pPr>
      <w:r w:rsidRPr="00C85C3A">
        <w:rPr>
          <w:sz w:val="28"/>
          <w:szCs w:val="28"/>
        </w:rPr>
        <w:t>8) оперативность и достоверность предоставляемой информации;</w:t>
      </w:r>
    </w:p>
    <w:p w:rsidR="00D07BEB" w:rsidRPr="00C85C3A" w:rsidRDefault="00D07BEB" w:rsidP="005733EB">
      <w:pPr>
        <w:widowControl w:val="0"/>
        <w:ind w:firstLine="709"/>
        <w:jc w:val="both"/>
        <w:rPr>
          <w:sz w:val="28"/>
          <w:szCs w:val="28"/>
        </w:rPr>
      </w:pPr>
      <w:r w:rsidRPr="00C85C3A">
        <w:rPr>
          <w:sz w:val="28"/>
          <w:szCs w:val="28"/>
        </w:rPr>
        <w:t>9) отсутствие обоснованных жалоб;</w:t>
      </w:r>
    </w:p>
    <w:p w:rsidR="00D07BEB" w:rsidRPr="001C131A" w:rsidRDefault="00D07BEB" w:rsidP="005733EB">
      <w:pPr>
        <w:widowControl w:val="0"/>
        <w:ind w:firstLine="709"/>
        <w:jc w:val="both"/>
        <w:rPr>
          <w:sz w:val="28"/>
          <w:szCs w:val="28"/>
        </w:rPr>
      </w:pPr>
      <w:r w:rsidRPr="001C131A">
        <w:rPr>
          <w:sz w:val="28"/>
          <w:szCs w:val="28"/>
        </w:rPr>
        <w:t>10) доступность информационных материалов.</w:t>
      </w:r>
    </w:p>
    <w:p w:rsidR="00F05763" w:rsidRPr="00F77145" w:rsidRDefault="00C17D68" w:rsidP="00F05763">
      <w:pPr>
        <w:spacing w:line="0" w:lineRule="atLeast"/>
        <w:ind w:firstLine="709"/>
        <w:jc w:val="both"/>
        <w:rPr>
          <w:sz w:val="28"/>
          <w:szCs w:val="28"/>
        </w:rPr>
      </w:pPr>
      <w:r w:rsidRPr="00F77145">
        <w:rPr>
          <w:sz w:val="28"/>
          <w:szCs w:val="28"/>
        </w:rPr>
        <w:t>2.17.2</w:t>
      </w:r>
      <w:r w:rsidR="00F05763" w:rsidRPr="00F77145">
        <w:rPr>
          <w:sz w:val="28"/>
          <w:szCs w:val="28"/>
        </w:rPr>
        <w:t xml:space="preserve">. </w:t>
      </w:r>
      <w:r w:rsidR="00916B42" w:rsidRPr="00F77145">
        <w:rPr>
          <w:sz w:val="28"/>
          <w:szCs w:val="28"/>
        </w:rPr>
        <w:t>Для получения муниципальной услуги заявительвправе обратит</w:t>
      </w:r>
      <w:r w:rsidR="004B2D13" w:rsidRPr="00F77145">
        <w:rPr>
          <w:sz w:val="28"/>
          <w:szCs w:val="28"/>
        </w:rPr>
        <w:t>ь</w:t>
      </w:r>
      <w:r w:rsidR="00916B42" w:rsidRPr="00F77145">
        <w:rPr>
          <w:sz w:val="28"/>
          <w:szCs w:val="28"/>
        </w:rPr>
        <w:t>ся в МФЦ</w:t>
      </w:r>
      <w:r w:rsidR="003F6B2B" w:rsidRPr="00F77145">
        <w:rPr>
          <w:sz w:val="28"/>
          <w:szCs w:val="28"/>
        </w:rPr>
        <w:t>, в пределах территории Краснодарского края,</w:t>
      </w:r>
      <w:r w:rsidR="00916B42" w:rsidRPr="00F77145">
        <w:rPr>
          <w:sz w:val="28"/>
          <w:szCs w:val="28"/>
        </w:rPr>
        <w:t xml:space="preserve"> в соответствии со с</w:t>
      </w:r>
      <w:r w:rsidR="00785EE9" w:rsidRPr="00F77145">
        <w:rPr>
          <w:sz w:val="28"/>
          <w:szCs w:val="28"/>
        </w:rPr>
        <w:t>татьей 15.1 Федерального закона</w:t>
      </w:r>
      <w:r w:rsidR="00916B42" w:rsidRPr="00F77145">
        <w:rPr>
          <w:sz w:val="28"/>
          <w:szCs w:val="28"/>
        </w:rPr>
        <w:t xml:space="preserve">№ 210-ФЗпутем подачи комплексного запроса о предоставлении </w:t>
      </w:r>
      <w:r w:rsidR="007833E3" w:rsidRPr="00F77145">
        <w:rPr>
          <w:bCs/>
          <w:sz w:val="28"/>
          <w:szCs w:val="28"/>
        </w:rPr>
        <w:t>двух и более государственных и (или) муниципальных услуг</w:t>
      </w:r>
      <w:r w:rsidR="00F05763" w:rsidRPr="00F77145">
        <w:rPr>
          <w:sz w:val="28"/>
          <w:szCs w:val="28"/>
        </w:rPr>
        <w:t>.</w:t>
      </w:r>
    </w:p>
    <w:p w:rsidR="007833E3" w:rsidRPr="007833E3" w:rsidRDefault="007833E3" w:rsidP="00F05763">
      <w:pPr>
        <w:spacing w:line="0" w:lineRule="atLeast"/>
        <w:ind w:firstLine="709"/>
        <w:jc w:val="both"/>
        <w:rPr>
          <w:color w:val="FF0000"/>
          <w:sz w:val="28"/>
          <w:szCs w:val="28"/>
        </w:rPr>
      </w:pPr>
    </w:p>
    <w:p w:rsidR="008243AE" w:rsidRPr="001A2E86" w:rsidRDefault="00D45EAA" w:rsidP="008561CB">
      <w:pPr>
        <w:ind w:firstLine="709"/>
        <w:jc w:val="center"/>
        <w:rPr>
          <w:color w:val="000000"/>
          <w:sz w:val="28"/>
          <w:szCs w:val="28"/>
          <w:shd w:val="clear" w:color="auto" w:fill="FFFFFF"/>
        </w:rPr>
      </w:pPr>
      <w:r w:rsidRPr="001A2E86">
        <w:rPr>
          <w:color w:val="000000"/>
          <w:sz w:val="28"/>
          <w:szCs w:val="28"/>
        </w:rPr>
        <w:t xml:space="preserve">Подраздел 2.18. </w:t>
      </w:r>
      <w:r w:rsidRPr="001A2E86">
        <w:rPr>
          <w:color w:val="000000"/>
          <w:sz w:val="28"/>
          <w:szCs w:val="28"/>
          <w:shd w:val="clear" w:color="auto" w:fill="FFFFFF"/>
        </w:rPr>
        <w:t>ПОКАЗАТЕЛИДОСТУПНОСТИИ КАЧЕСТВАМУНИЦИПАЛЬНОЙ УСЛУГИ</w:t>
      </w:r>
      <w:r w:rsidR="00915771" w:rsidRPr="001A2E86">
        <w:rPr>
          <w:color w:val="000000"/>
          <w:sz w:val="28"/>
          <w:szCs w:val="28"/>
          <w:shd w:val="clear" w:color="auto" w:fill="FFFFFF"/>
        </w:rPr>
        <w:t xml:space="preserve">, </w:t>
      </w:r>
      <w:r w:rsidRPr="001A2E86">
        <w:rPr>
          <w:color w:val="000000"/>
          <w:sz w:val="28"/>
          <w:szCs w:val="28"/>
          <w:shd w:val="clear" w:color="auto" w:fill="FFFFFF"/>
        </w:rPr>
        <w:t>В ТОМ ЧИСЛЕКОЛИЧЕСТВО ВЗАИМОДЕЙСТВИЙЗАЯВИТЕЛЯ С ДОЛЖНОСТНЫМИЛИЦАМИ ПРИПРЕДОСТАВЕНИИ МУНИЦИПАЛЬНОЙ УСЛУГИИ ИХ ПРОДОЛЖИТЕЛЬНОСТЬЮ</w:t>
      </w:r>
      <w:r w:rsidR="00915771" w:rsidRPr="001A2E86">
        <w:rPr>
          <w:color w:val="000000"/>
          <w:sz w:val="28"/>
          <w:szCs w:val="28"/>
          <w:shd w:val="clear" w:color="auto" w:fill="FFFFFF"/>
        </w:rPr>
        <w:t xml:space="preserve">, </w:t>
      </w:r>
      <w:r w:rsidRPr="001A2E86">
        <w:rPr>
          <w:color w:val="000000"/>
          <w:sz w:val="28"/>
          <w:szCs w:val="28"/>
          <w:shd w:val="clear" w:color="auto" w:fill="FFFFFF"/>
        </w:rPr>
        <w:t>ВОЗМОЖНОСТЬ ПОЛУЧЕНИЯ ИНФОРМАЦИИО ХОДЕ ПРЕДОСТАВЛЕНИЯ МУНИЦИПАЛЬНОЙ УСЛУГИ</w:t>
      </w:r>
      <w:r w:rsidR="00915771" w:rsidRPr="001A2E86">
        <w:rPr>
          <w:color w:val="000000"/>
          <w:sz w:val="28"/>
          <w:szCs w:val="28"/>
          <w:shd w:val="clear" w:color="auto" w:fill="FFFFFF"/>
        </w:rPr>
        <w:t xml:space="preserve">, </w:t>
      </w:r>
      <w:r w:rsidRPr="001A2E86">
        <w:rPr>
          <w:color w:val="000000"/>
          <w:sz w:val="28"/>
          <w:szCs w:val="28"/>
          <w:shd w:val="clear" w:color="auto" w:fill="FFFFFF"/>
        </w:rPr>
        <w:t>В ТОМ ЧИСЛЕ С ИСПОЛЬЗОВАНИЕМИНФОРМАЦИОННО</w:t>
      </w:r>
      <w:r w:rsidR="00915771" w:rsidRPr="001A2E86">
        <w:rPr>
          <w:color w:val="000000"/>
          <w:sz w:val="28"/>
          <w:szCs w:val="28"/>
          <w:shd w:val="clear" w:color="auto" w:fill="FFFFFF"/>
        </w:rPr>
        <w:t>-</w:t>
      </w:r>
      <w:r w:rsidRPr="001A2E86">
        <w:rPr>
          <w:color w:val="000000"/>
          <w:sz w:val="28"/>
          <w:szCs w:val="28"/>
          <w:shd w:val="clear" w:color="auto" w:fill="FFFFFF"/>
        </w:rPr>
        <w:t>КОММУ</w:t>
      </w:r>
      <w:r w:rsidR="00370661">
        <w:rPr>
          <w:color w:val="000000"/>
          <w:sz w:val="28"/>
          <w:szCs w:val="28"/>
          <w:shd w:val="clear" w:color="auto" w:fill="FFFFFF"/>
        </w:rPr>
        <w:t>НИ</w:t>
      </w:r>
      <w:r w:rsidRPr="00370661">
        <w:rPr>
          <w:color w:val="000000"/>
          <w:sz w:val="28"/>
          <w:szCs w:val="28"/>
          <w:shd w:val="clear" w:color="auto" w:fill="FFFFFF"/>
        </w:rPr>
        <w:t>КАН</w:t>
      </w:r>
      <w:r w:rsidRPr="001A2E86">
        <w:rPr>
          <w:color w:val="000000"/>
          <w:sz w:val="28"/>
          <w:szCs w:val="28"/>
          <w:shd w:val="clear" w:color="auto" w:fill="FFFFFF"/>
        </w:rPr>
        <w:t>ИЦИОНЫХТЕХНОЛОГИЙ</w:t>
      </w:r>
      <w:r w:rsidR="00915771" w:rsidRPr="001A2E86">
        <w:rPr>
          <w:color w:val="000000"/>
          <w:sz w:val="28"/>
          <w:szCs w:val="28"/>
          <w:shd w:val="clear" w:color="auto" w:fill="FFFFFF"/>
        </w:rPr>
        <w:t xml:space="preserve">, </w:t>
      </w:r>
      <w:r w:rsidRPr="001A2E86">
        <w:rPr>
          <w:color w:val="000000"/>
          <w:sz w:val="28"/>
          <w:szCs w:val="28"/>
          <w:shd w:val="clear" w:color="auto" w:fill="FFFFFF"/>
        </w:rPr>
        <w:t xml:space="preserve">ВОЗМОЖНОСТЬ ЛИБО НЕВОЗМОЖДНОСТЬПОЛУЧЕНИЯ МУНИЦИПАЛЬНОЙ УСЛУГИВ </w:t>
      </w:r>
      <w:r w:rsidRPr="001A2E86">
        <w:rPr>
          <w:color w:val="000000"/>
          <w:sz w:val="28"/>
          <w:szCs w:val="28"/>
          <w:shd w:val="clear" w:color="auto" w:fill="FFFFFF"/>
        </w:rPr>
        <w:lastRenderedPageBreak/>
        <w:t>МФЦПРЕДСТАВЛЕНИЯМУНИЦИПАЛЬНЫХ УСЛУГ</w:t>
      </w:r>
      <w:r w:rsidR="00915771" w:rsidRPr="001A2E86">
        <w:rPr>
          <w:color w:val="000000"/>
          <w:sz w:val="28"/>
          <w:szCs w:val="28"/>
          <w:shd w:val="clear" w:color="auto" w:fill="FFFFFF"/>
        </w:rPr>
        <w:t xml:space="preserve"> (</w:t>
      </w:r>
      <w:r w:rsidRPr="001A2E86">
        <w:rPr>
          <w:color w:val="000000"/>
          <w:sz w:val="28"/>
          <w:szCs w:val="28"/>
          <w:shd w:val="clear" w:color="auto" w:fill="FFFFFF"/>
        </w:rPr>
        <w:t>В ТОМ ЧИСЛЕ В ПОЛНОМ ОБЪЕМЕ</w:t>
      </w:r>
      <w:r w:rsidR="00915771" w:rsidRPr="001A2E86">
        <w:rPr>
          <w:color w:val="000000"/>
          <w:sz w:val="28"/>
          <w:szCs w:val="28"/>
          <w:shd w:val="clear" w:color="auto" w:fill="FFFFFF"/>
        </w:rPr>
        <w:t xml:space="preserve">), </w:t>
      </w:r>
      <w:r w:rsidRPr="001A2E86">
        <w:rPr>
          <w:color w:val="000000"/>
          <w:sz w:val="28"/>
          <w:szCs w:val="28"/>
          <w:shd w:val="clear" w:color="auto" w:fill="FFFFFF"/>
        </w:rPr>
        <w:t>В ЛЮБОМТЕРРИТОРИАЛЬНОМПОДРАЗДЕЛЕНИИОРГАНА</w:t>
      </w:r>
      <w:r w:rsidR="00915771" w:rsidRPr="001A2E86">
        <w:rPr>
          <w:color w:val="000000"/>
          <w:sz w:val="28"/>
          <w:szCs w:val="28"/>
          <w:shd w:val="clear" w:color="auto" w:fill="FFFFFF"/>
        </w:rPr>
        <w:t xml:space="preserve">, </w:t>
      </w:r>
      <w:r w:rsidRPr="001A2E86">
        <w:rPr>
          <w:color w:val="000000"/>
          <w:sz w:val="28"/>
          <w:szCs w:val="28"/>
          <w:shd w:val="clear" w:color="auto" w:fill="FFFFFF"/>
        </w:rPr>
        <w:t>ПРЕДОСТАВЛЯЮЩЕГО МУНИЦИПАЛЬНУЮ УСЛУГУ</w:t>
      </w:r>
      <w:r w:rsidR="00915771" w:rsidRPr="001A2E86">
        <w:rPr>
          <w:color w:val="000000"/>
          <w:sz w:val="28"/>
          <w:szCs w:val="28"/>
          <w:shd w:val="clear" w:color="auto" w:fill="FFFFFF"/>
        </w:rPr>
        <w:t xml:space="preserve">, </w:t>
      </w:r>
      <w:r w:rsidRPr="001A2E86">
        <w:rPr>
          <w:color w:val="000000"/>
          <w:sz w:val="28"/>
          <w:szCs w:val="28"/>
          <w:shd w:val="clear" w:color="auto" w:fill="FFFFFF"/>
        </w:rPr>
        <w:t>ПО ВЫБОРУ ЗАЯВИТЕЛЯ</w:t>
      </w:r>
      <w:r w:rsidR="00915771" w:rsidRPr="001A2E86">
        <w:rPr>
          <w:color w:val="000000"/>
          <w:sz w:val="28"/>
          <w:szCs w:val="28"/>
          <w:shd w:val="clear" w:color="auto" w:fill="FFFFFF"/>
        </w:rPr>
        <w:t xml:space="preserve"> (</w:t>
      </w:r>
      <w:r w:rsidRPr="001A2E86">
        <w:rPr>
          <w:color w:val="000000"/>
          <w:sz w:val="28"/>
          <w:szCs w:val="28"/>
          <w:shd w:val="clear" w:color="auto" w:fill="FFFFFF"/>
        </w:rPr>
        <w:t>Э</w:t>
      </w:r>
      <w:r w:rsidRPr="00370661">
        <w:rPr>
          <w:color w:val="000000"/>
          <w:sz w:val="28"/>
          <w:szCs w:val="28"/>
          <w:shd w:val="clear" w:color="auto" w:fill="FFFFFF"/>
        </w:rPr>
        <w:t>К</w:t>
      </w:r>
      <w:r w:rsidR="00370661" w:rsidRPr="00370661">
        <w:rPr>
          <w:color w:val="000000"/>
          <w:sz w:val="28"/>
          <w:szCs w:val="28"/>
          <w:shd w:val="clear" w:color="auto" w:fill="FFFFFF"/>
        </w:rPr>
        <w:t>С</w:t>
      </w:r>
      <w:r w:rsidRPr="00370661">
        <w:rPr>
          <w:color w:val="000000"/>
          <w:sz w:val="28"/>
          <w:szCs w:val="28"/>
          <w:shd w:val="clear" w:color="auto" w:fill="FFFFFF"/>
        </w:rPr>
        <w:t>Т</w:t>
      </w:r>
      <w:r w:rsidRPr="001A2E86">
        <w:rPr>
          <w:color w:val="000000"/>
          <w:sz w:val="28"/>
          <w:szCs w:val="28"/>
          <w:shd w:val="clear" w:color="auto" w:fill="FFFFFF"/>
        </w:rPr>
        <w:t>ЕРРИТОРИАЛЬНЫЙ ПРИНЦИП</w:t>
      </w:r>
      <w:r w:rsidR="00915771" w:rsidRPr="001A2E86">
        <w:rPr>
          <w:color w:val="000000"/>
          <w:sz w:val="28"/>
          <w:szCs w:val="28"/>
          <w:shd w:val="clear" w:color="auto" w:fill="FFFFFF"/>
        </w:rPr>
        <w:t xml:space="preserve">), </w:t>
      </w:r>
      <w:r w:rsidRPr="001A2E86">
        <w:rPr>
          <w:color w:val="000000"/>
          <w:sz w:val="28"/>
          <w:szCs w:val="28"/>
          <w:shd w:val="clear" w:color="auto" w:fill="FFFFFF"/>
        </w:rPr>
        <w:t>ПОСРЕДСТВОМЗАПРОСА</w:t>
      </w:r>
      <w:r w:rsidR="008561CB" w:rsidRPr="001A2E86">
        <w:rPr>
          <w:color w:val="000000"/>
          <w:sz w:val="28"/>
          <w:szCs w:val="28"/>
          <w:shd w:val="clear" w:color="auto" w:fill="FFFFFF"/>
        </w:rPr>
        <w:t xml:space="preserve">О ПРЕДОСТАВЛЕНИИ </w:t>
      </w:r>
      <w:r w:rsidR="008561CB" w:rsidRPr="0098354D">
        <w:rPr>
          <w:color w:val="000000"/>
          <w:sz w:val="28"/>
          <w:szCs w:val="28"/>
          <w:shd w:val="clear" w:color="auto" w:fill="FFFFFF"/>
        </w:rPr>
        <w:t>НЕСКОЛЬК</w:t>
      </w:r>
      <w:r w:rsidR="00F94B6E" w:rsidRPr="0098354D">
        <w:rPr>
          <w:color w:val="000000"/>
          <w:sz w:val="28"/>
          <w:szCs w:val="28"/>
          <w:shd w:val="clear" w:color="auto" w:fill="FFFFFF"/>
        </w:rPr>
        <w:t>ИХ</w:t>
      </w:r>
      <w:r w:rsidR="008561CB" w:rsidRPr="0098354D">
        <w:rPr>
          <w:color w:val="000000"/>
          <w:sz w:val="28"/>
          <w:szCs w:val="28"/>
          <w:shd w:val="clear" w:color="auto" w:fill="FFFFFF"/>
        </w:rPr>
        <w:t>МУНИЦИПАЛЬНЫХ УСЛУГВ МФЦПРЕДОСТАВЛЕНИЯ</w:t>
      </w:r>
      <w:r w:rsidR="008561CB" w:rsidRPr="001A2E86">
        <w:rPr>
          <w:color w:val="000000"/>
          <w:sz w:val="28"/>
          <w:szCs w:val="28"/>
          <w:shd w:val="clear" w:color="auto" w:fill="FFFFFF"/>
        </w:rPr>
        <w:t xml:space="preserve"> МУНИЦИПАЛЬНЫХУСЛУГ</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 xml:space="preserve">ПРЕДУСМОТРЕННОГОСТАТЬЕЙ </w:t>
      </w:r>
      <w:r w:rsidR="00915771" w:rsidRPr="001A2E86">
        <w:rPr>
          <w:color w:val="000000"/>
          <w:sz w:val="28"/>
          <w:szCs w:val="28"/>
          <w:shd w:val="clear" w:color="auto" w:fill="FFFFFF"/>
        </w:rPr>
        <w:t>15.1</w:t>
      </w:r>
      <w:r w:rsidR="005D1A2E" w:rsidRPr="00370661">
        <w:rPr>
          <w:color w:val="000000" w:themeColor="text1"/>
          <w:sz w:val="28"/>
          <w:szCs w:val="28"/>
          <w:shd w:val="clear" w:color="auto" w:fill="FFFFFF"/>
        </w:rPr>
        <w:t>ФЕДЕРАЛЬНОГО ЗАКОНА</w:t>
      </w:r>
      <w:r w:rsidR="00D62A6A" w:rsidRPr="001A2E86">
        <w:rPr>
          <w:color w:val="000000"/>
          <w:sz w:val="28"/>
          <w:szCs w:val="28"/>
        </w:rPr>
        <w:t xml:space="preserve">от 27 </w:t>
      </w:r>
      <w:r w:rsidR="008561CB" w:rsidRPr="001A2E86">
        <w:rPr>
          <w:color w:val="000000"/>
          <w:sz w:val="28"/>
          <w:szCs w:val="28"/>
        </w:rPr>
        <w:t>ИЮЛЯ</w:t>
      </w:r>
      <w:r w:rsidR="00D62A6A" w:rsidRPr="001A2E86">
        <w:rPr>
          <w:color w:val="000000"/>
          <w:sz w:val="28"/>
          <w:szCs w:val="28"/>
        </w:rPr>
        <w:t>2010</w:t>
      </w:r>
      <w:r w:rsidR="008561CB" w:rsidRPr="001A2E86">
        <w:rPr>
          <w:color w:val="000000"/>
          <w:sz w:val="28"/>
          <w:szCs w:val="28"/>
        </w:rPr>
        <w:t>ГОДА</w:t>
      </w:r>
      <w:r w:rsidR="00D62A6A" w:rsidRPr="001A2E86">
        <w:rPr>
          <w:color w:val="000000"/>
          <w:sz w:val="28"/>
          <w:szCs w:val="28"/>
        </w:rPr>
        <w:t>№ 210-ФЗ«</w:t>
      </w:r>
      <w:r w:rsidR="008561CB" w:rsidRPr="001A2E86">
        <w:rPr>
          <w:color w:val="000000"/>
          <w:sz w:val="28"/>
          <w:szCs w:val="28"/>
        </w:rPr>
        <w:t>ОБОРГАНИЗАЦИИПРЕДОСТАВЛЕНИЯ ГОСУДАРСТВЕННЫХ И МУНИЦИПАЛЬНЫХ УСЛУГ</w:t>
      </w:r>
      <w:r w:rsidR="00D62A6A" w:rsidRPr="001A2E86">
        <w:rPr>
          <w:color w:val="000000"/>
          <w:sz w:val="28"/>
          <w:szCs w:val="28"/>
        </w:rPr>
        <w:t>»</w:t>
      </w:r>
      <w:r w:rsidR="00915771" w:rsidRPr="001A2E86">
        <w:rPr>
          <w:color w:val="000000"/>
          <w:sz w:val="28"/>
          <w:szCs w:val="28"/>
          <w:shd w:val="clear" w:color="auto" w:fill="FFFFFF"/>
        </w:rPr>
        <w:t>(</w:t>
      </w:r>
      <w:r w:rsidR="008561CB" w:rsidRPr="001A2E86">
        <w:rPr>
          <w:color w:val="000000"/>
          <w:sz w:val="28"/>
          <w:szCs w:val="28"/>
          <w:shd w:val="clear" w:color="auto" w:fill="FFFFFF"/>
        </w:rPr>
        <w:t>ДАЛЕЕ–КОМПЛЕКСНЫЙ ЗАПРОС</w:t>
      </w:r>
      <w:r w:rsidR="00915771" w:rsidRPr="001A2E86">
        <w:rPr>
          <w:color w:val="000000"/>
          <w:sz w:val="28"/>
          <w:szCs w:val="28"/>
          <w:shd w:val="clear" w:color="auto" w:fill="FFFFFF"/>
        </w:rPr>
        <w:t>).</w:t>
      </w:r>
    </w:p>
    <w:p w:rsidR="00514B9D" w:rsidRPr="001A2E86" w:rsidRDefault="00514B9D" w:rsidP="00D62A6A">
      <w:pPr>
        <w:ind w:firstLine="709"/>
        <w:jc w:val="both"/>
        <w:rPr>
          <w:color w:val="000000"/>
          <w:sz w:val="28"/>
          <w:szCs w:val="28"/>
          <w:shd w:val="clear" w:color="auto" w:fill="FFFFFF"/>
        </w:rPr>
      </w:pPr>
    </w:p>
    <w:p w:rsidR="007F787E" w:rsidRPr="007F787E" w:rsidRDefault="00D60DD2" w:rsidP="007F787E">
      <w:pPr>
        <w:spacing w:line="0" w:lineRule="atLeast"/>
        <w:ind w:firstLine="709"/>
        <w:jc w:val="both"/>
        <w:rPr>
          <w:color w:val="000000"/>
          <w:sz w:val="28"/>
          <w:szCs w:val="28"/>
        </w:rPr>
      </w:pPr>
      <w:r w:rsidRPr="001C131A">
        <w:rPr>
          <w:sz w:val="28"/>
          <w:szCs w:val="28"/>
        </w:rPr>
        <w:t>2.18.</w:t>
      </w:r>
      <w:r w:rsidR="00514B9D" w:rsidRPr="001C131A">
        <w:rPr>
          <w:sz w:val="28"/>
          <w:szCs w:val="28"/>
        </w:rPr>
        <w:t>1.</w:t>
      </w:r>
      <w:r w:rsidR="00F1024E">
        <w:rPr>
          <w:sz w:val="28"/>
          <w:szCs w:val="28"/>
        </w:rPr>
        <w:t xml:space="preserve"> Заявителю</w:t>
      </w:r>
      <w:r w:rsidR="007F787E" w:rsidRPr="001C131A">
        <w:rPr>
          <w:sz w:val="28"/>
          <w:szCs w:val="28"/>
        </w:rPr>
        <w:t xml:space="preserve"> обеспечивается возможность предоставления нескольких муниципальных услуг в МФЦ, в соответствии</w:t>
      </w:r>
      <w:r w:rsidR="007F787E" w:rsidRPr="007F787E">
        <w:rPr>
          <w:color w:val="000000"/>
          <w:sz w:val="28"/>
          <w:szCs w:val="28"/>
        </w:rPr>
        <w:t xml:space="preserve"> со статьей 15.1 Федерального закона</w:t>
      </w:r>
      <w:r w:rsidR="007F787E" w:rsidRPr="005E33B7">
        <w:rPr>
          <w:iCs/>
          <w:sz w:val="28"/>
          <w:szCs w:val="28"/>
        </w:rPr>
        <w:t xml:space="preserve">№ 210-ФЗ </w:t>
      </w:r>
      <w:r w:rsidR="007F787E" w:rsidRPr="005E33B7">
        <w:rPr>
          <w:sz w:val="28"/>
          <w:szCs w:val="28"/>
        </w:rPr>
        <w:t>раздела «Стандарт предоставления государственной (муниципальной) услуги»</w:t>
      </w:r>
      <w:r w:rsidR="007F787E" w:rsidRPr="007F787E">
        <w:rPr>
          <w:color w:val="000000"/>
          <w:sz w:val="28"/>
          <w:szCs w:val="28"/>
        </w:rPr>
        <w:t xml:space="preserve"> (далее – комплексный запрос).</w:t>
      </w:r>
    </w:p>
    <w:p w:rsidR="007F787E" w:rsidRDefault="007F787E" w:rsidP="007F787E">
      <w:pPr>
        <w:spacing w:line="0" w:lineRule="atLeast"/>
        <w:ind w:firstLine="709"/>
        <w:jc w:val="both"/>
        <w:rPr>
          <w:color w:val="000000"/>
          <w:sz w:val="28"/>
          <w:szCs w:val="28"/>
        </w:rPr>
      </w:pPr>
      <w:r w:rsidRPr="007F787E">
        <w:rPr>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7F787E" w:rsidRPr="0098354D" w:rsidRDefault="007F787E" w:rsidP="007F787E">
      <w:pPr>
        <w:spacing w:line="0" w:lineRule="atLeast"/>
        <w:ind w:firstLine="709"/>
        <w:jc w:val="both"/>
        <w:rPr>
          <w:color w:val="000000"/>
          <w:sz w:val="28"/>
          <w:szCs w:val="28"/>
        </w:rPr>
      </w:pPr>
      <w:r w:rsidRPr="0098354D">
        <w:rPr>
          <w:color w:val="000000"/>
          <w:sz w:val="28"/>
          <w:szCs w:val="28"/>
        </w:rPr>
        <w:t xml:space="preserve">Заявления, составленные на основании комплексного запроса, </w:t>
      </w:r>
      <w:r w:rsidRPr="0098354D">
        <w:rPr>
          <w:color w:val="000000"/>
          <w:sz w:val="28"/>
          <w:szCs w:val="28"/>
        </w:rPr>
        <w:br/>
        <w:t>и документы, необходимые для предоставления муници</w:t>
      </w:r>
      <w:r w:rsidR="001715B3" w:rsidRPr="0098354D">
        <w:rPr>
          <w:color w:val="000000"/>
          <w:sz w:val="28"/>
          <w:szCs w:val="28"/>
        </w:rPr>
        <w:t>пальной</w:t>
      </w:r>
      <w:r w:rsidR="0098354D" w:rsidRPr="0098354D">
        <w:rPr>
          <w:color w:val="000000"/>
          <w:sz w:val="28"/>
          <w:szCs w:val="28"/>
        </w:rPr>
        <w:t xml:space="preserve"> услуги, направляются в У</w:t>
      </w:r>
      <w:r w:rsidRPr="0098354D">
        <w:rPr>
          <w:color w:val="000000"/>
          <w:sz w:val="28"/>
          <w:szCs w:val="28"/>
        </w:rPr>
        <w:t>полномоченный органс приложением копии комплексного запроса, заверенной МФЦ.</w:t>
      </w:r>
    </w:p>
    <w:p w:rsidR="007F787E" w:rsidRPr="001C131A" w:rsidRDefault="007F787E" w:rsidP="007F787E">
      <w:pPr>
        <w:spacing w:line="0" w:lineRule="atLeast"/>
        <w:ind w:firstLine="709"/>
        <w:jc w:val="both"/>
        <w:rPr>
          <w:sz w:val="28"/>
          <w:szCs w:val="28"/>
        </w:rPr>
      </w:pPr>
      <w:r w:rsidRPr="0098354D">
        <w:rPr>
          <w:color w:val="000000"/>
          <w:sz w:val="28"/>
          <w:szCs w:val="28"/>
        </w:rPr>
        <w:t>Направление МФЦ заявлений</w:t>
      </w:r>
      <w:r w:rsidRPr="007F787E">
        <w:rPr>
          <w:color w:val="000000"/>
          <w:sz w:val="28"/>
          <w:szCs w:val="28"/>
        </w:rPr>
        <w:t xml:space="preserve">, а также указанных в части 4 статьи 15.1 статьи Федерального закона </w:t>
      </w:r>
      <w:r w:rsidRPr="009953A4">
        <w:rPr>
          <w:iCs/>
          <w:sz w:val="28"/>
          <w:szCs w:val="28"/>
        </w:rPr>
        <w:t xml:space="preserve">№ 210-ФЗ </w:t>
      </w:r>
      <w:r w:rsidR="001715B3">
        <w:rPr>
          <w:color w:val="000000"/>
          <w:sz w:val="28"/>
          <w:szCs w:val="28"/>
        </w:rPr>
        <w:t>документов в у</w:t>
      </w:r>
      <w:r w:rsidRPr="007F787E">
        <w:rPr>
          <w:color w:val="000000"/>
          <w:sz w:val="28"/>
          <w:szCs w:val="28"/>
        </w:rPr>
        <w:t xml:space="preserve">полномоченный орган, осуществляется не позднее одного </w:t>
      </w:r>
      <w:r w:rsidRPr="001C131A">
        <w:rPr>
          <w:sz w:val="28"/>
          <w:szCs w:val="28"/>
        </w:rPr>
        <w:t>рабочего дня, следующего за днем получения комплексного запроса.</w:t>
      </w:r>
    </w:p>
    <w:p w:rsidR="00514B9D" w:rsidRPr="001C131A" w:rsidRDefault="00514B9D" w:rsidP="00F00890">
      <w:pPr>
        <w:shd w:val="clear" w:color="auto" w:fill="FFFFFF"/>
        <w:spacing w:line="332" w:lineRule="atLeast"/>
        <w:ind w:firstLine="709"/>
        <w:jc w:val="both"/>
        <w:rPr>
          <w:sz w:val="28"/>
          <w:szCs w:val="28"/>
        </w:rPr>
      </w:pPr>
      <w:r w:rsidRPr="001C131A">
        <w:rPr>
          <w:sz w:val="28"/>
          <w:szCs w:val="28"/>
        </w:rPr>
        <w:t xml:space="preserve">В этом случае </w:t>
      </w:r>
      <w:r w:rsidR="00D60DD2" w:rsidRPr="001C131A">
        <w:rPr>
          <w:sz w:val="28"/>
          <w:szCs w:val="28"/>
        </w:rPr>
        <w:t>МФЦ</w:t>
      </w:r>
      <w:r w:rsidRPr="001C131A">
        <w:rPr>
          <w:sz w:val="28"/>
          <w:szCs w:val="28"/>
        </w:rPr>
        <w:t xml:space="preserve"> для о</w:t>
      </w:r>
      <w:r w:rsidR="00D60DD2" w:rsidRPr="001C131A">
        <w:rPr>
          <w:sz w:val="28"/>
          <w:szCs w:val="28"/>
        </w:rPr>
        <w:t>беспечения получения заявителем</w:t>
      </w:r>
      <w:r w:rsidRPr="001C131A">
        <w:rPr>
          <w:sz w:val="28"/>
          <w:szCs w:val="28"/>
        </w:rPr>
        <w:t xml:space="preserve">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sidR="001715B3">
        <w:rPr>
          <w:sz w:val="28"/>
          <w:szCs w:val="28"/>
        </w:rPr>
        <w:t>услуги, заявления, подписанные у</w:t>
      </w:r>
      <w:r w:rsidRPr="001C131A">
        <w:rPr>
          <w:sz w:val="28"/>
          <w:szCs w:val="28"/>
        </w:rPr>
        <w:t xml:space="preserve">полномоченным работником </w:t>
      </w:r>
      <w:r w:rsidR="00D60DD2" w:rsidRPr="001C131A">
        <w:rPr>
          <w:sz w:val="28"/>
          <w:szCs w:val="28"/>
        </w:rPr>
        <w:t>МФЦ</w:t>
      </w:r>
      <w:r w:rsidRPr="001C131A">
        <w:rPr>
          <w:sz w:val="28"/>
          <w:szCs w:val="28"/>
        </w:rPr>
        <w:t xml:space="preserve"> и скрепленные печатью </w:t>
      </w:r>
      <w:r w:rsidR="00D60DD2" w:rsidRPr="001C131A">
        <w:rPr>
          <w:sz w:val="28"/>
          <w:szCs w:val="28"/>
        </w:rPr>
        <w:t>МФЦ</w:t>
      </w:r>
      <w:r w:rsidRPr="001C131A">
        <w:rPr>
          <w:sz w:val="28"/>
          <w:szCs w:val="28"/>
        </w:rPr>
        <w:t xml:space="preserve">,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w:t>
      </w:r>
      <w:r w:rsidR="00D60DD2" w:rsidRPr="001C131A">
        <w:rPr>
          <w:sz w:val="28"/>
          <w:szCs w:val="28"/>
        </w:rPr>
        <w:t xml:space="preserve">МФЦ </w:t>
      </w:r>
      <w:r w:rsidRPr="001C131A">
        <w:rPr>
          <w:sz w:val="28"/>
          <w:szCs w:val="28"/>
        </w:rPr>
        <w:t>копии комплексного запроса. При этом не требуются составление и подписание таких заявлений заявителем.</w:t>
      </w:r>
    </w:p>
    <w:p w:rsidR="00514B9D" w:rsidRPr="001C131A" w:rsidRDefault="009739DC"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sidR="00D371AF" w:rsidRPr="001C131A">
        <w:rPr>
          <w:sz w:val="28"/>
          <w:szCs w:val="28"/>
        </w:rPr>
        <w:t>МФЦ</w:t>
      </w:r>
      <w:r w:rsidR="00514B9D" w:rsidRPr="001C131A">
        <w:rPr>
          <w:sz w:val="28"/>
          <w:szCs w:val="28"/>
        </w:rPr>
        <w:t xml:space="preserve"> от его имени действий, необходимых для их предоставления.</w:t>
      </w:r>
    </w:p>
    <w:p w:rsidR="00514B9D" w:rsidRPr="0098354D" w:rsidRDefault="009739DC"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3. При приеме комплексного запроса у </w:t>
      </w:r>
      <w:r w:rsidR="00514B9D" w:rsidRPr="0098354D">
        <w:rPr>
          <w:sz w:val="28"/>
          <w:szCs w:val="28"/>
        </w:rPr>
        <w:t xml:space="preserve">заявителяработники </w:t>
      </w:r>
      <w:r w:rsidR="00D371AF" w:rsidRPr="0098354D">
        <w:rPr>
          <w:sz w:val="28"/>
          <w:szCs w:val="28"/>
        </w:rPr>
        <w:t>МФЦ</w:t>
      </w:r>
      <w:r w:rsidR="00514B9D" w:rsidRPr="0098354D">
        <w:rPr>
          <w:sz w:val="28"/>
          <w:szCs w:val="28"/>
        </w:rPr>
        <w:t xml:space="preserve"> обязаны проинформировать его обо всех муниципальных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7A6324" w:rsidRPr="001C131A" w:rsidRDefault="009739DC" w:rsidP="00F00890">
      <w:pPr>
        <w:shd w:val="clear" w:color="auto" w:fill="FFFFFF"/>
        <w:spacing w:line="332" w:lineRule="atLeast"/>
        <w:ind w:firstLine="709"/>
        <w:jc w:val="both"/>
        <w:rPr>
          <w:sz w:val="28"/>
          <w:szCs w:val="28"/>
        </w:rPr>
      </w:pPr>
      <w:r w:rsidRPr="0098354D">
        <w:rPr>
          <w:sz w:val="28"/>
          <w:szCs w:val="28"/>
        </w:rPr>
        <w:lastRenderedPageBreak/>
        <w:t>2.18.</w:t>
      </w:r>
      <w:r w:rsidR="00514B9D" w:rsidRPr="0098354D">
        <w:rPr>
          <w:sz w:val="28"/>
          <w:szCs w:val="28"/>
        </w:rPr>
        <w:t xml:space="preserve">4. Одновременно с комплексным запросом подает в </w:t>
      </w:r>
      <w:r w:rsidR="007A6324" w:rsidRPr="0098354D">
        <w:rPr>
          <w:sz w:val="28"/>
          <w:szCs w:val="28"/>
        </w:rPr>
        <w:t>МФЦ</w:t>
      </w:r>
      <w:r w:rsidR="00514B9D" w:rsidRPr="001C131A">
        <w:rPr>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2" w:history="1">
        <w:r w:rsidR="00514B9D" w:rsidRPr="001C131A">
          <w:rPr>
            <w:sz w:val="28"/>
            <w:szCs w:val="28"/>
          </w:rPr>
          <w:t>пункта 2 части 1 статьи 7</w:t>
        </w:r>
      </w:hyperlink>
      <w:r w:rsidR="00514B9D" w:rsidRPr="001C131A">
        <w:rPr>
          <w:sz w:val="28"/>
          <w:szCs w:val="28"/>
        </w:rPr>
        <w:t> </w:t>
      </w:r>
      <w:r w:rsidR="007A6324" w:rsidRPr="001C131A">
        <w:rPr>
          <w:sz w:val="28"/>
          <w:szCs w:val="28"/>
        </w:rPr>
        <w:t>Федерального закона№ 210-ФЗ</w:t>
      </w:r>
      <w:r w:rsidR="00514B9D" w:rsidRPr="001C131A">
        <w:rPr>
          <w:sz w:val="28"/>
          <w:szCs w:val="28"/>
        </w:rPr>
        <w:t xml:space="preserve">,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
    <w:p w:rsidR="00514B9D" w:rsidRPr="001C131A" w:rsidRDefault="00514B9D" w:rsidP="00514B9D">
      <w:pPr>
        <w:shd w:val="clear" w:color="auto" w:fill="FFFFFF"/>
        <w:spacing w:line="332" w:lineRule="atLeast"/>
        <w:ind w:firstLine="540"/>
        <w:jc w:val="both"/>
        <w:rPr>
          <w:sz w:val="28"/>
          <w:szCs w:val="28"/>
        </w:rPr>
      </w:pPr>
      <w:r w:rsidRPr="001C131A">
        <w:rPr>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13" w:history="1">
        <w:r w:rsidRPr="001C131A">
          <w:rPr>
            <w:sz w:val="28"/>
            <w:szCs w:val="28"/>
          </w:rPr>
          <w:t>части 2 статьи 1</w:t>
        </w:r>
      </w:hyperlink>
      <w:r w:rsidRPr="001C131A">
        <w:rPr>
          <w:sz w:val="28"/>
          <w:szCs w:val="28"/>
        </w:rPr>
        <w:t> </w:t>
      </w:r>
      <w:r w:rsidR="007A6324" w:rsidRPr="001C131A">
        <w:rPr>
          <w:sz w:val="28"/>
          <w:szCs w:val="28"/>
        </w:rPr>
        <w:t>Федерального закона № 210-ФЗ</w:t>
      </w:r>
      <w:r w:rsidRPr="001C131A">
        <w:rPr>
          <w:sz w:val="28"/>
          <w:szCs w:val="28"/>
        </w:rPr>
        <w:t xml:space="preserve">, в результате оказания услуг, которые являются необходимыми и обязательными для предоставления муниципальных услуг, заявитель подает в </w:t>
      </w:r>
      <w:r w:rsidR="00997D51" w:rsidRPr="001C131A">
        <w:rPr>
          <w:sz w:val="28"/>
          <w:szCs w:val="28"/>
        </w:rPr>
        <w:t>МФЦ</w:t>
      </w:r>
      <w:r w:rsidRPr="001C131A">
        <w:rPr>
          <w:sz w:val="28"/>
          <w:szCs w:val="28"/>
        </w:rPr>
        <w:t xml:space="preserve"> одновременно с комплексным запросом самостоятельно.</w:t>
      </w:r>
    </w:p>
    <w:p w:rsidR="00514B9D" w:rsidRPr="001C131A" w:rsidRDefault="009739DC"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5. </w:t>
      </w:r>
      <w:hyperlink r:id="rId14" w:history="1">
        <w:r w:rsidR="00514B9D" w:rsidRPr="001C131A">
          <w:rPr>
            <w:sz w:val="28"/>
            <w:szCs w:val="28"/>
          </w:rPr>
          <w:t>Примерная форма</w:t>
        </w:r>
      </w:hyperlink>
      <w:r w:rsidR="00514B9D" w:rsidRPr="001C131A">
        <w:rPr>
          <w:sz w:val="28"/>
          <w:szCs w:val="28"/>
        </w:rPr>
        <w:t> комплексного запроса, а также </w:t>
      </w:r>
      <w:hyperlink r:id="rId15" w:history="1">
        <w:r w:rsidR="00514B9D" w:rsidRPr="001C131A">
          <w:rPr>
            <w:sz w:val="28"/>
            <w:szCs w:val="28"/>
          </w:rPr>
          <w:t>порядок</w:t>
        </w:r>
      </w:hyperlink>
      <w:r w:rsidR="00514B9D" w:rsidRPr="001C131A">
        <w:rPr>
          <w:sz w:val="28"/>
          <w:szCs w:val="28"/>
        </w:rPr>
        <w:t xml:space="preserve"> хранения </w:t>
      </w:r>
      <w:r w:rsidRPr="001C131A">
        <w:rPr>
          <w:sz w:val="28"/>
          <w:szCs w:val="28"/>
        </w:rPr>
        <w:t>МФЦ</w:t>
      </w:r>
      <w:r w:rsidR="00514B9D" w:rsidRPr="001C131A">
        <w:rPr>
          <w:sz w:val="28"/>
          <w:szCs w:val="28"/>
        </w:rPr>
        <w:t xml:space="preserve"> ком</w:t>
      </w:r>
      <w:r w:rsidR="001715B3">
        <w:rPr>
          <w:sz w:val="28"/>
          <w:szCs w:val="28"/>
        </w:rPr>
        <w:t>плексного запроса определяется у</w:t>
      </w:r>
      <w:r w:rsidR="00514B9D" w:rsidRPr="001C131A">
        <w:rPr>
          <w:sz w:val="28"/>
          <w:szCs w:val="28"/>
        </w:rPr>
        <w:t>полномоченным Правительством Российской Федерации федеральным органом исполнительной власти.</w:t>
      </w:r>
    </w:p>
    <w:p w:rsidR="00514B9D" w:rsidRPr="001C131A" w:rsidRDefault="009739DC"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6. Направление </w:t>
      </w:r>
      <w:r w:rsidRPr="001C131A">
        <w:rPr>
          <w:sz w:val="28"/>
          <w:szCs w:val="28"/>
        </w:rPr>
        <w:t>МФЦ</w:t>
      </w:r>
      <w:r w:rsidR="00514B9D" w:rsidRPr="001C131A">
        <w:rPr>
          <w:sz w:val="28"/>
          <w:szCs w:val="28"/>
        </w:rPr>
        <w:t xml:space="preserve"> заявлений, а также указанных в </w:t>
      </w:r>
      <w:hyperlink r:id="rId16" w:history="1">
        <w:r w:rsidR="00514B9D" w:rsidRPr="001C131A">
          <w:rPr>
            <w:sz w:val="28"/>
            <w:szCs w:val="28"/>
          </w:rPr>
          <w:t xml:space="preserve">части </w:t>
        </w:r>
        <w:r w:rsidRPr="001C131A">
          <w:rPr>
            <w:sz w:val="28"/>
            <w:szCs w:val="28"/>
          </w:rPr>
          <w:t>2.18.</w:t>
        </w:r>
        <w:r w:rsidR="00514B9D" w:rsidRPr="001C131A">
          <w:rPr>
            <w:sz w:val="28"/>
            <w:szCs w:val="28"/>
          </w:rPr>
          <w:t>4</w:t>
        </w:r>
      </w:hyperlink>
      <w:r w:rsidRPr="001C131A">
        <w:rPr>
          <w:sz w:val="28"/>
          <w:szCs w:val="28"/>
        </w:rPr>
        <w:t xml:space="preserve"> подразделе 2.18. раздела </w:t>
      </w:r>
      <w:r w:rsidR="00C14AB8" w:rsidRPr="001C131A">
        <w:rPr>
          <w:sz w:val="28"/>
          <w:szCs w:val="28"/>
          <w:lang w:val="en-US"/>
        </w:rPr>
        <w:t>II</w:t>
      </w:r>
      <w:r w:rsidRPr="001C131A">
        <w:rPr>
          <w:sz w:val="28"/>
          <w:szCs w:val="28"/>
        </w:rPr>
        <w:t xml:space="preserve"> Регламента</w:t>
      </w:r>
      <w:r w:rsidR="00514B9D" w:rsidRPr="001C131A">
        <w:rPr>
          <w:sz w:val="28"/>
          <w:szCs w:val="28"/>
        </w:rPr>
        <w:t xml:space="preserve">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F03891" w:rsidRPr="001C131A" w:rsidRDefault="009739DC" w:rsidP="00F00890">
      <w:pPr>
        <w:shd w:val="clear" w:color="auto" w:fill="FFFFFF"/>
        <w:spacing w:line="332" w:lineRule="atLeast"/>
        <w:ind w:firstLine="709"/>
        <w:jc w:val="both"/>
        <w:rPr>
          <w:sz w:val="28"/>
          <w:szCs w:val="28"/>
        </w:rPr>
      </w:pPr>
      <w:r w:rsidRPr="001C131A">
        <w:rPr>
          <w:sz w:val="28"/>
          <w:szCs w:val="28"/>
        </w:rPr>
        <w:t>2.18.7</w:t>
      </w:r>
      <w:r w:rsidR="00514B9D" w:rsidRPr="001C131A">
        <w:rPr>
          <w:sz w:val="28"/>
          <w:szCs w:val="28"/>
        </w:rPr>
        <w:t xml:space="preserve">.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w:t>
      </w:r>
      <w:r w:rsidRPr="001C131A">
        <w:rPr>
          <w:sz w:val="28"/>
          <w:szCs w:val="28"/>
        </w:rPr>
        <w:t>МФЦ</w:t>
      </w:r>
      <w:r w:rsidR="00514B9D" w:rsidRPr="001C131A">
        <w:rPr>
          <w:sz w:val="28"/>
          <w:szCs w:val="28"/>
        </w:rPr>
        <w:t xml:space="preserve"> только по результатам предоставления иных указанных в комплексном запросе муниципальных услуг, направление заявлений и докум</w:t>
      </w:r>
      <w:r w:rsidR="00F03891" w:rsidRPr="001C131A">
        <w:rPr>
          <w:sz w:val="28"/>
          <w:szCs w:val="28"/>
        </w:rPr>
        <w:t xml:space="preserve">ентов в соответствующие органы, </w:t>
      </w:r>
      <w:r w:rsidR="00514B9D" w:rsidRPr="001C131A">
        <w:rPr>
          <w:sz w:val="28"/>
          <w:szCs w:val="28"/>
        </w:rPr>
        <w:t xml:space="preserve">предоставляющие муниципальные услуги, осуществляется </w:t>
      </w:r>
      <w:r w:rsidRPr="001C131A">
        <w:rPr>
          <w:sz w:val="28"/>
          <w:szCs w:val="28"/>
        </w:rPr>
        <w:t>МФЦ</w:t>
      </w:r>
      <w:r w:rsidR="00514B9D" w:rsidRPr="001C131A">
        <w:rPr>
          <w:sz w:val="28"/>
          <w:szCs w:val="28"/>
        </w:rPr>
        <w:t xml:space="preserve"> не позднее одного рабочего дня, следующего за днем получения </w:t>
      </w:r>
      <w:r w:rsidRPr="001C131A">
        <w:rPr>
          <w:sz w:val="28"/>
          <w:szCs w:val="28"/>
        </w:rPr>
        <w:t>МФЦ</w:t>
      </w:r>
      <w:r w:rsidR="00514B9D" w:rsidRPr="001C131A">
        <w:rPr>
          <w:sz w:val="28"/>
          <w:szCs w:val="28"/>
        </w:rPr>
        <w:t xml:space="preserve"> таких сведений, документов и (или) информации. </w:t>
      </w:r>
    </w:p>
    <w:p w:rsidR="00514B9D" w:rsidRPr="001C131A" w:rsidRDefault="00514B9D" w:rsidP="00F00890">
      <w:pPr>
        <w:shd w:val="clear" w:color="auto" w:fill="FFFFFF"/>
        <w:spacing w:line="332" w:lineRule="atLeast"/>
        <w:ind w:firstLine="709"/>
        <w:jc w:val="both"/>
        <w:rPr>
          <w:sz w:val="28"/>
          <w:szCs w:val="28"/>
        </w:rPr>
      </w:pPr>
      <w:r w:rsidRPr="001C131A">
        <w:rPr>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514B9D" w:rsidRPr="001C131A" w:rsidRDefault="009739DC"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8. Получение </w:t>
      </w:r>
      <w:r w:rsidRPr="001C131A">
        <w:rPr>
          <w:sz w:val="28"/>
          <w:szCs w:val="28"/>
        </w:rPr>
        <w:t>МФЦ</w:t>
      </w:r>
      <w:r w:rsidR="00514B9D" w:rsidRPr="001C131A">
        <w:rPr>
          <w:sz w:val="28"/>
          <w:szCs w:val="28"/>
        </w:rPr>
        <w:t xml:space="preserve">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F1024E" w:rsidRDefault="009739DC"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9. </w:t>
      </w:r>
      <w:r w:rsidRPr="001C131A">
        <w:rPr>
          <w:sz w:val="28"/>
          <w:szCs w:val="28"/>
        </w:rPr>
        <w:t>МФЦ</w:t>
      </w:r>
      <w:r w:rsidR="00514B9D" w:rsidRPr="001C131A">
        <w:rPr>
          <w:sz w:val="28"/>
          <w:szCs w:val="28"/>
        </w:rPr>
        <w:t xml:space="preserve"> обязан выдать заявителю все документы, полученные по результатам предоставления всех муниципальных услуг, указанных в </w:t>
      </w:r>
      <w:r w:rsidR="00514B9D" w:rsidRPr="001C131A">
        <w:rPr>
          <w:sz w:val="28"/>
          <w:szCs w:val="28"/>
        </w:rPr>
        <w:lastRenderedPageBreak/>
        <w:t xml:space="preserve">комплексном запросе, за исключением документов, полученных </w:t>
      </w:r>
      <w:r w:rsidRPr="001C131A">
        <w:rPr>
          <w:sz w:val="28"/>
          <w:szCs w:val="28"/>
        </w:rPr>
        <w:t>МФЦ</w:t>
      </w:r>
      <w:r w:rsidR="00514B9D" w:rsidRPr="001C131A">
        <w:rPr>
          <w:sz w:val="28"/>
          <w:szCs w:val="28"/>
        </w:rPr>
        <w:t xml:space="preserve">в рамках комплексного запроса в целях предоставления заявителю иных указанных в комплексном запросе муниципальных услуг. </w:t>
      </w:r>
    </w:p>
    <w:p w:rsidR="00514B9D" w:rsidRPr="001C131A" w:rsidRDefault="00405674" w:rsidP="00F00890">
      <w:pPr>
        <w:shd w:val="clear" w:color="auto" w:fill="FFFFFF"/>
        <w:spacing w:line="332" w:lineRule="atLeast"/>
        <w:ind w:firstLine="709"/>
        <w:jc w:val="both"/>
        <w:rPr>
          <w:sz w:val="28"/>
          <w:szCs w:val="28"/>
        </w:rPr>
      </w:pPr>
      <w:r w:rsidRPr="001C131A">
        <w:rPr>
          <w:sz w:val="28"/>
          <w:szCs w:val="28"/>
        </w:rPr>
        <w:t>МФЦ</w:t>
      </w:r>
      <w:r w:rsidR="00514B9D" w:rsidRPr="001C131A">
        <w:rPr>
          <w:sz w:val="28"/>
          <w:szCs w:val="28"/>
        </w:rPr>
        <w:t xml:space="preserve">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w:t>
      </w:r>
      <w:r w:rsidRPr="001C131A">
        <w:rPr>
          <w:sz w:val="28"/>
          <w:szCs w:val="28"/>
        </w:rPr>
        <w:t>МФЦ</w:t>
      </w:r>
      <w:r w:rsidR="00514B9D" w:rsidRPr="001C131A">
        <w:rPr>
          <w:sz w:val="28"/>
          <w:szCs w:val="28"/>
        </w:rPr>
        <w:t xml:space="preserve"> последнего из таких документов.</w:t>
      </w:r>
    </w:p>
    <w:p w:rsidR="00C71141" w:rsidRPr="001C131A" w:rsidRDefault="009D1B3D"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10. Заявительимеет право обратиться в </w:t>
      </w:r>
      <w:r w:rsidRPr="001C131A">
        <w:rPr>
          <w:sz w:val="28"/>
          <w:szCs w:val="28"/>
        </w:rPr>
        <w:t>МФЦ</w:t>
      </w:r>
      <w:r w:rsidR="00514B9D" w:rsidRPr="001C131A">
        <w:rPr>
          <w:sz w:val="28"/>
          <w:szCs w:val="28"/>
        </w:rPr>
        <w:t xml:space="preserve">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rsidR="00514B9D" w:rsidRPr="001C131A" w:rsidRDefault="00514B9D" w:rsidP="00F00890">
      <w:pPr>
        <w:shd w:val="clear" w:color="auto" w:fill="FFFFFF"/>
        <w:spacing w:line="332" w:lineRule="atLeast"/>
        <w:ind w:firstLine="709"/>
        <w:jc w:val="both"/>
        <w:rPr>
          <w:sz w:val="28"/>
          <w:szCs w:val="28"/>
        </w:rPr>
      </w:pPr>
      <w:r w:rsidRPr="001C131A">
        <w:rPr>
          <w:sz w:val="28"/>
          <w:szCs w:val="28"/>
        </w:rPr>
        <w:t xml:space="preserve">Указанная информация предоставляется </w:t>
      </w:r>
      <w:r w:rsidR="009D1B3D" w:rsidRPr="001C131A">
        <w:rPr>
          <w:sz w:val="28"/>
          <w:szCs w:val="28"/>
        </w:rPr>
        <w:t>МФЦ</w:t>
      </w:r>
      <w:r w:rsidRPr="001C131A">
        <w:rPr>
          <w:sz w:val="28"/>
          <w:szCs w:val="28"/>
        </w:rPr>
        <w:t>:</w:t>
      </w:r>
    </w:p>
    <w:p w:rsidR="00514B9D" w:rsidRPr="001C131A" w:rsidRDefault="00514B9D" w:rsidP="00F00890">
      <w:pPr>
        <w:shd w:val="clear" w:color="auto" w:fill="FFFFFF"/>
        <w:spacing w:line="332" w:lineRule="atLeast"/>
        <w:ind w:firstLine="709"/>
        <w:jc w:val="both"/>
        <w:rPr>
          <w:sz w:val="28"/>
          <w:szCs w:val="28"/>
        </w:rPr>
      </w:pPr>
      <w:r w:rsidRPr="001C131A">
        <w:rPr>
          <w:sz w:val="28"/>
          <w:szCs w:val="28"/>
        </w:rPr>
        <w:t>1) в ходе личного приема заявителя;</w:t>
      </w:r>
    </w:p>
    <w:p w:rsidR="00514B9D" w:rsidRPr="001C131A" w:rsidRDefault="00514B9D" w:rsidP="00F00890">
      <w:pPr>
        <w:shd w:val="clear" w:color="auto" w:fill="FFFFFF"/>
        <w:spacing w:line="332" w:lineRule="atLeast"/>
        <w:ind w:firstLine="709"/>
        <w:jc w:val="both"/>
        <w:rPr>
          <w:sz w:val="28"/>
          <w:szCs w:val="28"/>
        </w:rPr>
      </w:pPr>
      <w:r w:rsidRPr="001C131A">
        <w:rPr>
          <w:sz w:val="28"/>
          <w:szCs w:val="28"/>
        </w:rPr>
        <w:t>2) по телефону;</w:t>
      </w:r>
    </w:p>
    <w:p w:rsidR="00514B9D" w:rsidRPr="001C131A" w:rsidRDefault="00514B9D" w:rsidP="00F00890">
      <w:pPr>
        <w:shd w:val="clear" w:color="auto" w:fill="FFFFFF"/>
        <w:spacing w:line="332" w:lineRule="atLeast"/>
        <w:ind w:firstLine="709"/>
        <w:jc w:val="both"/>
        <w:rPr>
          <w:sz w:val="28"/>
          <w:szCs w:val="28"/>
        </w:rPr>
      </w:pPr>
      <w:r w:rsidRPr="001C131A">
        <w:rPr>
          <w:sz w:val="28"/>
          <w:szCs w:val="28"/>
        </w:rPr>
        <w:t>3) по электронной почте.</w:t>
      </w:r>
    </w:p>
    <w:p w:rsidR="00514B9D" w:rsidRPr="001C131A" w:rsidRDefault="009D1B3D"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11. В случае обращения заявителя в </w:t>
      </w:r>
      <w:r w:rsidR="00B32DA6" w:rsidRPr="001C131A">
        <w:rPr>
          <w:sz w:val="28"/>
          <w:szCs w:val="28"/>
        </w:rPr>
        <w:t>МФЦ</w:t>
      </w:r>
      <w:r w:rsidR="00514B9D" w:rsidRPr="001C131A">
        <w:rPr>
          <w:sz w:val="28"/>
          <w:szCs w:val="28"/>
        </w:rPr>
        <w:t xml:space="preserve">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w:t>
      </w:r>
      <w:r w:rsidR="00997D51" w:rsidRPr="001C131A">
        <w:rPr>
          <w:sz w:val="28"/>
          <w:szCs w:val="28"/>
        </w:rPr>
        <w:t>МФЦ</w:t>
      </w:r>
      <w:r w:rsidR="00514B9D" w:rsidRPr="001C131A">
        <w:rPr>
          <w:sz w:val="28"/>
          <w:szCs w:val="28"/>
        </w:rPr>
        <w:t xml:space="preserve"> обязан направить ответ заявителю не позднее рабочего дня, следующего за днем получения </w:t>
      </w:r>
      <w:r w:rsidR="00657AB5" w:rsidRPr="001C131A">
        <w:rPr>
          <w:sz w:val="28"/>
          <w:szCs w:val="28"/>
        </w:rPr>
        <w:t>МФЦ</w:t>
      </w:r>
      <w:r w:rsidR="00514B9D" w:rsidRPr="001C131A">
        <w:rPr>
          <w:sz w:val="28"/>
          <w:szCs w:val="28"/>
        </w:rPr>
        <w:t xml:space="preserve"> указанного запроса.</w:t>
      </w:r>
    </w:p>
    <w:p w:rsidR="00514B9D" w:rsidRPr="001C131A" w:rsidRDefault="00657AB5" w:rsidP="00F00890">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12. В случае поступления в </w:t>
      </w:r>
      <w:r w:rsidRPr="001C131A">
        <w:rPr>
          <w:sz w:val="28"/>
          <w:szCs w:val="28"/>
        </w:rPr>
        <w:t>МФЦ</w:t>
      </w:r>
      <w:r w:rsidR="00514B9D" w:rsidRPr="001C131A">
        <w:rPr>
          <w:sz w:val="28"/>
          <w:szCs w:val="28"/>
        </w:rPr>
        <w:t xml:space="preserve"> документов, являющихся результатом предоставления интересующей заявителя конкретной муниципальной услуги, </w:t>
      </w:r>
      <w:r w:rsidRPr="001C131A">
        <w:rPr>
          <w:sz w:val="28"/>
          <w:szCs w:val="28"/>
        </w:rPr>
        <w:t>МФЦ</w:t>
      </w:r>
      <w:r w:rsidR="00514B9D" w:rsidRPr="001C131A">
        <w:rPr>
          <w:sz w:val="28"/>
          <w:szCs w:val="28"/>
        </w:rPr>
        <w:t xml:space="preserve"> обязан обеспечить возможность выдачи таких документов заявителю не позднее рабочего дня, следующего за днем поступления таких документов в </w:t>
      </w:r>
      <w:r w:rsidR="00FB0AD6" w:rsidRPr="001C131A">
        <w:rPr>
          <w:sz w:val="28"/>
          <w:szCs w:val="28"/>
        </w:rPr>
        <w:t>МФЦ</w:t>
      </w:r>
      <w:r w:rsidR="00514B9D" w:rsidRPr="001C131A">
        <w:rPr>
          <w:sz w:val="28"/>
          <w:szCs w:val="28"/>
        </w:rPr>
        <w:t>.</w:t>
      </w:r>
    </w:p>
    <w:p w:rsidR="00CB02B7" w:rsidRPr="001C131A" w:rsidRDefault="00CB02B7" w:rsidP="00CB02B7">
      <w:pPr>
        <w:spacing w:line="0" w:lineRule="atLeast"/>
        <w:ind w:firstLine="709"/>
        <w:jc w:val="both"/>
        <w:rPr>
          <w:sz w:val="28"/>
          <w:szCs w:val="28"/>
        </w:rPr>
      </w:pPr>
      <w:r w:rsidRPr="001C131A">
        <w:rPr>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B02B7" w:rsidRPr="00C71141" w:rsidRDefault="00CB02B7" w:rsidP="00514B9D">
      <w:pPr>
        <w:shd w:val="clear" w:color="auto" w:fill="FFFFFF"/>
        <w:spacing w:line="332" w:lineRule="atLeast"/>
        <w:ind w:firstLine="540"/>
        <w:jc w:val="both"/>
        <w:rPr>
          <w:color w:val="0070C0"/>
          <w:sz w:val="28"/>
          <w:szCs w:val="28"/>
        </w:rPr>
      </w:pPr>
    </w:p>
    <w:p w:rsidR="006D24A6" w:rsidRPr="0098354D" w:rsidRDefault="00C90B06" w:rsidP="006D24A6">
      <w:pPr>
        <w:ind w:firstLine="709"/>
        <w:jc w:val="center"/>
        <w:rPr>
          <w:sz w:val="28"/>
          <w:szCs w:val="28"/>
          <w:shd w:val="clear" w:color="auto" w:fill="FFFFFF"/>
        </w:rPr>
      </w:pPr>
      <w:r w:rsidRPr="0098354D">
        <w:rPr>
          <w:sz w:val="28"/>
          <w:szCs w:val="28"/>
        </w:rPr>
        <w:t xml:space="preserve">Подраздел 2.19. </w:t>
      </w:r>
      <w:r w:rsidR="00256E42" w:rsidRPr="0098354D">
        <w:rPr>
          <w:sz w:val="28"/>
          <w:szCs w:val="28"/>
          <w:shd w:val="clear" w:color="auto" w:fill="FFFFFF"/>
        </w:rPr>
        <w:t>И</w:t>
      </w:r>
      <w:r w:rsidR="006D24A6" w:rsidRPr="0098354D">
        <w:rPr>
          <w:sz w:val="28"/>
          <w:szCs w:val="28"/>
          <w:shd w:val="clear" w:color="auto" w:fill="FFFFFF"/>
        </w:rPr>
        <w:t>НЫЕ ТРЕБОВАНИЯ</w:t>
      </w:r>
      <w:r w:rsidR="00D62A6A" w:rsidRPr="0098354D">
        <w:rPr>
          <w:sz w:val="28"/>
          <w:szCs w:val="28"/>
          <w:shd w:val="clear" w:color="auto" w:fill="FFFFFF"/>
        </w:rPr>
        <w:t xml:space="preserve">, </w:t>
      </w:r>
      <w:r w:rsidR="006D24A6" w:rsidRPr="0098354D">
        <w:rPr>
          <w:sz w:val="28"/>
          <w:szCs w:val="28"/>
          <w:shd w:val="clear" w:color="auto" w:fill="FFFFFF"/>
        </w:rPr>
        <w:t>В ТОМ ЧИСЛЕУЧИТЫ</w:t>
      </w:r>
      <w:r w:rsidR="00F21F2F" w:rsidRPr="0098354D">
        <w:rPr>
          <w:sz w:val="28"/>
          <w:szCs w:val="28"/>
          <w:shd w:val="clear" w:color="auto" w:fill="FFFFFF"/>
        </w:rPr>
        <w:t>В</w:t>
      </w:r>
      <w:r w:rsidR="006D24A6" w:rsidRPr="0098354D">
        <w:rPr>
          <w:sz w:val="28"/>
          <w:szCs w:val="28"/>
          <w:shd w:val="clear" w:color="auto" w:fill="FFFFFF"/>
        </w:rPr>
        <w:t>АЮЩИЕОСОБЕННОСТИПРЕДОСТАВЛЕНИЯ МУНИЦИПАЛЬНОЙ УСЛУГИПО ЭКСТЕРРИТОРИАЛЬНОМУ</w:t>
      </w:r>
      <w:r w:rsidR="00CE5BC1" w:rsidRPr="0098354D">
        <w:rPr>
          <w:sz w:val="28"/>
          <w:szCs w:val="28"/>
          <w:shd w:val="clear" w:color="auto" w:fill="FFFFFF"/>
        </w:rPr>
        <w:t>ПРИНЦ</w:t>
      </w:r>
      <w:r w:rsidR="001C6589" w:rsidRPr="0098354D">
        <w:rPr>
          <w:sz w:val="28"/>
          <w:szCs w:val="28"/>
          <w:shd w:val="clear" w:color="auto" w:fill="FFFFFF"/>
        </w:rPr>
        <w:t>И</w:t>
      </w:r>
      <w:r w:rsidR="006D24A6" w:rsidRPr="0098354D">
        <w:rPr>
          <w:sz w:val="28"/>
          <w:szCs w:val="28"/>
          <w:shd w:val="clear" w:color="auto" w:fill="FFFFFF"/>
        </w:rPr>
        <w:t>ПУ</w:t>
      </w:r>
      <w:r w:rsidR="00D62A6A" w:rsidRPr="0098354D">
        <w:rPr>
          <w:sz w:val="28"/>
          <w:szCs w:val="28"/>
          <w:shd w:val="clear" w:color="auto" w:fill="FFFFFF"/>
        </w:rPr>
        <w:t xml:space="preserve"> (</w:t>
      </w:r>
      <w:r w:rsidR="006D24A6" w:rsidRPr="0098354D">
        <w:rPr>
          <w:sz w:val="28"/>
          <w:szCs w:val="28"/>
          <w:shd w:val="clear" w:color="auto" w:fill="FFFFFF"/>
        </w:rPr>
        <w:t>В СЛУЧАЕ</w:t>
      </w:r>
      <w:r w:rsidR="00D62A6A" w:rsidRPr="0098354D">
        <w:rPr>
          <w:sz w:val="28"/>
          <w:szCs w:val="28"/>
          <w:shd w:val="clear" w:color="auto" w:fill="FFFFFF"/>
        </w:rPr>
        <w:t xml:space="preserve">, </w:t>
      </w:r>
      <w:r w:rsidR="006D24A6" w:rsidRPr="0098354D">
        <w:rPr>
          <w:sz w:val="28"/>
          <w:szCs w:val="28"/>
          <w:shd w:val="clear" w:color="auto" w:fill="FFFFFF"/>
        </w:rPr>
        <w:t>ЕСЛИ МУНИЦИПАЛЬНАЯ УСЛУГАПРЕДОСТАВЛЯЕТСЯПО ЭКСТЕРРИТОРИАЛЬНОМУ</w:t>
      </w:r>
      <w:r w:rsidR="00D62A6A" w:rsidRPr="0098354D">
        <w:rPr>
          <w:sz w:val="28"/>
          <w:szCs w:val="28"/>
          <w:shd w:val="clear" w:color="auto" w:fill="FFFFFF"/>
        </w:rPr>
        <w:t> </w:t>
      </w:r>
      <w:r w:rsidR="006D24A6" w:rsidRPr="0098354D">
        <w:rPr>
          <w:sz w:val="28"/>
          <w:szCs w:val="28"/>
          <w:shd w:val="clear" w:color="auto" w:fill="FFFFFF"/>
        </w:rPr>
        <w:t>ПРИНЦ</w:t>
      </w:r>
      <w:r w:rsidR="001C6589" w:rsidRPr="0098354D">
        <w:rPr>
          <w:sz w:val="28"/>
          <w:szCs w:val="28"/>
          <w:shd w:val="clear" w:color="auto" w:fill="FFFFFF"/>
        </w:rPr>
        <w:t>И</w:t>
      </w:r>
      <w:r w:rsidR="006D24A6" w:rsidRPr="0098354D">
        <w:rPr>
          <w:sz w:val="28"/>
          <w:szCs w:val="28"/>
          <w:shd w:val="clear" w:color="auto" w:fill="FFFFFF"/>
        </w:rPr>
        <w:t>ПУ</w:t>
      </w:r>
      <w:r w:rsidR="00D62A6A" w:rsidRPr="0098354D">
        <w:rPr>
          <w:sz w:val="28"/>
          <w:szCs w:val="28"/>
          <w:shd w:val="clear" w:color="auto" w:fill="FFFFFF"/>
        </w:rPr>
        <w:t xml:space="preserve">) </w:t>
      </w:r>
      <w:r w:rsidR="006D24A6" w:rsidRPr="0098354D">
        <w:rPr>
          <w:sz w:val="28"/>
          <w:szCs w:val="28"/>
          <w:shd w:val="clear" w:color="auto" w:fill="FFFFFF"/>
        </w:rPr>
        <w:t>И ОСОБЕННОСТИПРЕДОСТАВЛЕНИЯМУНИЦИПАЛЬНОЙ УСЛУГИВ ЭЛЕКТРОННОЙ ФОРМЕ</w:t>
      </w:r>
    </w:p>
    <w:p w:rsidR="009A2BDE" w:rsidRPr="001A2E86" w:rsidRDefault="009A2BDE" w:rsidP="006D24A6">
      <w:pPr>
        <w:ind w:firstLine="709"/>
        <w:jc w:val="center"/>
        <w:rPr>
          <w:color w:val="000000"/>
          <w:sz w:val="28"/>
          <w:szCs w:val="28"/>
          <w:shd w:val="clear" w:color="auto" w:fill="FFFFFF"/>
        </w:rPr>
      </w:pPr>
    </w:p>
    <w:p w:rsidR="00D83205" w:rsidRPr="0098354D" w:rsidRDefault="00D83205" w:rsidP="00D83205">
      <w:pPr>
        <w:spacing w:line="0" w:lineRule="atLeast"/>
        <w:ind w:firstLine="709"/>
        <w:jc w:val="both"/>
        <w:rPr>
          <w:color w:val="000000"/>
          <w:sz w:val="28"/>
          <w:szCs w:val="28"/>
        </w:rPr>
      </w:pPr>
      <w:r w:rsidRPr="0098354D">
        <w:rPr>
          <w:color w:val="000000"/>
          <w:sz w:val="28"/>
          <w:szCs w:val="28"/>
        </w:rPr>
        <w:lastRenderedPageBreak/>
        <w:t>2.19.1</w:t>
      </w:r>
      <w:r w:rsidR="00B511E4" w:rsidRPr="0098354D">
        <w:rPr>
          <w:color w:val="000000"/>
          <w:sz w:val="28"/>
          <w:szCs w:val="28"/>
        </w:rPr>
        <w:t>.</w:t>
      </w:r>
      <w:r w:rsidRPr="0098354D">
        <w:rPr>
          <w:color w:val="000000"/>
          <w:sz w:val="28"/>
          <w:szCs w:val="28"/>
        </w:rPr>
        <w:t xml:space="preserve">При предоставлении муниципальных услуг </w:t>
      </w:r>
      <w:r w:rsidRPr="0098354D">
        <w:rPr>
          <w:color w:val="000000"/>
          <w:sz w:val="28"/>
          <w:szCs w:val="28"/>
        </w:rPr>
        <w:br/>
        <w:t>по экстерриториальному принципу Уполномоченный органн</w:t>
      </w:r>
      <w:r w:rsidR="00F1024E" w:rsidRPr="0098354D">
        <w:rPr>
          <w:color w:val="000000"/>
          <w:sz w:val="28"/>
          <w:szCs w:val="28"/>
        </w:rPr>
        <w:t>е вправе требовать от заявителя</w:t>
      </w:r>
      <w:r w:rsidRPr="0098354D">
        <w:rPr>
          <w:color w:val="000000"/>
          <w:sz w:val="28"/>
          <w:szCs w:val="28"/>
        </w:rPr>
        <w:t xml:space="preserve"> или МФЦ</w:t>
      </w:r>
      <w:r w:rsidR="00560148" w:rsidRPr="0098354D">
        <w:rPr>
          <w:color w:val="000000"/>
          <w:sz w:val="28"/>
          <w:szCs w:val="28"/>
        </w:rPr>
        <w:t xml:space="preserve"> в пределах территории Краснодарского края</w:t>
      </w:r>
      <w:r w:rsidRPr="0098354D">
        <w:rPr>
          <w:color w:val="000000"/>
          <w:sz w:val="28"/>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75486A" w:rsidRDefault="00B511E4" w:rsidP="00F00890">
      <w:pPr>
        <w:ind w:firstLine="709"/>
        <w:jc w:val="both"/>
        <w:rPr>
          <w:color w:val="000000"/>
          <w:sz w:val="28"/>
          <w:szCs w:val="28"/>
        </w:rPr>
      </w:pPr>
      <w:r w:rsidRPr="0098354D">
        <w:rPr>
          <w:color w:val="000000"/>
          <w:sz w:val="28"/>
          <w:szCs w:val="28"/>
        </w:rPr>
        <w:t>2.19.2.</w:t>
      </w:r>
      <w:r w:rsidR="00D83205" w:rsidRPr="0098354D">
        <w:rPr>
          <w:color w:val="000000"/>
          <w:sz w:val="28"/>
          <w:szCs w:val="28"/>
        </w:rPr>
        <w:t>При предоставлении муниципальной услуги по экстерриториальному</w:t>
      </w:r>
      <w:r w:rsidR="00D83205" w:rsidRPr="001A2E86">
        <w:rPr>
          <w:color w:val="000000"/>
          <w:sz w:val="28"/>
          <w:szCs w:val="28"/>
        </w:rPr>
        <w:t xml:space="preserve"> принципу заявителиимеют право на обращение в любой МФЦ</w:t>
      </w:r>
      <w:r w:rsidR="00560148" w:rsidRPr="001A2E86">
        <w:rPr>
          <w:color w:val="000000"/>
          <w:sz w:val="28"/>
          <w:szCs w:val="28"/>
        </w:rPr>
        <w:t>в пределах территории Краснодарского края,</w:t>
      </w:r>
      <w:r w:rsidR="0075486A" w:rsidRPr="0075486A">
        <w:rPr>
          <w:color w:val="000000"/>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75486A">
        <w:rPr>
          <w:color w:val="000000"/>
          <w:sz w:val="28"/>
          <w:szCs w:val="28"/>
        </w:rPr>
        <w:t>МФЦ</w:t>
      </w:r>
      <w:r w:rsidR="0075486A" w:rsidRPr="0075486A">
        <w:rPr>
          <w:color w:val="000000"/>
          <w:sz w:val="28"/>
          <w:szCs w:val="28"/>
        </w:rPr>
        <w:t xml:space="preserve"> в пределах территории Краснодарского края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6D24A6" w:rsidRPr="001C131A" w:rsidRDefault="00D83205" w:rsidP="006D24A6">
      <w:pPr>
        <w:ind w:firstLine="709"/>
        <w:jc w:val="both"/>
        <w:rPr>
          <w:sz w:val="28"/>
          <w:szCs w:val="28"/>
        </w:rPr>
      </w:pPr>
      <w:r w:rsidRPr="001C131A">
        <w:rPr>
          <w:sz w:val="28"/>
          <w:szCs w:val="28"/>
        </w:rPr>
        <w:t>2.19</w:t>
      </w:r>
      <w:r w:rsidR="003B71D8" w:rsidRPr="001C131A">
        <w:rPr>
          <w:sz w:val="28"/>
          <w:szCs w:val="28"/>
        </w:rPr>
        <w:t>.3</w:t>
      </w:r>
      <w:r w:rsidR="006D24A6" w:rsidRPr="001C131A">
        <w:rPr>
          <w:sz w:val="28"/>
          <w:szCs w:val="28"/>
        </w:rPr>
        <w:t>.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D24A6" w:rsidRPr="001C131A" w:rsidRDefault="006D24A6" w:rsidP="006D24A6">
      <w:pPr>
        <w:ind w:firstLine="709"/>
        <w:jc w:val="both"/>
        <w:rPr>
          <w:sz w:val="28"/>
          <w:szCs w:val="28"/>
        </w:rPr>
      </w:pPr>
      <w:r w:rsidRPr="001C131A">
        <w:rPr>
          <w:sz w:val="28"/>
          <w:szCs w:val="28"/>
        </w:rPr>
        <w:t xml:space="preserve">в </w:t>
      </w:r>
      <w:r w:rsidR="00C04DA1" w:rsidRPr="001C131A">
        <w:rPr>
          <w:spacing w:val="-4"/>
          <w:sz w:val="28"/>
          <w:szCs w:val="28"/>
        </w:rPr>
        <w:t>У</w:t>
      </w:r>
      <w:r w:rsidRPr="001C131A">
        <w:rPr>
          <w:spacing w:val="-4"/>
          <w:sz w:val="28"/>
          <w:szCs w:val="28"/>
        </w:rPr>
        <w:t>полномоченный орган</w:t>
      </w:r>
      <w:r w:rsidRPr="001C131A">
        <w:rPr>
          <w:sz w:val="28"/>
          <w:szCs w:val="28"/>
        </w:rPr>
        <w:t>;</w:t>
      </w:r>
    </w:p>
    <w:p w:rsidR="006D24A6" w:rsidRPr="001C131A" w:rsidRDefault="00C04DA1" w:rsidP="006D24A6">
      <w:pPr>
        <w:ind w:firstLine="709"/>
        <w:jc w:val="both"/>
        <w:rPr>
          <w:sz w:val="28"/>
          <w:szCs w:val="28"/>
        </w:rPr>
      </w:pPr>
      <w:r w:rsidRPr="001C131A">
        <w:rPr>
          <w:sz w:val="28"/>
          <w:szCs w:val="28"/>
        </w:rPr>
        <w:t>через МФЦ в У</w:t>
      </w:r>
      <w:r w:rsidR="006D24A6" w:rsidRPr="001C131A">
        <w:rPr>
          <w:sz w:val="28"/>
          <w:szCs w:val="28"/>
        </w:rPr>
        <w:t>полномоченный орган;</w:t>
      </w:r>
    </w:p>
    <w:p w:rsidR="006D24A6" w:rsidRPr="00CE5BC1" w:rsidRDefault="006D24A6" w:rsidP="002E7515">
      <w:pPr>
        <w:widowControl w:val="0"/>
        <w:autoSpaceDE w:val="0"/>
        <w:autoSpaceDN w:val="0"/>
        <w:adjustRightInd w:val="0"/>
        <w:ind w:firstLine="709"/>
        <w:jc w:val="both"/>
        <w:rPr>
          <w:spacing w:val="-4"/>
          <w:sz w:val="28"/>
          <w:szCs w:val="28"/>
        </w:rPr>
      </w:pPr>
      <w:r w:rsidRPr="0098354D">
        <w:rPr>
          <w:sz w:val="28"/>
          <w:szCs w:val="28"/>
        </w:rPr>
        <w:t xml:space="preserve">посредством использования информационно-телекоммуникационных технологий, включая использование Единого портала и </w:t>
      </w:r>
      <w:r w:rsidR="00C70131" w:rsidRPr="0098354D">
        <w:rPr>
          <w:sz w:val="28"/>
          <w:szCs w:val="28"/>
        </w:rPr>
        <w:t>Регионального п</w:t>
      </w:r>
      <w:r w:rsidR="001C6589" w:rsidRPr="0098354D">
        <w:rPr>
          <w:sz w:val="28"/>
          <w:szCs w:val="28"/>
        </w:rPr>
        <w:t>о</w:t>
      </w:r>
      <w:r w:rsidR="00C70131" w:rsidRPr="0098354D">
        <w:rPr>
          <w:sz w:val="28"/>
          <w:szCs w:val="28"/>
        </w:rPr>
        <w:t>ртала</w:t>
      </w:r>
      <w:r w:rsidRPr="0098354D">
        <w:rPr>
          <w:sz w:val="28"/>
          <w:szCs w:val="28"/>
        </w:rPr>
        <w:t>, с применением электронной подписи, вид которой должен соответствовать требованиям постановления Правительства Р</w:t>
      </w:r>
      <w:r w:rsidR="00F1024E" w:rsidRPr="0098354D">
        <w:rPr>
          <w:sz w:val="28"/>
          <w:szCs w:val="28"/>
        </w:rPr>
        <w:t xml:space="preserve">оссийской </w:t>
      </w:r>
      <w:r w:rsidRPr="0098354D">
        <w:rPr>
          <w:sz w:val="28"/>
          <w:szCs w:val="28"/>
        </w:rPr>
        <w:t>Ф</w:t>
      </w:r>
      <w:r w:rsidR="00F1024E" w:rsidRPr="0098354D">
        <w:rPr>
          <w:sz w:val="28"/>
          <w:szCs w:val="28"/>
        </w:rPr>
        <w:t>едерации</w:t>
      </w:r>
      <w:r w:rsidRPr="0098354D">
        <w:rPr>
          <w:sz w:val="28"/>
          <w:szCs w:val="28"/>
        </w:rPr>
        <w:t xml:space="preserve"> от 25 июня 2012 № 634 «О видах электронной подписи, использование которых допускается при обращении</w:t>
      </w:r>
      <w:r w:rsidRPr="00CE5BC1">
        <w:rPr>
          <w:sz w:val="28"/>
          <w:szCs w:val="28"/>
        </w:rPr>
        <w:t xml:space="preserve"> за получением государственных и муниципальных услуг» (далее – электронная подпись).</w:t>
      </w:r>
    </w:p>
    <w:p w:rsidR="006D24A6" w:rsidRPr="00CE5BC1" w:rsidRDefault="006D24A6" w:rsidP="00F00890">
      <w:pPr>
        <w:widowControl w:val="0"/>
        <w:autoSpaceDE w:val="0"/>
        <w:autoSpaceDN w:val="0"/>
        <w:adjustRightInd w:val="0"/>
        <w:ind w:firstLine="709"/>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00C70131"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rsidR="000E3B69" w:rsidRPr="001C131A" w:rsidRDefault="000E3B69" w:rsidP="000E3B69">
      <w:pPr>
        <w:autoSpaceDE w:val="0"/>
        <w:autoSpaceDN w:val="0"/>
        <w:adjustRightInd w:val="0"/>
        <w:ind w:firstLine="709"/>
        <w:jc w:val="both"/>
        <w:rPr>
          <w:sz w:val="28"/>
          <w:szCs w:val="28"/>
        </w:rPr>
      </w:pPr>
      <w:r w:rsidRPr="0098354D">
        <w:rPr>
          <w:sz w:val="28"/>
          <w:szCs w:val="28"/>
        </w:rPr>
        <w:t xml:space="preserve">При направлении заявлений и документов в электронной форме </w:t>
      </w:r>
      <w:r w:rsidRPr="0098354D">
        <w:rPr>
          <w:sz w:val="28"/>
          <w:szCs w:val="28"/>
        </w:rPr>
        <w:br/>
        <w:t xml:space="preserve">с использованием Единого портала, </w:t>
      </w:r>
      <w:r w:rsidR="00C70131" w:rsidRPr="0098354D">
        <w:rPr>
          <w:sz w:val="28"/>
          <w:szCs w:val="28"/>
        </w:rPr>
        <w:t>Регионального п</w:t>
      </w:r>
      <w:r w:rsidR="001C6589" w:rsidRPr="0098354D">
        <w:rPr>
          <w:sz w:val="28"/>
          <w:szCs w:val="28"/>
        </w:rPr>
        <w:t>о</w:t>
      </w:r>
      <w:r w:rsidR="00C70131" w:rsidRPr="0098354D">
        <w:rPr>
          <w:sz w:val="28"/>
          <w:szCs w:val="28"/>
        </w:rPr>
        <w:t>ртала</w:t>
      </w:r>
      <w:r w:rsidRPr="0098354D">
        <w:rPr>
          <w:sz w:val="28"/>
          <w:szCs w:val="28"/>
        </w:rPr>
        <w:t>, официального сайта Уполномоченного органа, заявление и докумен</w:t>
      </w:r>
      <w:r w:rsidR="005D2301" w:rsidRPr="0098354D">
        <w:rPr>
          <w:sz w:val="28"/>
          <w:szCs w:val="28"/>
        </w:rPr>
        <w:t xml:space="preserve">ты должны быть подписаны </w:t>
      </w:r>
      <w:hyperlink r:id="rId17" w:anchor="/document/12184522/entry/54" w:history="1">
        <w:r w:rsidRPr="0098354D">
          <w:rPr>
            <w:sz w:val="28"/>
            <w:szCs w:val="28"/>
          </w:rPr>
          <w:t>электронной подписью</w:t>
        </w:r>
      </w:hyperlink>
      <w:r w:rsidR="005D2301" w:rsidRPr="0098354D">
        <w:rPr>
          <w:sz w:val="28"/>
          <w:szCs w:val="28"/>
        </w:rPr>
        <w:t>, вид которой должен соответствовать требованиям</w:t>
      </w:r>
      <w:r w:rsidRPr="0098354D">
        <w:rPr>
          <w:sz w:val="28"/>
          <w:szCs w:val="28"/>
        </w:rPr>
        <w:t xml:space="preserve"> в соответствии</w:t>
      </w:r>
      <w:r w:rsidRPr="001C131A">
        <w:rPr>
          <w:sz w:val="28"/>
          <w:szCs w:val="28"/>
        </w:rPr>
        <w:t xml:space="preserve"> с требованиями </w:t>
      </w:r>
      <w:hyperlink r:id="rId18" w:anchor="/document/12184522/entry/0" w:history="1">
        <w:r w:rsidRPr="001C131A">
          <w:rPr>
            <w:sz w:val="28"/>
            <w:szCs w:val="28"/>
          </w:rPr>
          <w:t>Федерального закона</w:t>
        </w:r>
      </w:hyperlink>
      <w:r w:rsidRPr="001C131A">
        <w:rPr>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w:t>
      </w:r>
      <w:r w:rsidRPr="001C131A">
        <w:rPr>
          <w:sz w:val="28"/>
          <w:szCs w:val="28"/>
        </w:rPr>
        <w:br/>
        <w:t>за получением государственных и муниципальных услуг».</w:t>
      </w:r>
    </w:p>
    <w:p w:rsidR="006D24A6" w:rsidRPr="001C131A" w:rsidRDefault="006D24A6" w:rsidP="006D24A6">
      <w:pPr>
        <w:ind w:firstLine="709"/>
        <w:jc w:val="both"/>
        <w:rPr>
          <w:spacing w:val="-4"/>
          <w:sz w:val="28"/>
          <w:szCs w:val="28"/>
        </w:rPr>
      </w:pPr>
      <w:r w:rsidRPr="001C131A">
        <w:rPr>
          <w:spacing w:val="-4"/>
          <w:sz w:val="28"/>
          <w:szCs w:val="28"/>
        </w:rPr>
        <w:t xml:space="preserve">В случае направления заявлений и документов в электронной форме с использованием Единого портала и </w:t>
      </w:r>
      <w:r w:rsidR="00C70131">
        <w:rPr>
          <w:spacing w:val="-4"/>
          <w:sz w:val="28"/>
          <w:szCs w:val="28"/>
        </w:rPr>
        <w:t>Регионального портала</w:t>
      </w:r>
      <w:r w:rsidRPr="001C131A">
        <w:rPr>
          <w:spacing w:val="-4"/>
          <w:sz w:val="28"/>
          <w:szCs w:val="28"/>
        </w:rPr>
        <w:t xml:space="preserve">, заявление и </w:t>
      </w:r>
      <w:r w:rsidRPr="001C131A">
        <w:rPr>
          <w:spacing w:val="-4"/>
          <w:sz w:val="28"/>
          <w:szCs w:val="28"/>
        </w:rPr>
        <w:lastRenderedPageBreak/>
        <w:t xml:space="preserve">документы должны быть подписаны усиленной квалифицированной электронной подписью. </w:t>
      </w:r>
    </w:p>
    <w:p w:rsidR="006D24A6" w:rsidRPr="001C131A" w:rsidRDefault="006D24A6" w:rsidP="006D24A6">
      <w:pPr>
        <w:pStyle w:val="afe"/>
        <w:ind w:left="0" w:firstLine="709"/>
        <w:jc w:val="both"/>
        <w:rPr>
          <w:sz w:val="28"/>
          <w:szCs w:val="28"/>
        </w:rPr>
      </w:pPr>
      <w:r w:rsidRPr="001C131A">
        <w:rPr>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w:t>
      </w:r>
      <w:r w:rsidR="00F77483" w:rsidRPr="001C131A">
        <w:rPr>
          <w:sz w:val="28"/>
          <w:szCs w:val="28"/>
        </w:rPr>
        <w:t xml:space="preserve">тся при обращении за получением </w:t>
      </w:r>
      <w:r w:rsidRPr="001C131A">
        <w:rPr>
          <w:sz w:val="28"/>
          <w:szCs w:val="28"/>
        </w:rPr>
        <w:t>муниципальных услуг, утверждённых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6D24A6" w:rsidRPr="002E7515" w:rsidRDefault="003B71D8" w:rsidP="006D24A6">
      <w:pPr>
        <w:ind w:firstLine="709"/>
        <w:jc w:val="both"/>
        <w:rPr>
          <w:color w:val="000000" w:themeColor="text1"/>
          <w:spacing w:val="-4"/>
          <w:sz w:val="28"/>
          <w:szCs w:val="28"/>
        </w:rPr>
      </w:pPr>
      <w:r w:rsidRPr="001A2E86">
        <w:rPr>
          <w:color w:val="000000"/>
          <w:spacing w:val="-4"/>
          <w:sz w:val="28"/>
          <w:szCs w:val="28"/>
        </w:rPr>
        <w:t>2.19.4</w:t>
      </w:r>
      <w:r w:rsidR="006D24A6" w:rsidRPr="001A2E86">
        <w:rPr>
          <w:color w:val="000000"/>
          <w:spacing w:val="-4"/>
          <w:sz w:val="28"/>
          <w:szCs w:val="28"/>
        </w:rPr>
        <w:t xml:space="preserve">. Заявителям обеспечивается возможность получения информации о </w:t>
      </w:r>
      <w:r w:rsidR="006D24A6" w:rsidRPr="0098354D">
        <w:rPr>
          <w:color w:val="000000"/>
          <w:spacing w:val="-4"/>
          <w:sz w:val="28"/>
          <w:szCs w:val="28"/>
        </w:rPr>
        <w:t xml:space="preserve">предоставляемой муниципальной услуге на Едином портале и </w:t>
      </w:r>
      <w:r w:rsidR="00C70131" w:rsidRPr="002E7515">
        <w:rPr>
          <w:color w:val="000000" w:themeColor="text1"/>
          <w:spacing w:val="-4"/>
          <w:sz w:val="28"/>
          <w:szCs w:val="28"/>
        </w:rPr>
        <w:t>Регионально</w:t>
      </w:r>
      <w:r w:rsidR="00A0740F">
        <w:rPr>
          <w:color w:val="000000" w:themeColor="text1"/>
          <w:spacing w:val="-4"/>
          <w:sz w:val="28"/>
          <w:szCs w:val="28"/>
        </w:rPr>
        <w:t>м</w:t>
      </w:r>
      <w:r w:rsidR="00C70131" w:rsidRPr="002E7515">
        <w:rPr>
          <w:color w:val="000000" w:themeColor="text1"/>
          <w:spacing w:val="-4"/>
          <w:sz w:val="28"/>
          <w:szCs w:val="28"/>
        </w:rPr>
        <w:t xml:space="preserve"> п</w:t>
      </w:r>
      <w:r w:rsidR="00CE3BE6" w:rsidRPr="002E7515">
        <w:rPr>
          <w:color w:val="000000" w:themeColor="text1"/>
          <w:spacing w:val="-4"/>
          <w:sz w:val="28"/>
          <w:szCs w:val="28"/>
        </w:rPr>
        <w:t>о</w:t>
      </w:r>
      <w:r w:rsidR="00C70131" w:rsidRPr="002E7515">
        <w:rPr>
          <w:color w:val="000000" w:themeColor="text1"/>
          <w:spacing w:val="-4"/>
          <w:sz w:val="28"/>
          <w:szCs w:val="28"/>
        </w:rPr>
        <w:t>ртал</w:t>
      </w:r>
      <w:r w:rsidR="00A0740F">
        <w:rPr>
          <w:color w:val="000000" w:themeColor="text1"/>
          <w:spacing w:val="-4"/>
          <w:sz w:val="28"/>
          <w:szCs w:val="28"/>
        </w:rPr>
        <w:t>е</w:t>
      </w:r>
      <w:r w:rsidR="006D24A6" w:rsidRPr="002E7515">
        <w:rPr>
          <w:color w:val="000000" w:themeColor="text1"/>
          <w:spacing w:val="-4"/>
          <w:sz w:val="28"/>
          <w:szCs w:val="28"/>
        </w:rPr>
        <w:t>.</w:t>
      </w:r>
    </w:p>
    <w:p w:rsidR="006D24A6" w:rsidRPr="001A2E86" w:rsidRDefault="006D24A6" w:rsidP="006D24A6">
      <w:pPr>
        <w:ind w:firstLine="709"/>
        <w:jc w:val="both"/>
        <w:rPr>
          <w:color w:val="000000"/>
          <w:spacing w:val="-4"/>
          <w:sz w:val="28"/>
          <w:szCs w:val="28"/>
        </w:rPr>
      </w:pPr>
      <w:r w:rsidRPr="0098354D">
        <w:rPr>
          <w:color w:val="000000"/>
          <w:spacing w:val="-4"/>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w:t>
      </w:r>
      <w:r w:rsidRPr="001A2E86">
        <w:rPr>
          <w:color w:val="000000"/>
          <w:spacing w:val="-4"/>
          <w:sz w:val="28"/>
          <w:szCs w:val="28"/>
        </w:rPr>
        <w:t xml:space="preserve"> органов местного самоуправления выбрать </w:t>
      </w:r>
      <w:r w:rsidR="00D63D4A" w:rsidRPr="001A2E86">
        <w:rPr>
          <w:color w:val="000000"/>
          <w:spacing w:val="-4"/>
          <w:sz w:val="28"/>
          <w:szCs w:val="28"/>
        </w:rPr>
        <w:t>Уполномоченный орган</w:t>
      </w:r>
      <w:r w:rsidRPr="001A2E86">
        <w:rPr>
          <w:color w:val="000000"/>
          <w:spacing w:val="-4"/>
          <w:sz w:val="28"/>
          <w:szCs w:val="28"/>
        </w:rPr>
        <w:t xml:space="preserve"> (указать наименование </w:t>
      </w:r>
      <w:r w:rsidR="00D63D4A" w:rsidRPr="001A2E86">
        <w:rPr>
          <w:color w:val="000000"/>
          <w:spacing w:val="-4"/>
          <w:sz w:val="28"/>
          <w:szCs w:val="28"/>
        </w:rPr>
        <w:t>Уполномоченного органа</w:t>
      </w:r>
      <w:r w:rsidR="00F77483" w:rsidRPr="001C131A">
        <w:rPr>
          <w:spacing w:val="-4"/>
          <w:sz w:val="28"/>
          <w:szCs w:val="28"/>
        </w:rPr>
        <w:t>согласно Устава</w:t>
      </w:r>
      <w:r w:rsidRPr="001C131A">
        <w:rPr>
          <w:spacing w:val="-4"/>
          <w:sz w:val="28"/>
          <w:szCs w:val="28"/>
        </w:rPr>
        <w:t>) Краснодарского края с перечнем оказываемых муниципальных услуг и информацией</w:t>
      </w:r>
      <w:r w:rsidRPr="001A2E86">
        <w:rPr>
          <w:color w:val="000000"/>
          <w:spacing w:val="-4"/>
          <w:sz w:val="28"/>
          <w:szCs w:val="28"/>
        </w:rPr>
        <w:t xml:space="preserve"> по каждой услуге. </w:t>
      </w:r>
    </w:p>
    <w:p w:rsidR="006D24A6" w:rsidRPr="001A2E86" w:rsidRDefault="006D24A6" w:rsidP="006D24A6">
      <w:pPr>
        <w:ind w:firstLine="709"/>
        <w:jc w:val="both"/>
        <w:rPr>
          <w:color w:val="000000"/>
          <w:spacing w:val="-4"/>
          <w:sz w:val="28"/>
          <w:szCs w:val="28"/>
        </w:rPr>
      </w:pPr>
      <w:r w:rsidRPr="001A2E86">
        <w:rPr>
          <w:color w:val="000000"/>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D24A6" w:rsidRPr="001A2E86" w:rsidRDefault="006D24A6" w:rsidP="006D24A6">
      <w:pPr>
        <w:ind w:firstLine="709"/>
        <w:jc w:val="both"/>
        <w:rPr>
          <w:color w:val="000000"/>
          <w:spacing w:val="-4"/>
          <w:sz w:val="28"/>
          <w:szCs w:val="28"/>
        </w:rPr>
      </w:pPr>
      <w:r w:rsidRPr="001A2E86">
        <w:rPr>
          <w:color w:val="000000"/>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D24A6" w:rsidRPr="001A2E86" w:rsidRDefault="006D24A6" w:rsidP="00F00890">
      <w:pPr>
        <w:widowControl w:val="0"/>
        <w:autoSpaceDE w:val="0"/>
        <w:autoSpaceDN w:val="0"/>
        <w:adjustRightInd w:val="0"/>
        <w:ind w:firstLine="709"/>
        <w:jc w:val="both"/>
        <w:rPr>
          <w:color w:val="000000"/>
          <w:spacing w:val="-4"/>
          <w:sz w:val="28"/>
          <w:szCs w:val="28"/>
        </w:rPr>
      </w:pPr>
      <w:r w:rsidRPr="001A2E86">
        <w:rPr>
          <w:color w:val="000000"/>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00C70131" w:rsidRPr="00C70131">
        <w:rPr>
          <w:sz w:val="28"/>
          <w:szCs w:val="28"/>
        </w:rPr>
        <w:t>Региональном портале</w:t>
      </w:r>
      <w:r w:rsidRPr="001A2E86">
        <w:rPr>
          <w:color w:val="000000"/>
          <w:spacing w:val="-4"/>
          <w:sz w:val="28"/>
          <w:szCs w:val="28"/>
        </w:rPr>
        <w:t>;</w:t>
      </w:r>
    </w:p>
    <w:p w:rsidR="006D24A6" w:rsidRPr="001A2E86" w:rsidRDefault="006D24A6" w:rsidP="00F00890">
      <w:pPr>
        <w:widowControl w:val="0"/>
        <w:autoSpaceDE w:val="0"/>
        <w:autoSpaceDN w:val="0"/>
        <w:adjustRightInd w:val="0"/>
        <w:ind w:firstLine="709"/>
        <w:jc w:val="both"/>
        <w:rPr>
          <w:color w:val="000000"/>
          <w:spacing w:val="-4"/>
          <w:sz w:val="28"/>
          <w:szCs w:val="28"/>
        </w:rPr>
      </w:pPr>
      <w:r w:rsidRPr="001A2E86">
        <w:rPr>
          <w:color w:val="000000"/>
          <w:spacing w:val="-4"/>
          <w:sz w:val="28"/>
          <w:szCs w:val="28"/>
        </w:rPr>
        <w:t>для оформления документов посредством сети «Интернет» заявителю необходимо пройти процедуру</w:t>
      </w:r>
      <w:r w:rsidR="006D3503">
        <w:rPr>
          <w:color w:val="000000"/>
          <w:spacing w:val="-4"/>
          <w:sz w:val="28"/>
          <w:szCs w:val="28"/>
        </w:rPr>
        <w:t xml:space="preserve"> (действия)</w:t>
      </w:r>
      <w:r w:rsidRPr="001A2E86">
        <w:rPr>
          <w:color w:val="000000"/>
          <w:spacing w:val="-4"/>
          <w:sz w:val="28"/>
          <w:szCs w:val="28"/>
        </w:rPr>
        <w:t xml:space="preserve"> авторизации на Едином портале и </w:t>
      </w:r>
      <w:r w:rsidR="00C70131" w:rsidRPr="00C70131">
        <w:rPr>
          <w:sz w:val="28"/>
          <w:szCs w:val="28"/>
        </w:rPr>
        <w:t>Региональном портале</w:t>
      </w:r>
      <w:r w:rsidRPr="001A2E86">
        <w:rPr>
          <w:color w:val="000000"/>
          <w:spacing w:val="-4"/>
          <w:sz w:val="28"/>
          <w:szCs w:val="28"/>
        </w:rPr>
        <w:t>;</w:t>
      </w:r>
    </w:p>
    <w:p w:rsidR="006D24A6" w:rsidRPr="001C131A" w:rsidRDefault="006D24A6" w:rsidP="00F00890">
      <w:pPr>
        <w:widowControl w:val="0"/>
        <w:autoSpaceDE w:val="0"/>
        <w:autoSpaceDN w:val="0"/>
        <w:adjustRightInd w:val="0"/>
        <w:ind w:firstLine="709"/>
        <w:jc w:val="both"/>
        <w:rPr>
          <w:spacing w:val="-4"/>
          <w:sz w:val="28"/>
          <w:szCs w:val="28"/>
        </w:rPr>
      </w:pPr>
      <w:r w:rsidRPr="001A2E86">
        <w:rPr>
          <w:color w:val="000000"/>
          <w:spacing w:val="-4"/>
          <w:sz w:val="28"/>
          <w:szCs w:val="28"/>
        </w:rPr>
        <w:t xml:space="preserve">для авторизации заявителю необходимо ввести страховой номер </w:t>
      </w:r>
      <w:r w:rsidRPr="001C131A">
        <w:rPr>
          <w:spacing w:val="-4"/>
          <w:sz w:val="28"/>
          <w:szCs w:val="28"/>
        </w:rPr>
        <w:t>индивидуального лицевого счета застрахованного лица, выданный Пенсионным</w:t>
      </w:r>
    </w:p>
    <w:p w:rsidR="006D24A6" w:rsidRPr="001C131A" w:rsidRDefault="006D24A6" w:rsidP="006D24A6">
      <w:pPr>
        <w:widowControl w:val="0"/>
        <w:autoSpaceDE w:val="0"/>
        <w:autoSpaceDN w:val="0"/>
        <w:adjustRightInd w:val="0"/>
        <w:jc w:val="both"/>
        <w:rPr>
          <w:spacing w:val="-4"/>
          <w:sz w:val="28"/>
          <w:szCs w:val="28"/>
        </w:rPr>
      </w:pPr>
      <w:r w:rsidRPr="001C131A">
        <w:rPr>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00C70131" w:rsidRPr="00C70131">
        <w:rPr>
          <w:sz w:val="28"/>
          <w:szCs w:val="28"/>
        </w:rPr>
        <w:t>Региональном портале</w:t>
      </w:r>
      <w:r w:rsidRPr="001C131A">
        <w:rPr>
          <w:spacing w:val="-4"/>
          <w:sz w:val="28"/>
          <w:szCs w:val="28"/>
        </w:rPr>
        <w:t>;</w:t>
      </w:r>
    </w:p>
    <w:p w:rsidR="006D24A6" w:rsidRPr="001C131A" w:rsidRDefault="006D24A6" w:rsidP="00F00890">
      <w:pPr>
        <w:widowControl w:val="0"/>
        <w:autoSpaceDE w:val="0"/>
        <w:autoSpaceDN w:val="0"/>
        <w:adjustRightInd w:val="0"/>
        <w:ind w:firstLine="709"/>
        <w:jc w:val="both"/>
        <w:rPr>
          <w:spacing w:val="-4"/>
          <w:sz w:val="28"/>
          <w:szCs w:val="28"/>
        </w:rPr>
      </w:pPr>
      <w:r w:rsidRPr="001C131A">
        <w:rPr>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00C70131" w:rsidRPr="00C70131">
        <w:rPr>
          <w:sz w:val="28"/>
          <w:szCs w:val="28"/>
        </w:rPr>
        <w:t>Региональном портале</w:t>
      </w:r>
      <w:r w:rsidRPr="001C131A">
        <w:rPr>
          <w:spacing w:val="-4"/>
          <w:sz w:val="28"/>
          <w:szCs w:val="28"/>
        </w:rPr>
        <w:t>;</w:t>
      </w:r>
    </w:p>
    <w:p w:rsidR="006D24A6" w:rsidRPr="001A2E86" w:rsidRDefault="006D24A6" w:rsidP="00F00890">
      <w:pPr>
        <w:widowControl w:val="0"/>
        <w:autoSpaceDE w:val="0"/>
        <w:autoSpaceDN w:val="0"/>
        <w:adjustRightInd w:val="0"/>
        <w:ind w:firstLine="709"/>
        <w:jc w:val="both"/>
        <w:rPr>
          <w:color w:val="000000"/>
          <w:sz w:val="28"/>
          <w:szCs w:val="28"/>
        </w:rPr>
      </w:pPr>
      <w:r w:rsidRPr="001C131A">
        <w:rPr>
          <w:spacing w:val="-4"/>
          <w:sz w:val="28"/>
          <w:szCs w:val="28"/>
        </w:rPr>
        <w:t>заявление вместе с электронными копиями документов попадает в инфор</w:t>
      </w:r>
      <w:r w:rsidR="003B71D8" w:rsidRPr="001C131A">
        <w:rPr>
          <w:spacing w:val="-4"/>
          <w:sz w:val="28"/>
          <w:szCs w:val="28"/>
        </w:rPr>
        <w:t>мационную систему У</w:t>
      </w:r>
      <w:r w:rsidRPr="001C131A">
        <w:rPr>
          <w:spacing w:val="-4"/>
          <w:sz w:val="28"/>
          <w:szCs w:val="28"/>
        </w:rPr>
        <w:t>полномоченного органа, оказывающего выбранную заявителем услугу, которая обеспечивает прием запросов, обращений, заявлений и иных документов (сведений</w:t>
      </w:r>
      <w:r w:rsidRPr="001C131A">
        <w:rPr>
          <w:sz w:val="28"/>
          <w:szCs w:val="28"/>
        </w:rPr>
        <w:t xml:space="preserve">), поступивших с Единого портала и </w:t>
      </w:r>
      <w:r w:rsidR="00C70131" w:rsidRPr="00C70131">
        <w:rPr>
          <w:sz w:val="28"/>
          <w:szCs w:val="28"/>
        </w:rPr>
        <w:t xml:space="preserve">Региональном </w:t>
      </w:r>
      <w:r w:rsidR="00C70131" w:rsidRPr="00C70131">
        <w:rPr>
          <w:sz w:val="28"/>
          <w:szCs w:val="28"/>
        </w:rPr>
        <w:lastRenderedPageBreak/>
        <w:t>портале</w:t>
      </w:r>
      <w:r w:rsidRPr="001C131A">
        <w:rPr>
          <w:sz w:val="28"/>
          <w:szCs w:val="28"/>
        </w:rPr>
        <w:t xml:space="preserve"> и (или</w:t>
      </w:r>
      <w:r w:rsidRPr="001A2E86">
        <w:rPr>
          <w:color w:val="000000"/>
          <w:sz w:val="28"/>
          <w:szCs w:val="28"/>
        </w:rPr>
        <w:t xml:space="preserve">) через системумежведомственногоэлектронного взаимодействия. </w:t>
      </w:r>
    </w:p>
    <w:p w:rsidR="006D24A6" w:rsidRPr="0098354D" w:rsidRDefault="003B71D8" w:rsidP="006D24A6">
      <w:pPr>
        <w:ind w:firstLine="709"/>
        <w:jc w:val="both"/>
        <w:rPr>
          <w:color w:val="000000"/>
          <w:sz w:val="28"/>
          <w:szCs w:val="28"/>
        </w:rPr>
      </w:pPr>
      <w:r w:rsidRPr="001A2E86">
        <w:rPr>
          <w:color w:val="000000"/>
          <w:sz w:val="28"/>
          <w:szCs w:val="28"/>
        </w:rPr>
        <w:t>2.19.5</w:t>
      </w:r>
      <w:r w:rsidR="006D24A6" w:rsidRPr="001A2E86">
        <w:rPr>
          <w:color w:val="000000"/>
          <w:sz w:val="28"/>
          <w:szCs w:val="28"/>
        </w:rPr>
        <w:t xml:space="preserve">. Для заявителей обеспечивается возможность осуществлять с использованием </w:t>
      </w:r>
      <w:r w:rsidR="006D24A6" w:rsidRPr="0098354D">
        <w:rPr>
          <w:color w:val="000000"/>
          <w:sz w:val="28"/>
          <w:szCs w:val="28"/>
        </w:rPr>
        <w:t xml:space="preserve">Единого портала и </w:t>
      </w:r>
      <w:r w:rsidR="00C70131" w:rsidRPr="0098354D">
        <w:rPr>
          <w:color w:val="000000"/>
          <w:sz w:val="28"/>
          <w:szCs w:val="28"/>
        </w:rPr>
        <w:t>Регионального п</w:t>
      </w:r>
      <w:r w:rsidR="00CE3BE6" w:rsidRPr="0098354D">
        <w:rPr>
          <w:color w:val="000000"/>
          <w:sz w:val="28"/>
          <w:szCs w:val="28"/>
        </w:rPr>
        <w:t>о</w:t>
      </w:r>
      <w:r w:rsidR="00C70131" w:rsidRPr="0098354D">
        <w:rPr>
          <w:color w:val="000000"/>
          <w:sz w:val="28"/>
          <w:szCs w:val="28"/>
        </w:rPr>
        <w:t>ртала</w:t>
      </w:r>
      <w:r w:rsidR="006D24A6" w:rsidRPr="0098354D">
        <w:rPr>
          <w:color w:val="000000"/>
          <w:sz w:val="28"/>
          <w:szCs w:val="28"/>
        </w:rPr>
        <w:t xml:space="preserve"> края получение сведений о ходе выполнения запроса о предоставлении муниципальной услуги.</w:t>
      </w:r>
    </w:p>
    <w:p w:rsidR="006D24A6" w:rsidRPr="001A2E86" w:rsidRDefault="006D24A6" w:rsidP="00F00890">
      <w:pPr>
        <w:widowControl w:val="0"/>
        <w:autoSpaceDE w:val="0"/>
        <w:autoSpaceDN w:val="0"/>
        <w:adjustRightInd w:val="0"/>
        <w:ind w:firstLine="709"/>
        <w:jc w:val="both"/>
        <w:rPr>
          <w:color w:val="000000"/>
          <w:sz w:val="28"/>
          <w:szCs w:val="28"/>
        </w:rPr>
      </w:pPr>
      <w:r w:rsidRPr="0098354D">
        <w:rPr>
          <w:color w:val="000000"/>
          <w:sz w:val="28"/>
          <w:szCs w:val="28"/>
        </w:rPr>
        <w:t>Сведения о ходе и результате выполнения</w:t>
      </w:r>
      <w:r w:rsidRPr="001A2E86">
        <w:rPr>
          <w:color w:val="000000"/>
          <w:sz w:val="28"/>
          <w:szCs w:val="28"/>
        </w:rPr>
        <w:t xml:space="preserve">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00C70131" w:rsidRPr="00C70131">
        <w:rPr>
          <w:sz w:val="28"/>
          <w:szCs w:val="28"/>
        </w:rPr>
        <w:t>Региональном портале</w:t>
      </w:r>
      <w:r w:rsidRPr="001A2E86">
        <w:rPr>
          <w:color w:val="000000"/>
          <w:sz w:val="28"/>
          <w:szCs w:val="28"/>
        </w:rPr>
        <w:t>.</w:t>
      </w:r>
    </w:p>
    <w:p w:rsidR="006D24A6" w:rsidRPr="001A2E86" w:rsidRDefault="003B71D8" w:rsidP="001F3D84">
      <w:pPr>
        <w:ind w:firstLine="709"/>
        <w:jc w:val="both"/>
        <w:rPr>
          <w:color w:val="000000"/>
          <w:sz w:val="28"/>
          <w:szCs w:val="28"/>
        </w:rPr>
      </w:pPr>
      <w:r w:rsidRPr="001A2E86">
        <w:rPr>
          <w:color w:val="000000"/>
          <w:sz w:val="28"/>
          <w:szCs w:val="28"/>
        </w:rPr>
        <w:t>2.19.6</w:t>
      </w:r>
      <w:r w:rsidR="006D24A6" w:rsidRPr="001A2E86">
        <w:rPr>
          <w:color w:val="000000"/>
          <w:sz w:val="28"/>
          <w:szCs w:val="28"/>
        </w:rPr>
        <w:t>.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6D24A6" w:rsidRPr="001A2E86" w:rsidRDefault="001F3D84" w:rsidP="00F00890">
      <w:pPr>
        <w:widowControl w:val="0"/>
        <w:autoSpaceDE w:val="0"/>
        <w:autoSpaceDN w:val="0"/>
        <w:adjustRightInd w:val="0"/>
        <w:ind w:firstLine="709"/>
        <w:jc w:val="both"/>
        <w:rPr>
          <w:color w:val="000000"/>
          <w:sz w:val="28"/>
          <w:szCs w:val="28"/>
        </w:rPr>
      </w:pPr>
      <w:r w:rsidRPr="001A2E86">
        <w:rPr>
          <w:color w:val="000000"/>
          <w:sz w:val="28"/>
          <w:szCs w:val="28"/>
        </w:rPr>
        <w:t>2.19</w:t>
      </w:r>
      <w:r w:rsidR="006D24A6" w:rsidRPr="001A2E86">
        <w:rPr>
          <w:color w:val="000000"/>
          <w:sz w:val="28"/>
          <w:szCs w:val="28"/>
        </w:rPr>
        <w:t>.</w:t>
      </w:r>
      <w:r w:rsidRPr="001A2E86">
        <w:rPr>
          <w:color w:val="000000"/>
          <w:sz w:val="28"/>
          <w:szCs w:val="28"/>
        </w:rPr>
        <w:t>7</w:t>
      </w:r>
      <w:r w:rsidR="006D24A6" w:rsidRPr="001A2E86">
        <w:rPr>
          <w:color w:val="000000"/>
          <w:sz w:val="28"/>
          <w:szCs w:val="28"/>
        </w:rPr>
        <w:t xml:space="preserve">. </w:t>
      </w:r>
      <w:r w:rsidRPr="001A2E86">
        <w:rPr>
          <w:color w:val="000000"/>
          <w:sz w:val="28"/>
          <w:szCs w:val="28"/>
        </w:rPr>
        <w:t>МФЦ</w:t>
      </w:r>
      <w:r w:rsidR="006D24A6" w:rsidRPr="001A2E86">
        <w:rPr>
          <w:color w:val="000000"/>
          <w:sz w:val="28"/>
          <w:szCs w:val="28"/>
        </w:rPr>
        <w:t xml:space="preserve">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w:t>
      </w:r>
      <w:r w:rsidR="00C04DA1" w:rsidRPr="001A2E86">
        <w:rPr>
          <w:color w:val="000000"/>
          <w:sz w:val="28"/>
          <w:szCs w:val="28"/>
        </w:rPr>
        <w:t>аверение с целью направления в У</w:t>
      </w:r>
      <w:r w:rsidR="006D24A6" w:rsidRPr="001A2E86">
        <w:rPr>
          <w:color w:val="000000"/>
          <w:sz w:val="28"/>
          <w:szCs w:val="28"/>
        </w:rPr>
        <w:t>полномоченный орган.</w:t>
      </w:r>
    </w:p>
    <w:p w:rsidR="006D24A6" w:rsidRPr="001C131A" w:rsidRDefault="001F3D84" w:rsidP="006D24A6">
      <w:pPr>
        <w:spacing w:line="0" w:lineRule="atLeast"/>
        <w:ind w:firstLine="709"/>
        <w:jc w:val="both"/>
        <w:rPr>
          <w:sz w:val="28"/>
          <w:szCs w:val="28"/>
        </w:rPr>
      </w:pPr>
      <w:r w:rsidRPr="001C131A">
        <w:rPr>
          <w:sz w:val="28"/>
          <w:szCs w:val="28"/>
        </w:rPr>
        <w:t>2.19.8</w:t>
      </w:r>
      <w:r w:rsidR="006D24A6" w:rsidRPr="001C131A">
        <w:rPr>
          <w:sz w:val="28"/>
          <w:szCs w:val="28"/>
        </w:rPr>
        <w:t xml:space="preserve">. </w:t>
      </w:r>
      <w:r w:rsidR="00997D51" w:rsidRPr="001C131A">
        <w:rPr>
          <w:sz w:val="28"/>
          <w:szCs w:val="28"/>
        </w:rPr>
        <w:t>МФЦ</w:t>
      </w:r>
      <w:r w:rsidR="006D24A6" w:rsidRPr="001C131A">
        <w:rPr>
          <w:sz w:val="28"/>
          <w:szCs w:val="28"/>
        </w:rPr>
        <w:t xml:space="preserve"> при обращении заявителя за предоставлением муниципальной услуги осуществляют: </w:t>
      </w:r>
    </w:p>
    <w:p w:rsidR="006D24A6" w:rsidRPr="001C131A" w:rsidRDefault="006D24A6" w:rsidP="006D24A6">
      <w:pPr>
        <w:spacing w:line="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sidR="00336EB6">
        <w:rPr>
          <w:sz w:val="28"/>
          <w:szCs w:val="28"/>
        </w:rPr>
        <w:t xml:space="preserve">подписью </w:t>
      </w:r>
      <w:r w:rsidRPr="001C131A">
        <w:rPr>
          <w:sz w:val="28"/>
          <w:szCs w:val="28"/>
        </w:rPr>
        <w:t>в установленном порядке;</w:t>
      </w:r>
    </w:p>
    <w:p w:rsidR="006D24A6" w:rsidRPr="001C131A" w:rsidRDefault="006D24A6" w:rsidP="006D24A6">
      <w:pPr>
        <w:spacing w:line="0" w:lineRule="atLeast"/>
        <w:ind w:firstLine="709"/>
        <w:jc w:val="both"/>
        <w:rPr>
          <w:sz w:val="28"/>
          <w:szCs w:val="28"/>
        </w:rPr>
      </w:pPr>
      <w:r w:rsidRPr="001C131A">
        <w:rPr>
          <w:sz w:val="28"/>
          <w:szCs w:val="28"/>
        </w:rPr>
        <w:t xml:space="preserve">направление с использованием информационно-телекоммуникационных технологий электронных документов и (или) электронных </w:t>
      </w:r>
      <w:r w:rsidR="00C04DA1" w:rsidRPr="001C131A">
        <w:rPr>
          <w:sz w:val="28"/>
          <w:szCs w:val="28"/>
        </w:rPr>
        <w:t>образов документов, заверенных У</w:t>
      </w:r>
      <w:r w:rsidRPr="001C131A">
        <w:rPr>
          <w:sz w:val="28"/>
          <w:szCs w:val="28"/>
        </w:rPr>
        <w:t xml:space="preserve">полномоченным должностным лицом </w:t>
      </w:r>
      <w:r w:rsidR="001F3D84" w:rsidRPr="001C131A">
        <w:rPr>
          <w:sz w:val="28"/>
          <w:szCs w:val="28"/>
        </w:rPr>
        <w:t>МФЦ</w:t>
      </w:r>
      <w:r w:rsidRPr="001C131A">
        <w:rPr>
          <w:sz w:val="28"/>
          <w:szCs w:val="28"/>
        </w:rPr>
        <w:t xml:space="preserve">, в </w:t>
      </w:r>
      <w:r w:rsidR="001F3D84" w:rsidRPr="001C131A">
        <w:rPr>
          <w:sz w:val="28"/>
          <w:szCs w:val="28"/>
        </w:rPr>
        <w:t>Уполномоченный орган</w:t>
      </w:r>
      <w:r w:rsidRPr="001C131A">
        <w:rPr>
          <w:sz w:val="28"/>
          <w:szCs w:val="28"/>
        </w:rPr>
        <w:t xml:space="preserve">. </w:t>
      </w:r>
    </w:p>
    <w:p w:rsidR="006E2166" w:rsidRPr="001A2E86" w:rsidRDefault="006E2166" w:rsidP="00B368C6">
      <w:pPr>
        <w:widowControl w:val="0"/>
        <w:autoSpaceDE w:val="0"/>
        <w:autoSpaceDN w:val="0"/>
        <w:adjustRightInd w:val="0"/>
        <w:jc w:val="center"/>
        <w:outlineLvl w:val="1"/>
        <w:rPr>
          <w:color w:val="000000"/>
          <w:sz w:val="28"/>
          <w:szCs w:val="28"/>
        </w:rPr>
      </w:pPr>
    </w:p>
    <w:p w:rsidR="009A05BE" w:rsidRPr="001A2E86" w:rsidRDefault="00A83C93" w:rsidP="00B368C6">
      <w:pPr>
        <w:widowControl w:val="0"/>
        <w:autoSpaceDE w:val="0"/>
        <w:autoSpaceDN w:val="0"/>
        <w:adjustRightInd w:val="0"/>
        <w:jc w:val="center"/>
        <w:outlineLvl w:val="1"/>
        <w:rPr>
          <w:color w:val="000000"/>
          <w:sz w:val="28"/>
          <w:szCs w:val="28"/>
        </w:rPr>
      </w:pPr>
      <w:r w:rsidRPr="001A2E86">
        <w:rPr>
          <w:color w:val="000000"/>
          <w:sz w:val="28"/>
          <w:szCs w:val="28"/>
        </w:rPr>
        <w:t xml:space="preserve">Раздел </w:t>
      </w:r>
      <w:r w:rsidR="007B334B">
        <w:rPr>
          <w:color w:val="000000"/>
          <w:sz w:val="28"/>
          <w:szCs w:val="28"/>
        </w:rPr>
        <w:t>3</w:t>
      </w:r>
      <w:r w:rsidRPr="001A2E86">
        <w:rPr>
          <w:color w:val="000000"/>
          <w:sz w:val="28"/>
          <w:szCs w:val="28"/>
        </w:rPr>
        <w:t xml:space="preserve">. СОСТАВ, ПОСЛЕДОВАТЕЛЬНОСТЬ И СРОКИ </w:t>
      </w:r>
      <w:r w:rsidRPr="001A2E86">
        <w:rPr>
          <w:color w:val="000000"/>
          <w:sz w:val="28"/>
          <w:szCs w:val="28"/>
        </w:rPr>
        <w:br/>
        <w:t>ВЫПОЛНЕНИЯ АДМИНИСТРАТИВНЫХ ПРОЦЕДУР</w:t>
      </w:r>
      <w:r w:rsidR="00604213" w:rsidRPr="001A2E86">
        <w:rPr>
          <w:color w:val="000000"/>
          <w:sz w:val="28"/>
          <w:szCs w:val="28"/>
        </w:rPr>
        <w:t>(ДЕЙСТ</w:t>
      </w:r>
      <w:r w:rsidR="005840BE" w:rsidRPr="001A2E86">
        <w:rPr>
          <w:color w:val="000000"/>
          <w:sz w:val="28"/>
          <w:szCs w:val="28"/>
        </w:rPr>
        <w:t>ВИЙ), ТРЕБОВАНИЯ</w:t>
      </w:r>
      <w:r w:rsidRPr="001A2E86">
        <w:rPr>
          <w:color w:val="000000"/>
          <w:sz w:val="28"/>
          <w:szCs w:val="28"/>
        </w:rPr>
        <w:t>К ПОРЯДКУ ИХ ВЫПОЛНЕНИЯ, В ТОМ ЧИСЛЕ ОСОБЕННОСТИ ВЫПОЛНЕНИЯ АДМИНИСТРАТИВНЫХ ПРОЦЕДУР</w:t>
      </w:r>
      <w:r w:rsidR="005840BE" w:rsidRPr="001A2E86">
        <w:rPr>
          <w:color w:val="000000"/>
          <w:sz w:val="28"/>
          <w:szCs w:val="28"/>
        </w:rPr>
        <w:t xml:space="preserve"> (ДЕЙСТВИЙ)</w:t>
      </w:r>
      <w:r w:rsidR="000F469D" w:rsidRPr="001A2E86">
        <w:rPr>
          <w:color w:val="000000"/>
          <w:sz w:val="28"/>
          <w:szCs w:val="28"/>
        </w:rPr>
        <w:t xml:space="preserve"> В ЭЛЕКТРОННОЙ ФОРМЕ</w:t>
      </w:r>
    </w:p>
    <w:p w:rsidR="009A05BE" w:rsidRPr="001A2E86" w:rsidRDefault="009A05BE" w:rsidP="009A05BE">
      <w:pPr>
        <w:widowControl w:val="0"/>
        <w:autoSpaceDE w:val="0"/>
        <w:autoSpaceDN w:val="0"/>
        <w:adjustRightInd w:val="0"/>
        <w:ind w:firstLine="567"/>
        <w:jc w:val="center"/>
        <w:outlineLvl w:val="1"/>
        <w:rPr>
          <w:color w:val="000000"/>
          <w:sz w:val="28"/>
          <w:szCs w:val="28"/>
        </w:rPr>
      </w:pPr>
    </w:p>
    <w:p w:rsidR="00471808" w:rsidRPr="001A2E86" w:rsidRDefault="00A83C93" w:rsidP="00D338BB">
      <w:pPr>
        <w:autoSpaceDE w:val="0"/>
        <w:autoSpaceDN w:val="0"/>
        <w:adjustRightInd w:val="0"/>
        <w:jc w:val="center"/>
        <w:outlineLvl w:val="1"/>
        <w:rPr>
          <w:rFonts w:cs="Arial"/>
          <w:color w:val="000000"/>
          <w:sz w:val="28"/>
          <w:szCs w:val="28"/>
        </w:rPr>
      </w:pPr>
      <w:r w:rsidRPr="0098354D">
        <w:rPr>
          <w:color w:val="000000"/>
          <w:sz w:val="28"/>
          <w:szCs w:val="28"/>
        </w:rPr>
        <w:t>Подраздел 3.1. СОСТАВ И ПОСЛЕДОВАТЕЛЬНОСТЬ</w:t>
      </w:r>
      <w:r w:rsidR="00CE3BE6" w:rsidRPr="0098354D">
        <w:rPr>
          <w:color w:val="000000"/>
          <w:sz w:val="28"/>
          <w:szCs w:val="28"/>
        </w:rPr>
        <w:t>,</w:t>
      </w:r>
      <w:r w:rsidR="00D338BB" w:rsidRPr="0098354D">
        <w:rPr>
          <w:color w:val="000000"/>
          <w:sz w:val="28"/>
          <w:szCs w:val="28"/>
        </w:rPr>
        <w:t xml:space="preserve"> И СРОКИ ВЫПОЛНЕНИЯ АДМИНИСТРАТИВНЫХ ПРОЦЕДУР</w:t>
      </w:r>
      <w:r w:rsidR="006D3503" w:rsidRPr="0098354D">
        <w:rPr>
          <w:color w:val="000000"/>
          <w:sz w:val="28"/>
          <w:szCs w:val="28"/>
        </w:rPr>
        <w:t xml:space="preserve"> (ДЕЙСТВИЙ)</w:t>
      </w:r>
      <w:r w:rsidR="00D338BB" w:rsidRPr="0098354D">
        <w:rPr>
          <w:color w:val="000000"/>
          <w:sz w:val="28"/>
          <w:szCs w:val="28"/>
        </w:rPr>
        <w:t>, ТРЕБОВАНИЯ К П</w:t>
      </w:r>
      <w:r w:rsidR="00604213" w:rsidRPr="0098354D">
        <w:rPr>
          <w:color w:val="000000"/>
          <w:sz w:val="28"/>
          <w:szCs w:val="28"/>
        </w:rPr>
        <w:t>О</w:t>
      </w:r>
      <w:r w:rsidR="00D338BB" w:rsidRPr="0098354D">
        <w:rPr>
          <w:color w:val="000000"/>
          <w:sz w:val="28"/>
          <w:szCs w:val="28"/>
        </w:rPr>
        <w:t>РЯДКУ ВЫПОЛНЕНИЯ</w:t>
      </w:r>
      <w:r w:rsidRPr="001A2E86">
        <w:rPr>
          <w:color w:val="000000"/>
          <w:sz w:val="28"/>
          <w:szCs w:val="28"/>
        </w:rPr>
        <w:br/>
      </w:r>
    </w:p>
    <w:p w:rsidR="009A05BE" w:rsidRPr="001A2E86" w:rsidRDefault="009A05BE" w:rsidP="009A05BE">
      <w:pPr>
        <w:widowControl w:val="0"/>
        <w:autoSpaceDE w:val="0"/>
        <w:autoSpaceDN w:val="0"/>
        <w:adjustRightInd w:val="0"/>
        <w:ind w:firstLine="709"/>
        <w:jc w:val="both"/>
        <w:rPr>
          <w:color w:val="000000"/>
          <w:sz w:val="28"/>
          <w:szCs w:val="28"/>
        </w:rPr>
      </w:pPr>
      <w:r w:rsidRPr="001A2E86">
        <w:rPr>
          <w:color w:val="000000"/>
          <w:sz w:val="28"/>
          <w:szCs w:val="28"/>
        </w:rPr>
        <w:t>3.1.1. Предоставление муниципальной услуги включает в себя следующие административные процедуры (действия):</w:t>
      </w:r>
    </w:p>
    <w:p w:rsidR="009A05BE" w:rsidRPr="001A2E86" w:rsidRDefault="009A05BE" w:rsidP="009A05BE">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9A05BE" w:rsidRPr="001A2E86" w:rsidRDefault="009A05BE" w:rsidP="009A05BE">
      <w:pPr>
        <w:widowControl w:val="0"/>
        <w:ind w:firstLine="709"/>
        <w:jc w:val="both"/>
        <w:rPr>
          <w:color w:val="000000"/>
          <w:sz w:val="28"/>
          <w:szCs w:val="28"/>
        </w:rPr>
      </w:pPr>
      <w:r w:rsidRPr="001A2E86">
        <w:rPr>
          <w:color w:val="000000"/>
          <w:sz w:val="28"/>
          <w:szCs w:val="28"/>
        </w:rPr>
        <w:t xml:space="preserve">2) формирование и направление </w:t>
      </w:r>
      <w:r w:rsidR="00C04DA1" w:rsidRPr="001A2E86">
        <w:rPr>
          <w:color w:val="000000"/>
          <w:spacing w:val="-4"/>
          <w:sz w:val="28"/>
          <w:szCs w:val="28"/>
        </w:rPr>
        <w:t>У</w:t>
      </w:r>
      <w:r w:rsidR="0050750A" w:rsidRPr="001A2E86">
        <w:rPr>
          <w:color w:val="000000"/>
          <w:spacing w:val="-4"/>
          <w:sz w:val="28"/>
          <w:szCs w:val="28"/>
        </w:rPr>
        <w:t>полномоченным органом</w:t>
      </w:r>
      <w:r w:rsidR="002D53D6">
        <w:rPr>
          <w:color w:val="000000"/>
          <w:spacing w:val="-4"/>
          <w:sz w:val="28"/>
          <w:szCs w:val="28"/>
        </w:rPr>
        <w:t>,</w:t>
      </w:r>
      <w:r w:rsidRPr="001A2E86">
        <w:rPr>
          <w:color w:val="000000"/>
          <w:sz w:val="28"/>
          <w:szCs w:val="28"/>
        </w:rPr>
        <w:t xml:space="preserve"> межведомственных запросов в органы (организации), участвующие в предоставлении муниципальной услуги(в случае непредставления документов, </w:t>
      </w:r>
      <w:r w:rsidRPr="001A2E86">
        <w:rPr>
          <w:color w:val="000000"/>
          <w:sz w:val="28"/>
          <w:szCs w:val="28"/>
        </w:rPr>
        <w:lastRenderedPageBreak/>
        <w:t xml:space="preserve">указанных в подразделе 2.7 раздела </w:t>
      </w:r>
      <w:r w:rsidR="00BD13AA">
        <w:rPr>
          <w:color w:val="000000"/>
          <w:sz w:val="28"/>
          <w:szCs w:val="28"/>
        </w:rPr>
        <w:t>2</w:t>
      </w:r>
      <w:r w:rsidR="006E4CD6" w:rsidRPr="001A2E86">
        <w:rPr>
          <w:color w:val="000000"/>
          <w:sz w:val="28"/>
          <w:szCs w:val="28"/>
        </w:rPr>
        <w:t xml:space="preserve"> Регламента</w:t>
      </w:r>
      <w:r w:rsidRPr="001A2E86">
        <w:rPr>
          <w:color w:val="000000"/>
          <w:sz w:val="28"/>
          <w:szCs w:val="28"/>
        </w:rPr>
        <w:t>, заявителем самостоятельно);</w:t>
      </w:r>
    </w:p>
    <w:p w:rsidR="009A05BE" w:rsidRPr="00E645B2" w:rsidRDefault="009A05BE" w:rsidP="009A05BE">
      <w:pPr>
        <w:widowControl w:val="0"/>
        <w:ind w:firstLine="709"/>
        <w:jc w:val="both"/>
        <w:rPr>
          <w:sz w:val="28"/>
          <w:szCs w:val="28"/>
        </w:rPr>
      </w:pPr>
      <w:r w:rsidRPr="001A2E86">
        <w:rPr>
          <w:color w:val="000000"/>
          <w:sz w:val="28"/>
          <w:szCs w:val="28"/>
        </w:rPr>
        <w:t xml:space="preserve">3) рассмотрение заявления и прилагаемых к нему документов </w:t>
      </w:r>
      <w:r w:rsidR="00C04DA1" w:rsidRPr="001A2E86">
        <w:rPr>
          <w:color w:val="000000"/>
          <w:spacing w:val="-4"/>
          <w:sz w:val="28"/>
          <w:szCs w:val="28"/>
        </w:rPr>
        <w:t>У</w:t>
      </w:r>
      <w:r w:rsidR="0050750A" w:rsidRPr="001A2E86">
        <w:rPr>
          <w:color w:val="000000"/>
          <w:spacing w:val="-4"/>
          <w:sz w:val="28"/>
          <w:szCs w:val="28"/>
        </w:rPr>
        <w:t>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rsidR="009A05BE" w:rsidRDefault="009A05BE" w:rsidP="009A05BE">
      <w:pPr>
        <w:widowControl w:val="0"/>
        <w:ind w:firstLine="709"/>
        <w:jc w:val="both"/>
        <w:rPr>
          <w:sz w:val="28"/>
          <w:szCs w:val="28"/>
        </w:rPr>
      </w:pPr>
      <w:r>
        <w:rPr>
          <w:sz w:val="28"/>
          <w:szCs w:val="28"/>
        </w:rPr>
        <w:t>4</w:t>
      </w:r>
      <w:r w:rsidRPr="00E645B2">
        <w:rPr>
          <w:sz w:val="28"/>
          <w:szCs w:val="28"/>
        </w:rPr>
        <w:t>) выдача заявителю результата пред</w:t>
      </w:r>
      <w:r w:rsidR="00530FEB">
        <w:rPr>
          <w:sz w:val="28"/>
          <w:szCs w:val="28"/>
        </w:rPr>
        <w:t>оставления муниципальной услуги.</w:t>
      </w:r>
    </w:p>
    <w:p w:rsidR="00315A75" w:rsidRDefault="0044309E" w:rsidP="009A05BE">
      <w:pPr>
        <w:widowControl w:val="0"/>
        <w:tabs>
          <w:tab w:val="left" w:pos="851"/>
        </w:tabs>
        <w:ind w:firstLine="709"/>
        <w:jc w:val="both"/>
        <w:rPr>
          <w:sz w:val="28"/>
          <w:szCs w:val="28"/>
        </w:rPr>
      </w:pPr>
      <w:bookmarkStart w:id="12" w:name="OLE_LINK12"/>
      <w:bookmarkStart w:id="13" w:name="OLE_LINK13"/>
      <w:bookmarkStart w:id="14" w:name="OLE_LINK14"/>
      <w:r>
        <w:rPr>
          <w:sz w:val="28"/>
          <w:szCs w:val="28"/>
        </w:rPr>
        <w:t>А</w:t>
      </w:r>
      <w:r w:rsidRPr="00E645B2">
        <w:rPr>
          <w:sz w:val="28"/>
          <w:szCs w:val="28"/>
        </w:rPr>
        <w:t>дминистративные процедуры (действия)</w:t>
      </w:r>
      <w:r>
        <w:rPr>
          <w:sz w:val="28"/>
          <w:szCs w:val="28"/>
        </w:rPr>
        <w:t>:</w:t>
      </w:r>
    </w:p>
    <w:p w:rsidR="009A05BE" w:rsidRPr="00F77145" w:rsidRDefault="0044309E" w:rsidP="009A05BE">
      <w:pPr>
        <w:widowControl w:val="0"/>
        <w:tabs>
          <w:tab w:val="left" w:pos="851"/>
        </w:tabs>
        <w:ind w:firstLine="709"/>
        <w:jc w:val="both"/>
        <w:rPr>
          <w:sz w:val="28"/>
          <w:szCs w:val="28"/>
        </w:rPr>
      </w:pPr>
      <w:r w:rsidRPr="00F77145">
        <w:rPr>
          <w:sz w:val="28"/>
          <w:szCs w:val="28"/>
        </w:rPr>
        <w:t>3.</w:t>
      </w:r>
      <w:r w:rsidR="00F76940" w:rsidRPr="00F77145">
        <w:rPr>
          <w:sz w:val="28"/>
          <w:szCs w:val="28"/>
        </w:rPr>
        <w:t>1.2.</w:t>
      </w:r>
      <w:r w:rsidR="009A05BE" w:rsidRPr="00F77145">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9A05BE" w:rsidRPr="00F77145" w:rsidRDefault="00F76940" w:rsidP="00227162">
      <w:pPr>
        <w:autoSpaceDE w:val="0"/>
        <w:autoSpaceDN w:val="0"/>
        <w:adjustRightInd w:val="0"/>
        <w:ind w:firstLine="709"/>
        <w:jc w:val="both"/>
        <w:rPr>
          <w:sz w:val="28"/>
          <w:szCs w:val="28"/>
          <w:lang w:eastAsia="en-US"/>
        </w:rPr>
      </w:pPr>
      <w:r w:rsidRPr="00F77145">
        <w:rPr>
          <w:sz w:val="28"/>
          <w:szCs w:val="28"/>
        </w:rPr>
        <w:t xml:space="preserve">3.1.2.1. </w:t>
      </w:r>
      <w:r w:rsidR="009A05BE" w:rsidRPr="00F77145">
        <w:rPr>
          <w:sz w:val="28"/>
          <w:szCs w:val="28"/>
        </w:rPr>
        <w:t xml:space="preserve">Основанием для начала административной процедуры </w:t>
      </w:r>
      <w:r w:rsidR="006D3503" w:rsidRPr="00F77145">
        <w:rPr>
          <w:sz w:val="28"/>
          <w:szCs w:val="28"/>
        </w:rPr>
        <w:t xml:space="preserve">(действия) </w:t>
      </w:r>
      <w:r w:rsidR="009A05BE" w:rsidRPr="00F77145">
        <w:rPr>
          <w:sz w:val="28"/>
          <w:szCs w:val="28"/>
        </w:rPr>
        <w:t xml:space="preserve">является обращение гражданина в </w:t>
      </w:r>
      <w:r w:rsidR="00C04DA1" w:rsidRPr="00F77145">
        <w:rPr>
          <w:spacing w:val="-4"/>
          <w:sz w:val="28"/>
          <w:szCs w:val="28"/>
        </w:rPr>
        <w:t>У</w:t>
      </w:r>
      <w:r w:rsidR="0050750A" w:rsidRPr="00F77145">
        <w:rPr>
          <w:spacing w:val="-4"/>
          <w:sz w:val="28"/>
          <w:szCs w:val="28"/>
        </w:rPr>
        <w:t>полномоченный орган</w:t>
      </w:r>
      <w:r w:rsidR="009A05BE" w:rsidRPr="00F77145">
        <w:rPr>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w:t>
      </w:r>
      <w:r w:rsidR="00C70131" w:rsidRPr="00F77145">
        <w:rPr>
          <w:sz w:val="28"/>
          <w:szCs w:val="28"/>
        </w:rPr>
        <w:t>Регионального портала</w:t>
      </w:r>
      <w:r w:rsidR="009A05BE" w:rsidRPr="00F77145">
        <w:rPr>
          <w:sz w:val="28"/>
          <w:szCs w:val="28"/>
        </w:rPr>
        <w:t xml:space="preserve">, с заявлением и документами, указанными в </w:t>
      </w:r>
      <w:r w:rsidR="00814FC5" w:rsidRPr="00A16158">
        <w:rPr>
          <w:sz w:val="28"/>
          <w:szCs w:val="28"/>
        </w:rPr>
        <w:t>подразделе 2.6 и</w:t>
      </w:r>
      <w:r w:rsidR="00814FC5" w:rsidRPr="00581E72">
        <w:rPr>
          <w:sz w:val="28"/>
          <w:szCs w:val="28"/>
        </w:rPr>
        <w:t xml:space="preserve">в </w:t>
      </w:r>
      <w:r w:rsidR="00FA63BF" w:rsidRPr="00B93723">
        <w:rPr>
          <w:color w:val="000000" w:themeColor="text1"/>
          <w:sz w:val="28"/>
          <w:szCs w:val="28"/>
        </w:rPr>
        <w:t>подпункте 1</w:t>
      </w:r>
      <w:r w:rsidR="00814FC5" w:rsidRPr="00581E72">
        <w:rPr>
          <w:sz w:val="28"/>
          <w:szCs w:val="28"/>
        </w:rPr>
        <w:t>пункта 2.7.1 подраздела 2.7 (в случае, если указанные документы отсутствуют в Едином</w:t>
      </w:r>
      <w:r w:rsidR="00814FC5" w:rsidRPr="00A16158">
        <w:rPr>
          <w:color w:val="000000" w:themeColor="text1"/>
          <w:sz w:val="28"/>
          <w:szCs w:val="28"/>
        </w:rPr>
        <w:t xml:space="preserve">государственном реестре недвижимости или едином государственном реестре заключений) раздела </w:t>
      </w:r>
      <w:r w:rsidR="00B93723">
        <w:rPr>
          <w:color w:val="000000" w:themeColor="text1"/>
          <w:sz w:val="28"/>
          <w:szCs w:val="28"/>
        </w:rPr>
        <w:t>2</w:t>
      </w:r>
      <w:r w:rsidR="00814FC5" w:rsidRPr="00A16158">
        <w:rPr>
          <w:color w:val="000000" w:themeColor="text1"/>
          <w:sz w:val="28"/>
          <w:szCs w:val="28"/>
        </w:rPr>
        <w:t xml:space="preserve"> Регламента</w:t>
      </w:r>
    </w:p>
    <w:bookmarkEnd w:id="12"/>
    <w:bookmarkEnd w:id="13"/>
    <w:bookmarkEnd w:id="14"/>
    <w:p w:rsidR="009A05BE" w:rsidRPr="001A2E86" w:rsidRDefault="009A05BE" w:rsidP="00F00890">
      <w:pPr>
        <w:autoSpaceDE w:val="0"/>
        <w:autoSpaceDN w:val="0"/>
        <w:adjustRightInd w:val="0"/>
        <w:ind w:firstLine="708"/>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27162" w:rsidRPr="0098354D" w:rsidRDefault="009A05BE" w:rsidP="00227162">
      <w:pPr>
        <w:autoSpaceDE w:val="0"/>
        <w:autoSpaceDN w:val="0"/>
        <w:adjustRightInd w:val="0"/>
        <w:ind w:firstLine="709"/>
        <w:jc w:val="both"/>
        <w:rPr>
          <w:color w:val="000000"/>
          <w:sz w:val="28"/>
          <w:szCs w:val="28"/>
          <w:lang w:eastAsia="en-US"/>
        </w:rPr>
      </w:pPr>
      <w:r w:rsidRPr="0098354D">
        <w:rPr>
          <w:color w:val="000000"/>
          <w:sz w:val="28"/>
          <w:szCs w:val="28"/>
        </w:rPr>
        <w:t xml:space="preserve">Запись на прием проводится посредством Единого портала, </w:t>
      </w:r>
      <w:r w:rsidR="00C70131" w:rsidRPr="0098354D">
        <w:rPr>
          <w:color w:val="000000"/>
          <w:sz w:val="28"/>
          <w:szCs w:val="28"/>
        </w:rPr>
        <w:t>Регионального п</w:t>
      </w:r>
      <w:r w:rsidR="00CE3BE6" w:rsidRPr="0098354D">
        <w:rPr>
          <w:color w:val="000000"/>
          <w:sz w:val="28"/>
          <w:szCs w:val="28"/>
        </w:rPr>
        <w:t>о</w:t>
      </w:r>
      <w:r w:rsidR="00C70131" w:rsidRPr="0098354D">
        <w:rPr>
          <w:color w:val="000000"/>
          <w:sz w:val="28"/>
          <w:szCs w:val="28"/>
        </w:rPr>
        <w:t>ртала</w:t>
      </w:r>
      <w:r w:rsidR="00227162" w:rsidRPr="0098354D">
        <w:rPr>
          <w:color w:val="000000"/>
          <w:sz w:val="28"/>
          <w:szCs w:val="28"/>
          <w:lang w:eastAsia="en-US"/>
        </w:rPr>
        <w:t>.</w:t>
      </w:r>
    </w:p>
    <w:p w:rsidR="009A05BE" w:rsidRPr="001A2E86" w:rsidRDefault="009A05BE" w:rsidP="00F00890">
      <w:pPr>
        <w:autoSpaceDE w:val="0"/>
        <w:autoSpaceDN w:val="0"/>
        <w:adjustRightInd w:val="0"/>
        <w:ind w:firstLine="708"/>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C04DA1" w:rsidRPr="0098354D">
        <w:rPr>
          <w:color w:val="000000"/>
          <w:spacing w:val="-4"/>
          <w:sz w:val="28"/>
          <w:szCs w:val="28"/>
        </w:rPr>
        <w:t>У</w:t>
      </w:r>
      <w:r w:rsidR="0050750A" w:rsidRPr="0098354D">
        <w:rPr>
          <w:color w:val="000000"/>
          <w:spacing w:val="-4"/>
          <w:sz w:val="28"/>
          <w:szCs w:val="28"/>
        </w:rPr>
        <w:t>полномоченном органе</w:t>
      </w:r>
      <w:r w:rsidRPr="0098354D">
        <w:rPr>
          <w:color w:val="000000"/>
          <w:sz w:val="28"/>
          <w:szCs w:val="28"/>
        </w:rPr>
        <w:t>, МФЦ графика приема заявителей</w:t>
      </w:r>
      <w:r w:rsidRPr="001A2E86">
        <w:rPr>
          <w:color w:val="000000"/>
          <w:sz w:val="28"/>
          <w:szCs w:val="28"/>
        </w:rPr>
        <w:t>.</w:t>
      </w:r>
    </w:p>
    <w:p w:rsidR="009A05BE" w:rsidRPr="001A2E86" w:rsidRDefault="0050750A" w:rsidP="00F00890">
      <w:pPr>
        <w:autoSpaceDE w:val="0"/>
        <w:autoSpaceDN w:val="0"/>
        <w:adjustRightInd w:val="0"/>
        <w:ind w:firstLine="708"/>
        <w:jc w:val="both"/>
        <w:rPr>
          <w:color w:val="000000"/>
          <w:sz w:val="28"/>
          <w:szCs w:val="28"/>
        </w:rPr>
      </w:pPr>
      <w:r w:rsidRPr="001A2E86">
        <w:rPr>
          <w:color w:val="000000"/>
          <w:spacing w:val="-4"/>
          <w:sz w:val="28"/>
          <w:szCs w:val="28"/>
        </w:rPr>
        <w:t>Уполномоченный орган</w:t>
      </w:r>
      <w:r w:rsidR="009A05BE" w:rsidRPr="001A2E86">
        <w:rPr>
          <w:color w:val="000000"/>
          <w:sz w:val="28"/>
          <w:szCs w:val="28"/>
        </w:rPr>
        <w:t xml:space="preserve">, МФЦ не вправе требовать от заявителя совершения иных действий, </w:t>
      </w:r>
      <w:r w:rsidR="00556368">
        <w:rPr>
          <w:color w:val="000000"/>
          <w:sz w:val="28"/>
          <w:szCs w:val="28"/>
        </w:rPr>
        <w:t xml:space="preserve">кроме прохождения идентификации </w:t>
      </w:r>
      <w:r w:rsidR="009A05BE" w:rsidRPr="001A2E86">
        <w:rPr>
          <w:color w:val="000000"/>
          <w:sz w:val="28"/>
          <w:szCs w:val="28"/>
        </w:rPr>
        <w:t>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A05BE" w:rsidRPr="001A2E86" w:rsidRDefault="00F76940" w:rsidP="009A05BE">
      <w:pPr>
        <w:widowControl w:val="0"/>
        <w:tabs>
          <w:tab w:val="left" w:pos="851"/>
        </w:tabs>
        <w:autoSpaceDE w:val="0"/>
        <w:autoSpaceDN w:val="0"/>
        <w:adjustRightInd w:val="0"/>
        <w:ind w:firstLine="709"/>
        <w:jc w:val="both"/>
        <w:rPr>
          <w:color w:val="000000"/>
          <w:sz w:val="28"/>
          <w:szCs w:val="28"/>
        </w:rPr>
      </w:pPr>
      <w:r>
        <w:rPr>
          <w:color w:val="000000"/>
          <w:sz w:val="28"/>
          <w:szCs w:val="28"/>
        </w:rPr>
        <w:t>3.1.2.2</w:t>
      </w:r>
      <w:r w:rsidR="009A05BE" w:rsidRPr="001A2E86">
        <w:rPr>
          <w:color w:val="000000"/>
          <w:sz w:val="28"/>
          <w:szCs w:val="28"/>
        </w:rPr>
        <w:t xml:space="preserve">. При обращении заявителя в </w:t>
      </w:r>
      <w:r w:rsidR="007D1432" w:rsidRPr="001A2E86">
        <w:rPr>
          <w:color w:val="000000"/>
          <w:sz w:val="28"/>
          <w:szCs w:val="28"/>
        </w:rPr>
        <w:t>Уполномоченный орган</w:t>
      </w:r>
      <w:r w:rsidR="002D53D6">
        <w:rPr>
          <w:color w:val="000000"/>
          <w:sz w:val="28"/>
          <w:szCs w:val="28"/>
        </w:rPr>
        <w:t>,</w:t>
      </w:r>
      <w:r w:rsidR="009A05BE" w:rsidRPr="001A2E86">
        <w:rPr>
          <w:color w:val="000000"/>
          <w:sz w:val="28"/>
          <w:szCs w:val="28"/>
        </w:rPr>
        <w:t xml:space="preserve"> ответственный специалист при приеме заявления:</w:t>
      </w:r>
    </w:p>
    <w:p w:rsidR="009A05BE" w:rsidRPr="001A2E86" w:rsidRDefault="009A05BE" w:rsidP="009A05BE">
      <w:pPr>
        <w:widowControl w:val="0"/>
        <w:ind w:firstLine="709"/>
        <w:jc w:val="both"/>
        <w:rPr>
          <w:color w:val="000000"/>
          <w:sz w:val="28"/>
          <w:szCs w:val="28"/>
        </w:rPr>
      </w:pP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9A05BE" w:rsidRPr="001A2E86" w:rsidRDefault="009A05BE" w:rsidP="009A05BE">
      <w:pPr>
        <w:widowControl w:val="0"/>
        <w:ind w:firstLine="709"/>
        <w:jc w:val="both"/>
        <w:rPr>
          <w:color w:val="000000"/>
          <w:sz w:val="28"/>
          <w:szCs w:val="28"/>
        </w:rPr>
      </w:pPr>
      <w:r w:rsidRPr="001A2E86">
        <w:rPr>
          <w:color w:val="000000"/>
          <w:sz w:val="28"/>
          <w:szCs w:val="28"/>
        </w:rPr>
        <w:t>устанавливает предмет обращения;</w:t>
      </w:r>
    </w:p>
    <w:p w:rsidR="009A05BE" w:rsidRPr="001A2E86" w:rsidRDefault="009A05BE" w:rsidP="009A05BE">
      <w:pPr>
        <w:widowControl w:val="0"/>
        <w:ind w:firstLine="709"/>
        <w:jc w:val="both"/>
        <w:rPr>
          <w:color w:val="000000"/>
          <w:sz w:val="28"/>
          <w:szCs w:val="28"/>
        </w:rPr>
      </w:pPr>
      <w:r w:rsidRPr="001A2E86">
        <w:rPr>
          <w:color w:val="000000"/>
          <w:sz w:val="28"/>
          <w:szCs w:val="28"/>
        </w:rPr>
        <w:t>проверяет соответствие представленных документов установленным требованиям, удостоверяясь, что:</w:t>
      </w:r>
    </w:p>
    <w:p w:rsidR="009A05BE" w:rsidRPr="001A2E86" w:rsidRDefault="009A05BE" w:rsidP="009A05BE">
      <w:pPr>
        <w:widowControl w:val="0"/>
        <w:ind w:firstLine="709"/>
        <w:jc w:val="both"/>
        <w:rPr>
          <w:color w:val="000000"/>
          <w:sz w:val="28"/>
          <w:szCs w:val="28"/>
        </w:rPr>
      </w:pP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A05BE" w:rsidRPr="001A2E86" w:rsidRDefault="009A05BE" w:rsidP="009A05BE">
      <w:pPr>
        <w:widowControl w:val="0"/>
        <w:ind w:firstLine="709"/>
        <w:jc w:val="both"/>
        <w:rPr>
          <w:color w:val="000000"/>
          <w:sz w:val="28"/>
          <w:szCs w:val="28"/>
        </w:rPr>
      </w:pPr>
      <w:r w:rsidRPr="001A2E86">
        <w:rPr>
          <w:color w:val="000000"/>
          <w:sz w:val="28"/>
          <w:szCs w:val="28"/>
        </w:rPr>
        <w:t>тексты документов написаны разборчиво;</w:t>
      </w:r>
    </w:p>
    <w:p w:rsidR="009A05BE" w:rsidRPr="001A2E86" w:rsidRDefault="009A05BE" w:rsidP="009A05BE">
      <w:pPr>
        <w:widowControl w:val="0"/>
        <w:ind w:firstLine="709"/>
        <w:jc w:val="both"/>
        <w:rPr>
          <w:color w:val="000000"/>
          <w:sz w:val="28"/>
          <w:szCs w:val="28"/>
        </w:rPr>
      </w:pPr>
      <w:r w:rsidRPr="001A2E86">
        <w:rPr>
          <w:color w:val="000000"/>
          <w:sz w:val="28"/>
          <w:szCs w:val="28"/>
        </w:rPr>
        <w:t>фамилии, имена и отчества физических лиц, адреса их мест жительства написаны полностью;</w:t>
      </w:r>
    </w:p>
    <w:p w:rsidR="009A05BE" w:rsidRPr="001A2E86" w:rsidRDefault="009A05BE" w:rsidP="009A05BE">
      <w:pPr>
        <w:widowControl w:val="0"/>
        <w:ind w:firstLine="709"/>
        <w:jc w:val="both"/>
        <w:rPr>
          <w:color w:val="000000"/>
          <w:sz w:val="28"/>
          <w:szCs w:val="28"/>
        </w:rPr>
      </w:pPr>
      <w:r w:rsidRPr="001A2E86">
        <w:rPr>
          <w:color w:val="000000"/>
          <w:sz w:val="28"/>
          <w:szCs w:val="28"/>
        </w:rPr>
        <w:t>в документах нет подчисток, приписок, зачеркнутых слов и иных не оговоренных в них исправлений;</w:t>
      </w:r>
    </w:p>
    <w:p w:rsidR="009A05BE" w:rsidRPr="001A2E86" w:rsidRDefault="009A05BE" w:rsidP="009A05BE">
      <w:pPr>
        <w:widowControl w:val="0"/>
        <w:ind w:firstLine="709"/>
        <w:jc w:val="both"/>
        <w:rPr>
          <w:color w:val="000000"/>
          <w:sz w:val="28"/>
          <w:szCs w:val="28"/>
        </w:rPr>
      </w:pPr>
      <w:r w:rsidRPr="001A2E86">
        <w:rPr>
          <w:color w:val="000000"/>
          <w:sz w:val="28"/>
          <w:szCs w:val="28"/>
        </w:rPr>
        <w:lastRenderedPageBreak/>
        <w:t>документы не исполнены карандашом;</w:t>
      </w:r>
    </w:p>
    <w:p w:rsidR="009A05BE" w:rsidRPr="001A2E86" w:rsidRDefault="009A05BE" w:rsidP="009A05BE">
      <w:pPr>
        <w:widowControl w:val="0"/>
        <w:ind w:firstLine="709"/>
        <w:jc w:val="both"/>
        <w:rPr>
          <w:color w:val="000000"/>
          <w:sz w:val="28"/>
          <w:szCs w:val="28"/>
        </w:rPr>
      </w:pP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rsidR="009A05BE" w:rsidRPr="001A2E86" w:rsidRDefault="009A05BE" w:rsidP="009A05BE">
      <w:pPr>
        <w:widowControl w:val="0"/>
        <w:ind w:firstLine="709"/>
        <w:jc w:val="both"/>
        <w:rPr>
          <w:color w:val="000000"/>
          <w:sz w:val="28"/>
          <w:szCs w:val="28"/>
        </w:rPr>
      </w:pPr>
      <w:r w:rsidRPr="001A2E86">
        <w:rPr>
          <w:color w:val="000000"/>
          <w:sz w:val="28"/>
          <w:szCs w:val="28"/>
        </w:rPr>
        <w:t>срок действия документов не истек;</w:t>
      </w:r>
    </w:p>
    <w:p w:rsidR="009A05BE" w:rsidRPr="001A2E86" w:rsidRDefault="009A05BE" w:rsidP="009A05BE">
      <w:pPr>
        <w:widowControl w:val="0"/>
        <w:ind w:firstLine="709"/>
        <w:jc w:val="both"/>
        <w:rPr>
          <w:color w:val="000000"/>
          <w:sz w:val="28"/>
          <w:szCs w:val="28"/>
        </w:rPr>
      </w:pP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rsidR="009A05BE" w:rsidRPr="001A2E86" w:rsidRDefault="009A05BE" w:rsidP="009A05BE">
      <w:pPr>
        <w:widowControl w:val="0"/>
        <w:ind w:firstLine="709"/>
        <w:jc w:val="both"/>
        <w:rPr>
          <w:color w:val="000000"/>
          <w:sz w:val="28"/>
          <w:szCs w:val="28"/>
        </w:rPr>
      </w:pPr>
      <w:r w:rsidRPr="001A2E86">
        <w:rPr>
          <w:color w:val="000000"/>
          <w:sz w:val="28"/>
          <w:szCs w:val="28"/>
        </w:rPr>
        <w:t>документы представлены в полном объеме;</w:t>
      </w:r>
    </w:p>
    <w:p w:rsidR="009A05BE" w:rsidRPr="001A2E86" w:rsidRDefault="009A05BE" w:rsidP="009A05BE">
      <w:pPr>
        <w:widowControl w:val="0"/>
        <w:ind w:firstLine="709"/>
        <w:jc w:val="both"/>
        <w:rPr>
          <w:color w:val="000000"/>
          <w:sz w:val="28"/>
          <w:szCs w:val="28"/>
        </w:rPr>
      </w:pPr>
      <w:r w:rsidRPr="001A2E86">
        <w:rPr>
          <w:color w:val="000000"/>
          <w:sz w:val="28"/>
          <w:szCs w:val="28"/>
        </w:rPr>
        <w:t xml:space="preserve">осуществляет копирование (сканирование) документов, предусмотренных </w:t>
      </w:r>
      <w:hyperlink r:id="rId19" w:history="1">
        <w:r w:rsidRPr="001A2E86">
          <w:rPr>
            <w:color w:val="000000"/>
            <w:sz w:val="28"/>
            <w:szCs w:val="28"/>
          </w:rPr>
          <w:t>пунктами 1</w:t>
        </w:r>
      </w:hyperlink>
      <w:r w:rsidRPr="001A2E86">
        <w:rPr>
          <w:color w:val="000000"/>
          <w:sz w:val="28"/>
          <w:szCs w:val="28"/>
        </w:rPr>
        <w:t>-</w:t>
      </w:r>
      <w:hyperlink r:id="rId20" w:history="1">
        <w:r w:rsidRPr="001A2E86">
          <w:rPr>
            <w:color w:val="000000"/>
            <w:sz w:val="28"/>
            <w:szCs w:val="28"/>
          </w:rPr>
          <w:t>7</w:t>
        </w:r>
      </w:hyperlink>
      <w:r w:rsidRPr="001A2E86">
        <w:rPr>
          <w:color w:val="000000"/>
          <w:sz w:val="28"/>
          <w:szCs w:val="28"/>
        </w:rPr>
        <w:t xml:space="preserve">, </w:t>
      </w:r>
      <w:hyperlink r:id="rId21" w:history="1">
        <w:r w:rsidRPr="001A2E86">
          <w:rPr>
            <w:color w:val="000000"/>
            <w:sz w:val="28"/>
            <w:szCs w:val="28"/>
          </w:rPr>
          <w:t>9</w:t>
        </w:r>
      </w:hyperlink>
      <w:r w:rsidRPr="001A2E86">
        <w:rPr>
          <w:color w:val="000000"/>
          <w:sz w:val="28"/>
          <w:szCs w:val="28"/>
        </w:rPr>
        <w:t xml:space="preserve">, </w:t>
      </w:r>
      <w:hyperlink r:id="rId22" w:history="1">
        <w:r w:rsidRPr="001A2E86">
          <w:rPr>
            <w:color w:val="000000"/>
            <w:sz w:val="28"/>
            <w:szCs w:val="28"/>
          </w:rPr>
          <w:t>10</w:t>
        </w:r>
      </w:hyperlink>
      <w:r w:rsidRPr="001A2E86">
        <w:rPr>
          <w:color w:val="000000"/>
          <w:sz w:val="28"/>
          <w:szCs w:val="28"/>
        </w:rPr>
        <w:t xml:space="preserve">, </w:t>
      </w:r>
      <w:hyperlink r:id="rId23" w:history="1">
        <w:r w:rsidRPr="001A2E86">
          <w:rPr>
            <w:color w:val="000000"/>
            <w:sz w:val="28"/>
            <w:szCs w:val="28"/>
          </w:rPr>
          <w:t>14</w:t>
        </w:r>
      </w:hyperlink>
      <w:r w:rsidRPr="001A2E86">
        <w:rPr>
          <w:color w:val="000000"/>
          <w:sz w:val="28"/>
          <w:szCs w:val="28"/>
        </w:rPr>
        <w:t xml:space="preserve">, </w:t>
      </w:r>
      <w:hyperlink r:id="rId24" w:history="1">
        <w:r w:rsidRPr="001A2E86">
          <w:rPr>
            <w:color w:val="000000"/>
            <w:sz w:val="28"/>
            <w:szCs w:val="28"/>
          </w:rPr>
          <w:t>17</w:t>
        </w:r>
      </w:hyperlink>
      <w:r w:rsidRPr="001A2E86">
        <w:rPr>
          <w:color w:val="000000"/>
          <w:sz w:val="28"/>
          <w:szCs w:val="28"/>
        </w:rPr>
        <w:t xml:space="preserve"> и </w:t>
      </w:r>
      <w:hyperlink r:id="rId25" w:history="1">
        <w:r w:rsidRPr="001A2E86">
          <w:rPr>
            <w:color w:val="000000"/>
            <w:sz w:val="28"/>
            <w:szCs w:val="28"/>
          </w:rPr>
          <w:t>18 части 6 статьи 7</w:t>
        </w:r>
      </w:hyperlink>
      <w:r w:rsidRPr="001A2E86">
        <w:rPr>
          <w:color w:val="000000"/>
          <w:sz w:val="28"/>
          <w:szCs w:val="28"/>
        </w:rPr>
        <w:t xml:space="preserve"> Федерального закона</w:t>
      </w:r>
      <w:r w:rsidR="00785EE9">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
    <w:p w:rsidR="009A05BE" w:rsidRPr="001A2E86" w:rsidRDefault="009A05BE" w:rsidP="009A05BE">
      <w:pPr>
        <w:widowControl w:val="0"/>
        <w:ind w:firstLine="709"/>
        <w:jc w:val="both"/>
        <w:rPr>
          <w:color w:val="000000"/>
          <w:sz w:val="28"/>
          <w:szCs w:val="28"/>
        </w:rPr>
      </w:pP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7D1432" w:rsidRPr="001A2E86" w:rsidRDefault="009A05BE" w:rsidP="009A05BE">
      <w:pPr>
        <w:widowControl w:val="0"/>
        <w:ind w:firstLine="709"/>
        <w:jc w:val="both"/>
        <w:rPr>
          <w:color w:val="000000"/>
          <w:sz w:val="28"/>
          <w:szCs w:val="28"/>
        </w:rPr>
      </w:pPr>
      <w:r w:rsidRPr="001A2E86">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w:t>
      </w:r>
    </w:p>
    <w:p w:rsidR="009A05BE" w:rsidRPr="001A2E86" w:rsidRDefault="009A05BE" w:rsidP="007D1432">
      <w:pPr>
        <w:widowControl w:val="0"/>
        <w:jc w:val="both"/>
        <w:rPr>
          <w:color w:val="000000"/>
          <w:sz w:val="28"/>
          <w:szCs w:val="28"/>
        </w:rPr>
      </w:pPr>
      <w:r w:rsidRPr="001A2E86">
        <w:rPr>
          <w:color w:val="000000"/>
          <w:sz w:val="28"/>
          <w:szCs w:val="28"/>
        </w:rPr>
        <w:t>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9A05BE" w:rsidRPr="001A2E86" w:rsidRDefault="009A05BE" w:rsidP="009A05BE">
      <w:pPr>
        <w:widowControl w:val="0"/>
        <w:ind w:firstLine="709"/>
        <w:jc w:val="both"/>
        <w:rPr>
          <w:color w:val="000000"/>
          <w:sz w:val="28"/>
          <w:szCs w:val="28"/>
        </w:rPr>
      </w:pPr>
      <w:r w:rsidRPr="001A2E86">
        <w:rPr>
          <w:color w:val="000000"/>
          <w:sz w:val="28"/>
          <w:szCs w:val="28"/>
        </w:rPr>
        <w:t>при установлении фактов, указанных в подразделе 2.</w:t>
      </w:r>
      <w:r w:rsidR="00051163" w:rsidRPr="001A2E86">
        <w:rPr>
          <w:color w:val="000000"/>
          <w:sz w:val="28"/>
          <w:szCs w:val="28"/>
        </w:rPr>
        <w:t>9</w:t>
      </w:r>
      <w:r w:rsidRPr="001A2E86">
        <w:rPr>
          <w:color w:val="000000"/>
          <w:sz w:val="28"/>
          <w:szCs w:val="28"/>
        </w:rPr>
        <w:t xml:space="preserve"> раздела </w:t>
      </w:r>
      <w:r w:rsidR="006E4CD6" w:rsidRPr="001A2E86">
        <w:rPr>
          <w:color w:val="000000"/>
          <w:sz w:val="28"/>
          <w:szCs w:val="28"/>
        </w:rPr>
        <w:t>II Регламента</w:t>
      </w:r>
      <w:r w:rsidRPr="001A2E86">
        <w:rPr>
          <w:color w:val="000000"/>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05BE" w:rsidRPr="001C131A" w:rsidRDefault="009A05BE" w:rsidP="009A05BE">
      <w:pPr>
        <w:widowControl w:val="0"/>
        <w:tabs>
          <w:tab w:val="left" w:pos="851"/>
        </w:tabs>
        <w:autoSpaceDE w:val="0"/>
        <w:autoSpaceDN w:val="0"/>
        <w:adjustRightInd w:val="0"/>
        <w:ind w:firstLine="709"/>
        <w:jc w:val="both"/>
        <w:rPr>
          <w:sz w:val="28"/>
          <w:szCs w:val="28"/>
        </w:rPr>
      </w:pP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00C04DA1" w:rsidRPr="001C131A">
        <w:rPr>
          <w:spacing w:val="-4"/>
          <w:sz w:val="28"/>
          <w:szCs w:val="28"/>
        </w:rPr>
        <w:t>У</w:t>
      </w:r>
      <w:r w:rsidR="0050750A" w:rsidRPr="001C131A">
        <w:rPr>
          <w:spacing w:val="-4"/>
          <w:sz w:val="28"/>
          <w:szCs w:val="28"/>
        </w:rPr>
        <w:t>полномоченного органа</w:t>
      </w:r>
      <w:r w:rsidRPr="001C131A">
        <w:rPr>
          <w:sz w:val="28"/>
          <w:szCs w:val="28"/>
        </w:rPr>
        <w:t>).</w:t>
      </w:r>
    </w:p>
    <w:p w:rsidR="009A05BE" w:rsidRPr="00F77145" w:rsidRDefault="009A05BE" w:rsidP="009A05BE">
      <w:pPr>
        <w:widowControl w:val="0"/>
        <w:tabs>
          <w:tab w:val="left" w:pos="851"/>
        </w:tabs>
        <w:ind w:firstLine="709"/>
        <w:jc w:val="both"/>
        <w:rPr>
          <w:sz w:val="28"/>
          <w:szCs w:val="28"/>
        </w:rPr>
      </w:pPr>
      <w:r w:rsidRPr="001C131A">
        <w:rPr>
          <w:sz w:val="28"/>
          <w:szCs w:val="28"/>
        </w:rPr>
        <w:t>3.1.2.3. Срок административной процедуры</w:t>
      </w:r>
      <w:r w:rsidR="006D3503">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sidR="00F00890" w:rsidRPr="00F00890">
        <w:rPr>
          <w:color w:val="000000" w:themeColor="text1"/>
          <w:sz w:val="28"/>
          <w:szCs w:val="28"/>
        </w:rPr>
        <w:t>один</w:t>
      </w:r>
      <w:r w:rsidRPr="00F77145">
        <w:rPr>
          <w:sz w:val="28"/>
          <w:szCs w:val="28"/>
        </w:rPr>
        <w:t xml:space="preserve"> рабочий день.</w:t>
      </w:r>
    </w:p>
    <w:p w:rsidR="009A05BE" w:rsidRPr="00F77145" w:rsidRDefault="009A05BE" w:rsidP="009A05BE">
      <w:pPr>
        <w:widowControl w:val="0"/>
        <w:tabs>
          <w:tab w:val="left" w:pos="851"/>
        </w:tabs>
        <w:ind w:firstLine="709"/>
        <w:jc w:val="both"/>
        <w:rPr>
          <w:sz w:val="28"/>
          <w:szCs w:val="28"/>
        </w:rPr>
      </w:pPr>
      <w:r w:rsidRPr="00F77145">
        <w:rPr>
          <w:sz w:val="28"/>
          <w:szCs w:val="28"/>
        </w:rPr>
        <w:t>3.1.2.4. Результатом административной процедуры</w:t>
      </w:r>
      <w:r w:rsidR="006D3503" w:rsidRPr="00F77145">
        <w:rPr>
          <w:sz w:val="28"/>
          <w:szCs w:val="28"/>
        </w:rPr>
        <w:t xml:space="preserve"> (действия) </w:t>
      </w:r>
      <w:r w:rsidRPr="00F77145">
        <w:rPr>
          <w:sz w:val="28"/>
          <w:szCs w:val="28"/>
        </w:rPr>
        <w:t>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9A05BE" w:rsidRPr="00F77145" w:rsidRDefault="009A05BE" w:rsidP="009A05BE">
      <w:pPr>
        <w:widowControl w:val="0"/>
        <w:tabs>
          <w:tab w:val="left" w:pos="851"/>
        </w:tabs>
        <w:ind w:firstLine="709"/>
        <w:jc w:val="both"/>
        <w:rPr>
          <w:sz w:val="28"/>
          <w:szCs w:val="28"/>
        </w:rPr>
      </w:pPr>
      <w:r w:rsidRPr="00F77145">
        <w:rPr>
          <w:sz w:val="28"/>
          <w:szCs w:val="28"/>
        </w:rPr>
        <w:t>3.1.2.5. Способом фиксации результата административной процедуры</w:t>
      </w:r>
      <w:r w:rsidR="006D3503" w:rsidRPr="00F77145">
        <w:rPr>
          <w:sz w:val="28"/>
          <w:szCs w:val="28"/>
        </w:rPr>
        <w:t xml:space="preserve"> (действия)</w:t>
      </w:r>
      <w:r w:rsidRPr="00F77145">
        <w:rPr>
          <w:sz w:val="28"/>
          <w:szCs w:val="28"/>
        </w:rPr>
        <w:t xml:space="preserve"> является регистрация заявления и прилагаемых документов в </w:t>
      </w:r>
      <w:r w:rsidRPr="00F77145">
        <w:rPr>
          <w:sz w:val="28"/>
          <w:szCs w:val="28"/>
        </w:rPr>
        <w:lastRenderedPageBreak/>
        <w:t xml:space="preserve">порядке, установленном правилами делопроизводства </w:t>
      </w:r>
      <w:r w:rsidR="00051163" w:rsidRPr="00F77145">
        <w:rPr>
          <w:sz w:val="28"/>
          <w:szCs w:val="28"/>
        </w:rPr>
        <w:t>Уполномоченного органа</w:t>
      </w:r>
      <w:r w:rsidRPr="00F77145">
        <w:rPr>
          <w:sz w:val="28"/>
          <w:szCs w:val="28"/>
        </w:rPr>
        <w:t>.</w:t>
      </w:r>
    </w:p>
    <w:p w:rsidR="009A05BE" w:rsidRPr="00F77145" w:rsidRDefault="009A05BE" w:rsidP="009A05BE">
      <w:pPr>
        <w:widowControl w:val="0"/>
        <w:tabs>
          <w:tab w:val="left" w:pos="851"/>
        </w:tabs>
        <w:ind w:firstLine="709"/>
        <w:jc w:val="both"/>
        <w:rPr>
          <w:sz w:val="28"/>
          <w:szCs w:val="28"/>
        </w:rPr>
      </w:pPr>
      <w:r w:rsidRPr="00F77145">
        <w:rPr>
          <w:sz w:val="28"/>
          <w:szCs w:val="28"/>
        </w:rPr>
        <w:t xml:space="preserve">3.1.3. </w:t>
      </w:r>
      <w:bookmarkStart w:id="15" w:name="sub_306"/>
      <w:r w:rsidRPr="00F77145">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w:t>
      </w:r>
      <w:r w:rsidR="00814FC5">
        <w:rPr>
          <w:sz w:val="28"/>
          <w:szCs w:val="28"/>
        </w:rPr>
        <w:t>2.7</w:t>
      </w:r>
      <w:r w:rsidRPr="00F77145">
        <w:rPr>
          <w:sz w:val="28"/>
          <w:szCs w:val="28"/>
        </w:rPr>
        <w:t xml:space="preserve"> раздела </w:t>
      </w:r>
      <w:r w:rsidR="006E4CD6" w:rsidRPr="00F77145">
        <w:rPr>
          <w:sz w:val="28"/>
          <w:szCs w:val="28"/>
        </w:rPr>
        <w:t>II Регламента</w:t>
      </w:r>
      <w:r w:rsidRPr="00F77145">
        <w:rPr>
          <w:sz w:val="28"/>
          <w:szCs w:val="28"/>
        </w:rPr>
        <w:t>).</w:t>
      </w:r>
    </w:p>
    <w:p w:rsidR="009A05BE" w:rsidRPr="001C131A" w:rsidRDefault="009A05BE" w:rsidP="009A05BE">
      <w:pPr>
        <w:widowControl w:val="0"/>
        <w:tabs>
          <w:tab w:val="left" w:pos="851"/>
        </w:tabs>
        <w:ind w:firstLine="709"/>
        <w:jc w:val="both"/>
        <w:rPr>
          <w:sz w:val="28"/>
          <w:szCs w:val="28"/>
        </w:rPr>
      </w:pPr>
      <w:r w:rsidRPr="001A2E86">
        <w:rPr>
          <w:color w:val="000000"/>
          <w:sz w:val="28"/>
          <w:szCs w:val="28"/>
        </w:rPr>
        <w:t>3.1.3.1. Основанием для начала процедуры</w:t>
      </w:r>
      <w:r w:rsidR="006D3503">
        <w:rPr>
          <w:color w:val="000000"/>
          <w:sz w:val="28"/>
          <w:szCs w:val="28"/>
        </w:rPr>
        <w:t xml:space="preserve"> (действия) </w:t>
      </w:r>
      <w:r w:rsidRPr="001A2E86">
        <w:rPr>
          <w:color w:val="000000"/>
          <w:sz w:val="28"/>
          <w:szCs w:val="28"/>
        </w:rPr>
        <w:t>является получение пакета документов из МФЦ либо регистрация ответственным специалистом</w:t>
      </w:r>
      <w:r w:rsidR="00CE5289" w:rsidRPr="001C131A">
        <w:rPr>
          <w:sz w:val="28"/>
          <w:szCs w:val="28"/>
        </w:rPr>
        <w:t>Уполномоченного органа</w:t>
      </w:r>
      <w:r w:rsidR="002D53D6">
        <w:rPr>
          <w:sz w:val="28"/>
          <w:szCs w:val="28"/>
        </w:rPr>
        <w:t>,</w:t>
      </w:r>
      <w:r w:rsidRPr="001C131A">
        <w:rPr>
          <w:sz w:val="28"/>
          <w:szCs w:val="28"/>
        </w:rPr>
        <w:t xml:space="preserve"> заявления с предоставленным заявителем пакетом документов.</w:t>
      </w:r>
    </w:p>
    <w:p w:rsidR="009A05BE" w:rsidRPr="001A2E86" w:rsidRDefault="009A05BE" w:rsidP="009A05BE">
      <w:pPr>
        <w:widowControl w:val="0"/>
        <w:tabs>
          <w:tab w:val="left" w:pos="851"/>
        </w:tabs>
        <w:ind w:firstLine="709"/>
        <w:jc w:val="both"/>
        <w:rPr>
          <w:color w:val="000000"/>
          <w:sz w:val="28"/>
          <w:szCs w:val="28"/>
        </w:rPr>
      </w:pPr>
      <w:r w:rsidRPr="001C131A">
        <w:rPr>
          <w:sz w:val="28"/>
          <w:szCs w:val="28"/>
        </w:rPr>
        <w:t>3.1.3.2. В течение</w:t>
      </w:r>
      <w:r w:rsidR="00AD7D3C">
        <w:rPr>
          <w:color w:val="000000"/>
          <w:sz w:val="28"/>
          <w:szCs w:val="28"/>
        </w:rPr>
        <w:t>одного</w:t>
      </w:r>
      <w:r w:rsidRPr="001A2E86">
        <w:rPr>
          <w:color w:val="000000"/>
          <w:sz w:val="28"/>
          <w:szCs w:val="28"/>
        </w:rPr>
        <w:t xml:space="preserve"> рабочего дня при получении документов и заявления ответственный специалист осуществляет следующие действия:</w:t>
      </w:r>
    </w:p>
    <w:p w:rsidR="009A05BE" w:rsidRPr="00E645B2" w:rsidRDefault="009A05BE" w:rsidP="009A05BE">
      <w:pPr>
        <w:widowControl w:val="0"/>
        <w:tabs>
          <w:tab w:val="left" w:pos="851"/>
        </w:tabs>
        <w:ind w:firstLine="709"/>
        <w:jc w:val="both"/>
        <w:rPr>
          <w:sz w:val="28"/>
          <w:szCs w:val="28"/>
        </w:rPr>
      </w:pPr>
      <w:r w:rsidRPr="001A2E86">
        <w:rPr>
          <w:color w:val="000000"/>
          <w:sz w:val="28"/>
          <w:szCs w:val="28"/>
        </w:rPr>
        <w:t xml:space="preserve">1) выявляет отсутствие документов, которые в соответствии с подразделом 2.7 раздела </w:t>
      </w:r>
      <w:r w:rsidR="00E22E00">
        <w:rPr>
          <w:color w:val="000000"/>
          <w:sz w:val="28"/>
          <w:szCs w:val="28"/>
        </w:rPr>
        <w:t>2</w:t>
      </w:r>
      <w:r w:rsidR="006E4CD6" w:rsidRPr="001A2E86">
        <w:rPr>
          <w:color w:val="000000"/>
          <w:sz w:val="28"/>
          <w:szCs w:val="28"/>
        </w:rPr>
        <w:t xml:space="preserve"> Регламента</w:t>
      </w:r>
      <w:r w:rsidRPr="00E645B2">
        <w:rPr>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9A05BE" w:rsidRPr="001C131A" w:rsidRDefault="009A05BE" w:rsidP="009A05BE">
      <w:pPr>
        <w:widowControl w:val="0"/>
        <w:tabs>
          <w:tab w:val="left" w:pos="851"/>
        </w:tabs>
        <w:ind w:firstLine="709"/>
        <w:jc w:val="both"/>
        <w:rPr>
          <w:sz w:val="28"/>
          <w:szCs w:val="28"/>
        </w:rPr>
      </w:pPr>
      <w:r w:rsidRPr="00E645B2">
        <w:rPr>
          <w:sz w:val="28"/>
          <w:szCs w:val="28"/>
        </w:rPr>
        <w:t xml:space="preserve">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w:t>
      </w:r>
      <w:r w:rsidRPr="001C131A">
        <w:rPr>
          <w:sz w:val="28"/>
          <w:szCs w:val="28"/>
        </w:rPr>
        <w:t>Федерального закона</w:t>
      </w:r>
      <w:hyperlink r:id="rId26" w:history="1">
        <w:r w:rsidRPr="001C131A">
          <w:rPr>
            <w:sz w:val="28"/>
            <w:szCs w:val="28"/>
          </w:rPr>
          <w:t xml:space="preserve"> № 210-ФЗ </w:t>
        </w:r>
      </w:hyperlink>
      <w:r w:rsidRPr="001C131A">
        <w:rPr>
          <w:sz w:val="28"/>
          <w:szCs w:val="28"/>
        </w:rPr>
        <w:t>.</w:t>
      </w:r>
    </w:p>
    <w:p w:rsidR="009A05BE" w:rsidRPr="001C131A" w:rsidRDefault="009A05BE" w:rsidP="009A05BE">
      <w:pPr>
        <w:widowControl w:val="0"/>
        <w:tabs>
          <w:tab w:val="left" w:pos="851"/>
        </w:tabs>
        <w:ind w:firstLine="709"/>
        <w:jc w:val="both"/>
        <w:rPr>
          <w:sz w:val="28"/>
          <w:szCs w:val="28"/>
        </w:rPr>
      </w:pPr>
      <w:r w:rsidRPr="001C131A">
        <w:rPr>
          <w:sz w:val="28"/>
          <w:szCs w:val="28"/>
        </w:rPr>
        <w:t>Подготовленные межведомственные запросы направляются ответственным специалистом</w:t>
      </w:r>
      <w:r w:rsidR="00CE5289" w:rsidRPr="001C131A">
        <w:rPr>
          <w:sz w:val="28"/>
          <w:szCs w:val="28"/>
        </w:rPr>
        <w:t xml:space="preserve"> Уполномоченного органа</w:t>
      </w:r>
      <w:r w:rsidR="002D53D6">
        <w:rPr>
          <w:sz w:val="28"/>
          <w:szCs w:val="28"/>
        </w:rPr>
        <w:t>,</w:t>
      </w:r>
      <w:r w:rsidRPr="001C131A">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7" w:history="1">
        <w:r w:rsidRPr="001C131A">
          <w:rPr>
            <w:sz w:val="28"/>
            <w:szCs w:val="28"/>
          </w:rPr>
          <w:t>электронной подписи</w:t>
        </w:r>
      </w:hyperlink>
      <w:r w:rsidRPr="001C131A">
        <w:rPr>
          <w:sz w:val="28"/>
          <w:szCs w:val="28"/>
        </w:rPr>
        <w:t>сотрудников</w:t>
      </w:r>
      <w:r w:rsidR="00CE5289" w:rsidRPr="001C131A">
        <w:rPr>
          <w:sz w:val="28"/>
          <w:szCs w:val="28"/>
        </w:rPr>
        <w:t xml:space="preserve"> Уполномоченного органа</w:t>
      </w:r>
      <w:r w:rsidRPr="001C131A">
        <w:rPr>
          <w:sz w:val="28"/>
          <w:szCs w:val="28"/>
        </w:rPr>
        <w:t xml:space="preserve">,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w:t>
      </w:r>
      <w:r w:rsidR="00051163" w:rsidRPr="001C131A">
        <w:rPr>
          <w:rFonts w:eastAsia="Calibri"/>
          <w:sz w:val="28"/>
          <w:szCs w:val="28"/>
          <w:lang w:eastAsia="en-US"/>
        </w:rPr>
        <w:t xml:space="preserve">Уполномоченным должностным лицом </w:t>
      </w:r>
      <w:r w:rsidR="00D63D4A" w:rsidRPr="001C131A">
        <w:rPr>
          <w:rFonts w:eastAsia="Calibri"/>
          <w:sz w:val="28"/>
          <w:szCs w:val="28"/>
          <w:lang w:eastAsia="en-US"/>
        </w:rPr>
        <w:t>Уполномоченного органа</w:t>
      </w:r>
      <w:r w:rsidRPr="001C131A">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rsidR="009A05BE" w:rsidRPr="00E645B2" w:rsidRDefault="009A05BE" w:rsidP="009A05BE">
      <w:pPr>
        <w:widowControl w:val="0"/>
        <w:tabs>
          <w:tab w:val="left" w:pos="851"/>
        </w:tabs>
        <w:ind w:firstLine="709"/>
        <w:jc w:val="both"/>
        <w:rPr>
          <w:sz w:val="28"/>
          <w:szCs w:val="28"/>
        </w:rPr>
      </w:pPr>
      <w:r w:rsidRPr="001C131A">
        <w:rPr>
          <w:sz w:val="28"/>
          <w:szCs w:val="28"/>
        </w:rPr>
        <w:t>Направление запросов допускается</w:t>
      </w:r>
      <w:r w:rsidRPr="00E645B2">
        <w:rPr>
          <w:sz w:val="28"/>
          <w:szCs w:val="28"/>
        </w:rPr>
        <w:t xml:space="preserve"> только с целью предоставления муниципальной услуги.</w:t>
      </w:r>
    </w:p>
    <w:p w:rsidR="009A05BE" w:rsidRPr="00E645B2" w:rsidRDefault="009A05BE" w:rsidP="009A05BE">
      <w:pPr>
        <w:widowControl w:val="0"/>
        <w:tabs>
          <w:tab w:val="left" w:pos="851"/>
        </w:tabs>
        <w:ind w:firstLine="709"/>
        <w:jc w:val="both"/>
        <w:rPr>
          <w:sz w:val="28"/>
          <w:szCs w:val="28"/>
        </w:rPr>
      </w:pPr>
      <w:r w:rsidRPr="00E645B2">
        <w:rPr>
          <w:sz w:val="28"/>
          <w:szCs w:val="28"/>
        </w:rPr>
        <w:t xml:space="preserve">В случае если в течение </w:t>
      </w:r>
      <w:r w:rsidR="00AD7D3C" w:rsidRPr="00923C26">
        <w:rPr>
          <w:sz w:val="28"/>
          <w:szCs w:val="28"/>
        </w:rPr>
        <w:t>трех</w:t>
      </w:r>
      <w:r w:rsidRPr="00E645B2">
        <w:rPr>
          <w:sz w:val="28"/>
          <w:szCs w:val="28"/>
        </w:rPr>
        <w:t xml:space="preserve"> рабочих дней ответ на запрос, переданный с использованием средств СМЭВ, не поступил в </w:t>
      </w:r>
      <w:r w:rsidR="00C04DA1">
        <w:rPr>
          <w:spacing w:val="-4"/>
          <w:sz w:val="28"/>
          <w:szCs w:val="28"/>
        </w:rPr>
        <w:t>У</w:t>
      </w:r>
      <w:r w:rsidR="0050750A">
        <w:rPr>
          <w:spacing w:val="-4"/>
          <w:sz w:val="28"/>
          <w:szCs w:val="28"/>
        </w:rPr>
        <w:t>полномоченный орган</w:t>
      </w:r>
      <w:r w:rsidRPr="00E645B2">
        <w:rPr>
          <w:sz w:val="28"/>
          <w:szCs w:val="28"/>
        </w:rPr>
        <w:t>, направление повторного запроса по каналам СМЭВ не допускается. Повторный запрос должен быть направлен на бумажном носителе.</w:t>
      </w:r>
    </w:p>
    <w:p w:rsidR="009A05BE" w:rsidRPr="00E645B2" w:rsidRDefault="009A05B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.3.3. Ответы на запросы, направленные в письменной форме, органы </w:t>
      </w:r>
      <w:r w:rsidRPr="00E645B2">
        <w:rPr>
          <w:sz w:val="28"/>
          <w:szCs w:val="28"/>
        </w:rPr>
        <w:lastRenderedPageBreak/>
        <w:t xml:space="preserve">(организации), участвующие в предоставлении муниципальной услуги, направляют в пределах своей компетенции в </w:t>
      </w:r>
      <w:r w:rsidR="0050750A">
        <w:rPr>
          <w:spacing w:val="-4"/>
          <w:sz w:val="28"/>
          <w:szCs w:val="28"/>
        </w:rPr>
        <w:t>Уполномоченный орган</w:t>
      </w:r>
      <w:r w:rsidRPr="00E645B2">
        <w:rPr>
          <w:sz w:val="28"/>
          <w:szCs w:val="28"/>
        </w:rPr>
        <w:t>.</w:t>
      </w:r>
    </w:p>
    <w:p w:rsidR="009A05BE" w:rsidRPr="00E645B2" w:rsidRDefault="009A05BE" w:rsidP="009A05BE">
      <w:pPr>
        <w:widowControl w:val="0"/>
        <w:tabs>
          <w:tab w:val="left" w:pos="851"/>
        </w:tabs>
        <w:ind w:firstLine="709"/>
        <w:jc w:val="both"/>
        <w:rPr>
          <w:sz w:val="28"/>
          <w:szCs w:val="28"/>
        </w:rPr>
      </w:pPr>
      <w:bookmarkStart w:id="16" w:name="sub_367"/>
      <w:bookmarkEnd w:id="15"/>
      <w:r w:rsidRPr="00E645B2">
        <w:rPr>
          <w:sz w:val="28"/>
          <w:szCs w:val="28"/>
        </w:rPr>
        <w:t>3.</w:t>
      </w:r>
      <w:r>
        <w:rPr>
          <w:sz w:val="28"/>
          <w:szCs w:val="28"/>
        </w:rPr>
        <w:t>1</w:t>
      </w:r>
      <w:r w:rsidRPr="00E645B2">
        <w:rPr>
          <w:sz w:val="28"/>
          <w:szCs w:val="28"/>
        </w:rPr>
        <w:t>.3.4. Результатом исполнения административной процедуры</w:t>
      </w:r>
      <w:r w:rsidR="006D3503">
        <w:rPr>
          <w:sz w:val="28"/>
          <w:szCs w:val="28"/>
        </w:rPr>
        <w:t xml:space="preserve"> (действия)</w:t>
      </w:r>
      <w:r w:rsidRPr="00E645B2">
        <w:rPr>
          <w:sz w:val="28"/>
          <w:szCs w:val="28"/>
        </w:rPr>
        <w:t xml:space="preserve"> является сформированный пакет документов для рассмотрения заявления </w:t>
      </w:r>
      <w:r w:rsidR="00C04DA1">
        <w:rPr>
          <w:spacing w:val="-4"/>
          <w:sz w:val="28"/>
          <w:szCs w:val="28"/>
        </w:rPr>
        <w:t>У</w:t>
      </w:r>
      <w:r w:rsidR="0050750A">
        <w:rPr>
          <w:spacing w:val="-4"/>
          <w:sz w:val="28"/>
          <w:szCs w:val="28"/>
        </w:rPr>
        <w:t>полномоченным органом</w:t>
      </w:r>
      <w:r w:rsidRPr="00E645B2">
        <w:rPr>
          <w:sz w:val="28"/>
          <w:szCs w:val="28"/>
        </w:rPr>
        <w:t>.</w:t>
      </w:r>
    </w:p>
    <w:p w:rsidR="009A05BE" w:rsidRDefault="009A05B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w:t>
      </w:r>
      <w:r w:rsidR="006D3503">
        <w:rPr>
          <w:sz w:val="28"/>
          <w:szCs w:val="28"/>
        </w:rPr>
        <w:t xml:space="preserve"> (действия)</w:t>
      </w:r>
      <w:r w:rsidRPr="00E645B2">
        <w:rPr>
          <w:sz w:val="28"/>
          <w:szCs w:val="28"/>
        </w:rPr>
        <w:t>: приобщение поступившей информации к пакету документов, представленных заявителем.</w:t>
      </w:r>
    </w:p>
    <w:p w:rsidR="009E6790" w:rsidRPr="00F77145" w:rsidRDefault="009E6790" w:rsidP="009A05BE">
      <w:pPr>
        <w:widowControl w:val="0"/>
        <w:tabs>
          <w:tab w:val="left" w:pos="851"/>
        </w:tabs>
        <w:ind w:firstLine="709"/>
        <w:jc w:val="both"/>
        <w:rPr>
          <w:sz w:val="28"/>
          <w:szCs w:val="28"/>
        </w:rPr>
      </w:pPr>
      <w:r w:rsidRPr="0098354D">
        <w:rPr>
          <w:sz w:val="28"/>
          <w:szCs w:val="28"/>
        </w:rPr>
        <w:t xml:space="preserve">3.1.3.6. Срок административной процедуры </w:t>
      </w:r>
      <w:r w:rsidR="006D3503" w:rsidRPr="0098354D">
        <w:rPr>
          <w:sz w:val="28"/>
          <w:szCs w:val="28"/>
        </w:rPr>
        <w:t>(действия)</w:t>
      </w:r>
      <w:r w:rsidR="00713752" w:rsidRPr="0098354D">
        <w:rPr>
          <w:sz w:val="28"/>
          <w:szCs w:val="28"/>
        </w:rPr>
        <w:t>,</w:t>
      </w:r>
      <w:r w:rsidRPr="0098354D">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w:t>
      </w:r>
      <w:r w:rsidR="00E22E00">
        <w:rPr>
          <w:sz w:val="28"/>
          <w:szCs w:val="28"/>
        </w:rPr>
        <w:t>2</w:t>
      </w:r>
      <w:r w:rsidRPr="0098354D">
        <w:rPr>
          <w:sz w:val="28"/>
          <w:szCs w:val="28"/>
        </w:rPr>
        <w:t xml:space="preserve"> Регламента) </w:t>
      </w:r>
      <w:r w:rsidR="00E22E00">
        <w:rPr>
          <w:sz w:val="28"/>
          <w:szCs w:val="28"/>
        </w:rPr>
        <w:t xml:space="preserve">- </w:t>
      </w:r>
      <w:r w:rsidR="0069789B" w:rsidRPr="00E22E00">
        <w:rPr>
          <w:color w:val="000000" w:themeColor="text1"/>
          <w:sz w:val="28"/>
          <w:szCs w:val="28"/>
        </w:rPr>
        <w:t>двух</w:t>
      </w:r>
      <w:r w:rsidRPr="00F77145">
        <w:rPr>
          <w:sz w:val="28"/>
          <w:szCs w:val="28"/>
        </w:rPr>
        <w:t>рабочих дней.</w:t>
      </w:r>
    </w:p>
    <w:bookmarkEnd w:id="16"/>
    <w:p w:rsidR="009A05BE" w:rsidRPr="00F77145" w:rsidRDefault="009A05BE" w:rsidP="009A05BE">
      <w:pPr>
        <w:widowControl w:val="0"/>
        <w:tabs>
          <w:tab w:val="left" w:pos="851"/>
        </w:tabs>
        <w:ind w:firstLine="709"/>
        <w:jc w:val="both"/>
        <w:rPr>
          <w:sz w:val="28"/>
          <w:szCs w:val="28"/>
        </w:rPr>
      </w:pPr>
      <w:r w:rsidRPr="00F77145">
        <w:rPr>
          <w:sz w:val="28"/>
          <w:szCs w:val="28"/>
        </w:rPr>
        <w:t xml:space="preserve">3.1.4. Рассмотрение заявления и прилагаемых к нему документов </w:t>
      </w:r>
      <w:r w:rsidR="00C04DA1" w:rsidRPr="00F77145">
        <w:rPr>
          <w:spacing w:val="-4"/>
          <w:sz w:val="28"/>
          <w:szCs w:val="28"/>
        </w:rPr>
        <w:t>У</w:t>
      </w:r>
      <w:r w:rsidR="0050750A" w:rsidRPr="00F77145">
        <w:rPr>
          <w:spacing w:val="-4"/>
          <w:sz w:val="28"/>
          <w:szCs w:val="28"/>
        </w:rPr>
        <w:t>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9A05BE" w:rsidRPr="00F77145" w:rsidRDefault="009A05BE" w:rsidP="009A05BE">
      <w:pPr>
        <w:widowControl w:val="0"/>
        <w:tabs>
          <w:tab w:val="left" w:pos="851"/>
        </w:tabs>
        <w:ind w:firstLine="709"/>
        <w:jc w:val="both"/>
        <w:rPr>
          <w:sz w:val="28"/>
          <w:szCs w:val="28"/>
        </w:rPr>
      </w:pPr>
      <w:r w:rsidRPr="00F77145">
        <w:rPr>
          <w:sz w:val="28"/>
          <w:szCs w:val="28"/>
        </w:rPr>
        <w:t>3.1.4.1. Основанием для начала административной процедуры</w:t>
      </w:r>
      <w:r w:rsidR="006D3503" w:rsidRPr="00F77145">
        <w:rPr>
          <w:sz w:val="28"/>
          <w:szCs w:val="28"/>
        </w:rPr>
        <w:t xml:space="preserve"> (действия)</w:t>
      </w:r>
      <w:r w:rsidRPr="00F77145">
        <w:rPr>
          <w:sz w:val="28"/>
          <w:szCs w:val="28"/>
        </w:rPr>
        <w:t xml:space="preserve"> является получение ответственным специалистом заявления и прилагаемого к нему полного пакета докуме</w:t>
      </w:r>
      <w:r w:rsidR="00DC7000" w:rsidRPr="00F77145">
        <w:rPr>
          <w:sz w:val="28"/>
          <w:szCs w:val="28"/>
        </w:rPr>
        <w:t xml:space="preserve">нтов, предусмотренных </w:t>
      </w:r>
      <w:r w:rsidR="00814FC5" w:rsidRPr="00EB3BBB">
        <w:rPr>
          <w:color w:val="000000" w:themeColor="text1"/>
          <w:sz w:val="28"/>
          <w:szCs w:val="28"/>
        </w:rPr>
        <w:t>пункт</w:t>
      </w:r>
      <w:r w:rsidR="00814FC5">
        <w:rPr>
          <w:color w:val="000000" w:themeColor="text1"/>
          <w:sz w:val="28"/>
          <w:szCs w:val="28"/>
        </w:rPr>
        <w:t>ом</w:t>
      </w:r>
      <w:r w:rsidR="00814FC5" w:rsidRPr="00EB3BBB">
        <w:rPr>
          <w:color w:val="000000" w:themeColor="text1"/>
          <w:sz w:val="28"/>
          <w:szCs w:val="28"/>
        </w:rPr>
        <w:t xml:space="preserve"> 2.6.1 подраздела 2.6 раздела </w:t>
      </w:r>
      <w:r w:rsidR="008B2EC7">
        <w:rPr>
          <w:color w:val="000000" w:themeColor="text1"/>
          <w:sz w:val="28"/>
          <w:szCs w:val="28"/>
        </w:rPr>
        <w:t>2</w:t>
      </w:r>
      <w:r w:rsidR="00814FC5" w:rsidRPr="00EB3BBB">
        <w:rPr>
          <w:color w:val="000000" w:themeColor="text1"/>
          <w:sz w:val="28"/>
          <w:szCs w:val="28"/>
        </w:rPr>
        <w:t xml:space="preserve"> Регламента, и подразделом 2.7 раздела </w:t>
      </w:r>
      <w:r w:rsidR="00E22E00">
        <w:rPr>
          <w:color w:val="000000" w:themeColor="text1"/>
          <w:sz w:val="28"/>
          <w:szCs w:val="28"/>
        </w:rPr>
        <w:t>2</w:t>
      </w:r>
      <w:r w:rsidR="00814FC5" w:rsidRPr="00EB3BBB">
        <w:rPr>
          <w:color w:val="000000" w:themeColor="text1"/>
          <w:sz w:val="28"/>
          <w:szCs w:val="28"/>
        </w:rPr>
        <w:t xml:space="preserve"> Регламента</w:t>
      </w:r>
    </w:p>
    <w:p w:rsidR="008D3AC0" w:rsidRPr="00684B29" w:rsidRDefault="009A05BE" w:rsidP="00214F5D">
      <w:pPr>
        <w:widowControl w:val="0"/>
        <w:tabs>
          <w:tab w:val="left" w:pos="851"/>
        </w:tabs>
        <w:ind w:firstLine="709"/>
        <w:jc w:val="both"/>
        <w:rPr>
          <w:color w:val="FF0000"/>
          <w:sz w:val="28"/>
          <w:szCs w:val="28"/>
        </w:rPr>
      </w:pPr>
      <w:r w:rsidRPr="00F77145">
        <w:rPr>
          <w:sz w:val="28"/>
          <w:szCs w:val="28"/>
        </w:rPr>
        <w:t xml:space="preserve">3.1.4.2. </w:t>
      </w:r>
      <w:r w:rsidR="008D3AC0" w:rsidRPr="00923C26">
        <w:rPr>
          <w:rFonts w:eastAsia="Lucida Sans Unicode"/>
          <w:sz w:val="28"/>
          <w:szCs w:val="28"/>
          <w:lang w:eastAsia="en-US" w:bidi="en-US"/>
        </w:rPr>
        <w:t>Должностное лицо, ответственное за выполнение административной процедуры</w:t>
      </w:r>
      <w:r w:rsidR="006D3503" w:rsidRPr="00923C26">
        <w:rPr>
          <w:rFonts w:eastAsia="Lucida Sans Unicode"/>
          <w:sz w:val="28"/>
          <w:szCs w:val="28"/>
          <w:lang w:eastAsia="en-US" w:bidi="en-US"/>
        </w:rPr>
        <w:t xml:space="preserve"> (действия)</w:t>
      </w:r>
      <w:r w:rsidR="008D3AC0" w:rsidRPr="00923C26">
        <w:rPr>
          <w:rFonts w:eastAsia="Lucida Sans Unicode"/>
          <w:sz w:val="28"/>
          <w:szCs w:val="28"/>
          <w:lang w:eastAsia="en-US" w:bidi="en-US"/>
        </w:rPr>
        <w:t xml:space="preserve"> – специалист </w:t>
      </w:r>
      <w:r w:rsidR="00C04DA1" w:rsidRPr="00923C26">
        <w:rPr>
          <w:spacing w:val="-4"/>
          <w:sz w:val="28"/>
          <w:szCs w:val="28"/>
        </w:rPr>
        <w:t>У</w:t>
      </w:r>
      <w:r w:rsidR="0050750A" w:rsidRPr="00923C26">
        <w:rPr>
          <w:spacing w:val="-4"/>
          <w:sz w:val="28"/>
          <w:szCs w:val="28"/>
        </w:rPr>
        <w:t>полномоченного органа</w:t>
      </w:r>
      <w:r w:rsidR="009302D9" w:rsidRPr="00923C26">
        <w:rPr>
          <w:rFonts w:eastAsia="Lucida Sans Unicode"/>
          <w:sz w:val="28"/>
          <w:szCs w:val="28"/>
          <w:lang w:eastAsia="en-US" w:bidi="en-US"/>
        </w:rPr>
        <w:t xml:space="preserve"> обеспечивает проверку наличия и правильности оформления документов, указанных в </w:t>
      </w:r>
      <w:r w:rsidR="00814FC5" w:rsidRPr="00923C26">
        <w:rPr>
          <w:color w:val="000000" w:themeColor="text1"/>
          <w:sz w:val="28"/>
          <w:szCs w:val="28"/>
        </w:rPr>
        <w:t xml:space="preserve">пункте 2.6.1 подраздела 2.6 раздела </w:t>
      </w:r>
      <w:r w:rsidR="00E22E00">
        <w:rPr>
          <w:color w:val="000000" w:themeColor="text1"/>
          <w:sz w:val="28"/>
          <w:szCs w:val="28"/>
        </w:rPr>
        <w:t>2</w:t>
      </w:r>
      <w:r w:rsidR="00814FC5" w:rsidRPr="00923C26">
        <w:rPr>
          <w:color w:val="000000" w:themeColor="text1"/>
          <w:sz w:val="28"/>
          <w:szCs w:val="28"/>
        </w:rPr>
        <w:t xml:space="preserve"> Регламента, и подразделом 2.7 раздела </w:t>
      </w:r>
      <w:r w:rsidR="00E22E00">
        <w:rPr>
          <w:color w:val="000000" w:themeColor="text1"/>
          <w:sz w:val="28"/>
          <w:szCs w:val="28"/>
        </w:rPr>
        <w:t>2</w:t>
      </w:r>
      <w:r w:rsidR="00814FC5" w:rsidRPr="00923C26">
        <w:rPr>
          <w:color w:val="000000" w:themeColor="text1"/>
          <w:sz w:val="28"/>
          <w:szCs w:val="28"/>
        </w:rPr>
        <w:t xml:space="preserve"> Регламента</w:t>
      </w:r>
      <w:r w:rsidR="009302D9" w:rsidRPr="00923C26">
        <w:rPr>
          <w:rFonts w:eastAsia="Lucida Sans Unicode"/>
          <w:sz w:val="28"/>
          <w:szCs w:val="28"/>
          <w:lang w:eastAsia="en-US" w:bidi="en-US"/>
        </w:rPr>
        <w:t xml:space="preserve"> настоящего Административного регламента,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w:t>
      </w:r>
      <w:r w:rsidR="009302D9" w:rsidRPr="00923C26">
        <w:rPr>
          <w:rFonts w:eastAsia="Lucida Sans Unicode"/>
          <w:sz w:val="28"/>
          <w:szCs w:val="28"/>
          <w:lang w:eastAsia="en-US" w:bidi="en-US"/>
        </w:rPr>
        <w:lastRenderedPageBreak/>
        <w:t xml:space="preserve">капитального строительства осуществляется государственный строительный надзор в соответствии с </w:t>
      </w:r>
      <w:hyperlink w:anchor="Par3202" w:tooltip="1. Государственный строительный надзор осуществляется при:" w:history="1">
        <w:r w:rsidR="009302D9" w:rsidRPr="00923C26">
          <w:rPr>
            <w:rStyle w:val="afd"/>
            <w:rFonts w:eastAsia="Lucida Sans Unicode"/>
            <w:color w:val="000000" w:themeColor="text1"/>
            <w:sz w:val="28"/>
            <w:szCs w:val="28"/>
            <w:u w:val="none"/>
            <w:lang w:eastAsia="en-US" w:bidi="en-US"/>
          </w:rPr>
          <w:t>частью 1 статьи 54</w:t>
        </w:r>
      </w:hyperlink>
      <w:r w:rsidR="009302D9" w:rsidRPr="00923C26">
        <w:rPr>
          <w:rFonts w:eastAsia="Lucida Sans Unicode"/>
          <w:sz w:val="28"/>
          <w:szCs w:val="28"/>
          <w:lang w:eastAsia="en-US" w:bidi="en-US"/>
        </w:rPr>
        <w:t xml:space="preserve"> Градостроительного кодекса Российской Федерации, осмотр такого объекта органом, выдавшим разрешение на строительство, не проводится.</w:t>
      </w:r>
    </w:p>
    <w:p w:rsidR="00C81E18" w:rsidRPr="00F77145" w:rsidRDefault="00C81E18" w:rsidP="00C81E18">
      <w:pPr>
        <w:tabs>
          <w:tab w:val="left" w:pos="993"/>
        </w:tabs>
        <w:autoSpaceDE w:val="0"/>
        <w:autoSpaceDN w:val="0"/>
        <w:adjustRightInd w:val="0"/>
        <w:ind w:firstLine="709"/>
        <w:jc w:val="both"/>
        <w:rPr>
          <w:kern w:val="1"/>
          <w:sz w:val="28"/>
          <w:szCs w:val="28"/>
          <w:lang w:eastAsia="ar-SA"/>
        </w:rPr>
      </w:pPr>
      <w:r w:rsidRPr="00F77145">
        <w:rPr>
          <w:sz w:val="28"/>
          <w:szCs w:val="28"/>
        </w:rPr>
        <w:t>Критерием принятия решения по данной административной процедуре</w:t>
      </w:r>
      <w:r w:rsidR="006D3503" w:rsidRPr="00F77145">
        <w:rPr>
          <w:sz w:val="28"/>
          <w:szCs w:val="28"/>
        </w:rPr>
        <w:t xml:space="preserve"> (действия)</w:t>
      </w:r>
      <w:r w:rsidRPr="00F77145">
        <w:rPr>
          <w:sz w:val="28"/>
          <w:szCs w:val="28"/>
        </w:rPr>
        <w:t xml:space="preserve"> является наличие результата предоставления муниципальной услуги, который предоставляется заявителю.</w:t>
      </w:r>
    </w:p>
    <w:p w:rsidR="008D3AC0" w:rsidRPr="00F77145" w:rsidRDefault="00C81E18" w:rsidP="00C81E18">
      <w:pPr>
        <w:tabs>
          <w:tab w:val="left" w:pos="993"/>
        </w:tabs>
        <w:autoSpaceDE w:val="0"/>
        <w:autoSpaceDN w:val="0"/>
        <w:adjustRightInd w:val="0"/>
        <w:ind w:firstLine="709"/>
        <w:jc w:val="both"/>
        <w:rPr>
          <w:sz w:val="28"/>
          <w:szCs w:val="28"/>
        </w:rPr>
      </w:pPr>
      <w:r w:rsidRPr="00F77145">
        <w:rPr>
          <w:kern w:val="1"/>
          <w:sz w:val="28"/>
          <w:szCs w:val="28"/>
          <w:lang w:eastAsia="ar-SA"/>
        </w:rPr>
        <w:t xml:space="preserve">Результатом административной процедуры </w:t>
      </w:r>
      <w:r w:rsidR="006D3503" w:rsidRPr="00F77145">
        <w:rPr>
          <w:kern w:val="1"/>
          <w:sz w:val="28"/>
          <w:szCs w:val="28"/>
          <w:lang w:eastAsia="ar-SA"/>
        </w:rPr>
        <w:t xml:space="preserve">(действия) </w:t>
      </w:r>
      <w:r w:rsidRPr="00F77145">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r w:rsidR="008D3AC0" w:rsidRPr="00F77145">
        <w:rPr>
          <w:rFonts w:eastAsia="Lucida Sans Unicode"/>
          <w:sz w:val="28"/>
          <w:szCs w:val="28"/>
          <w:lang w:eastAsia="en-US" w:bidi="en-US"/>
        </w:rPr>
        <w:t>:</w:t>
      </w:r>
    </w:p>
    <w:p w:rsidR="000A23E8" w:rsidRPr="00F77145" w:rsidRDefault="000A23E8" w:rsidP="000A23E8">
      <w:pPr>
        <w:widowControl w:val="0"/>
        <w:tabs>
          <w:tab w:val="left" w:pos="1260"/>
        </w:tabs>
        <w:suppressAutoHyphens/>
        <w:ind w:firstLine="709"/>
        <w:jc w:val="both"/>
        <w:rPr>
          <w:sz w:val="28"/>
          <w:szCs w:val="28"/>
        </w:rPr>
      </w:pPr>
      <w:r w:rsidRPr="00F77145">
        <w:rPr>
          <w:sz w:val="28"/>
          <w:szCs w:val="28"/>
        </w:rPr>
        <w:t>1</w:t>
      </w:r>
      <w:r>
        <w:rPr>
          <w:sz w:val="28"/>
          <w:szCs w:val="28"/>
        </w:rPr>
        <w:t xml:space="preserve">) </w:t>
      </w:r>
      <w:r w:rsidRPr="00AB7964">
        <w:rPr>
          <w:color w:val="000000"/>
          <w:sz w:val="28"/>
          <w:szCs w:val="28"/>
        </w:rPr>
        <w:t>разрешени</w:t>
      </w:r>
      <w:r w:rsidRPr="00E22E00">
        <w:rPr>
          <w:color w:val="000000"/>
          <w:sz w:val="28"/>
          <w:szCs w:val="28"/>
        </w:rPr>
        <w:t>е</w:t>
      </w:r>
      <w:r w:rsidRPr="00AB7964">
        <w:rPr>
          <w:color w:val="000000"/>
          <w:sz w:val="28"/>
          <w:szCs w:val="28"/>
        </w:rPr>
        <w:t xml:space="preserve"> на ввод в эксплуатацию построенного, реконструированного объекта капитального строительства</w:t>
      </w:r>
      <w:r w:rsidRPr="00F77145">
        <w:rPr>
          <w:sz w:val="28"/>
          <w:szCs w:val="28"/>
        </w:rPr>
        <w:t>;</w:t>
      </w:r>
    </w:p>
    <w:p w:rsidR="000A23E8" w:rsidRDefault="000A23E8" w:rsidP="000A23E8">
      <w:pPr>
        <w:widowControl w:val="0"/>
        <w:autoSpaceDE w:val="0"/>
        <w:autoSpaceDN w:val="0"/>
        <w:adjustRightInd w:val="0"/>
        <w:ind w:firstLine="709"/>
        <w:jc w:val="both"/>
        <w:rPr>
          <w:sz w:val="28"/>
          <w:szCs w:val="28"/>
        </w:rPr>
      </w:pPr>
      <w:r w:rsidRPr="00F77145">
        <w:rPr>
          <w:sz w:val="28"/>
          <w:szCs w:val="28"/>
        </w:rPr>
        <w:t>2) отказ</w:t>
      </w:r>
      <w:r w:rsidR="00684B29" w:rsidRPr="00E22E00">
        <w:rPr>
          <w:color w:val="000000" w:themeColor="text1"/>
          <w:sz w:val="28"/>
          <w:szCs w:val="28"/>
        </w:rPr>
        <w:t>а</w:t>
      </w:r>
      <w:r w:rsidRPr="00F77145">
        <w:rPr>
          <w:sz w:val="28"/>
          <w:szCs w:val="28"/>
        </w:rPr>
        <w:t xml:space="preserve"> в </w:t>
      </w:r>
      <w:r>
        <w:rPr>
          <w:sz w:val="28"/>
          <w:szCs w:val="28"/>
        </w:rPr>
        <w:t xml:space="preserve">выдаче </w:t>
      </w:r>
      <w:r w:rsidRPr="00AB7964">
        <w:rPr>
          <w:color w:val="000000"/>
          <w:sz w:val="28"/>
          <w:szCs w:val="28"/>
        </w:rPr>
        <w:t>разрешени</w:t>
      </w:r>
      <w:r>
        <w:rPr>
          <w:color w:val="000000"/>
          <w:sz w:val="28"/>
          <w:szCs w:val="28"/>
        </w:rPr>
        <w:t>я</w:t>
      </w:r>
      <w:r w:rsidRPr="00AB7964">
        <w:rPr>
          <w:color w:val="000000"/>
          <w:sz w:val="28"/>
          <w:szCs w:val="28"/>
        </w:rPr>
        <w:t xml:space="preserve"> на ввод в эксплуатацию построенного, реконструированного объекта капитального строительства</w:t>
      </w:r>
      <w:r>
        <w:rPr>
          <w:sz w:val="28"/>
          <w:szCs w:val="28"/>
        </w:rPr>
        <w:t>.</w:t>
      </w:r>
    </w:p>
    <w:p w:rsidR="009A05BE" w:rsidRPr="00E645B2" w:rsidRDefault="009A05BE" w:rsidP="000A23E8">
      <w:pPr>
        <w:widowControl w:val="0"/>
        <w:autoSpaceDE w:val="0"/>
        <w:autoSpaceDN w:val="0"/>
        <w:adjustRightInd w:val="0"/>
        <w:ind w:firstLine="709"/>
        <w:jc w:val="both"/>
        <w:rPr>
          <w:sz w:val="28"/>
          <w:szCs w:val="28"/>
          <w:lang w:eastAsia="ar-SA"/>
        </w:rPr>
      </w:pPr>
      <w:r w:rsidRPr="00E645B2">
        <w:rPr>
          <w:sz w:val="28"/>
          <w:szCs w:val="28"/>
        </w:rPr>
        <w:t>3.</w:t>
      </w:r>
      <w:r>
        <w:rPr>
          <w:sz w:val="28"/>
          <w:szCs w:val="28"/>
        </w:rPr>
        <w:t>1</w:t>
      </w:r>
      <w:r w:rsidRPr="00E645B2">
        <w:rPr>
          <w:sz w:val="28"/>
          <w:szCs w:val="28"/>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rsidR="009A05BE" w:rsidRPr="0070650B" w:rsidRDefault="009A05BE" w:rsidP="009A05BE">
      <w:pPr>
        <w:widowControl w:val="0"/>
        <w:autoSpaceDE w:val="0"/>
        <w:autoSpaceDN w:val="0"/>
        <w:adjustRightInd w:val="0"/>
        <w:ind w:firstLine="709"/>
        <w:jc w:val="both"/>
        <w:rPr>
          <w:sz w:val="28"/>
          <w:szCs w:val="28"/>
          <w:lang w:eastAsia="ar-SA"/>
        </w:rPr>
      </w:pPr>
      <w:r w:rsidRPr="0070650B">
        <w:rPr>
          <w:sz w:val="28"/>
          <w:szCs w:val="28"/>
          <w:lang w:eastAsia="ar-SA"/>
        </w:rPr>
        <w:t xml:space="preserve">при наличии оснований для отказа в предоставлении муниципальной </w:t>
      </w:r>
      <w:r w:rsidRPr="0098354D">
        <w:rPr>
          <w:sz w:val="28"/>
          <w:szCs w:val="28"/>
          <w:lang w:eastAsia="ar-SA"/>
        </w:rPr>
        <w:t xml:space="preserve">услуги, указанных в </w:t>
      </w:r>
      <w:r w:rsidR="000A23E8" w:rsidRPr="00E22E00">
        <w:rPr>
          <w:color w:val="000000" w:themeColor="text1"/>
          <w:sz w:val="28"/>
          <w:szCs w:val="28"/>
          <w:lang w:eastAsia="ar-SA"/>
        </w:rPr>
        <w:t xml:space="preserve">пункте 2.10.2 подраздела 2.10 раздела </w:t>
      </w:r>
      <w:r w:rsidR="00E22E00" w:rsidRPr="00E22E00">
        <w:rPr>
          <w:color w:val="000000" w:themeColor="text1"/>
          <w:sz w:val="28"/>
          <w:szCs w:val="28"/>
          <w:lang w:eastAsia="ar-SA"/>
        </w:rPr>
        <w:t>2</w:t>
      </w:r>
      <w:r w:rsidR="000A23E8" w:rsidRPr="00E22E00">
        <w:rPr>
          <w:color w:val="000000" w:themeColor="text1"/>
          <w:sz w:val="28"/>
          <w:szCs w:val="28"/>
          <w:lang w:eastAsia="ar-SA"/>
        </w:rPr>
        <w:t xml:space="preserve"> Регламента, в течение </w:t>
      </w:r>
      <w:r w:rsidR="00E22E00" w:rsidRPr="00E22E00">
        <w:rPr>
          <w:color w:val="000000" w:themeColor="text1"/>
          <w:sz w:val="28"/>
          <w:szCs w:val="28"/>
          <w:lang w:eastAsia="ar-SA"/>
        </w:rPr>
        <w:t>четырех</w:t>
      </w:r>
      <w:r w:rsidR="000A23E8" w:rsidRPr="00E22E00">
        <w:rPr>
          <w:color w:val="000000" w:themeColor="text1"/>
          <w:sz w:val="28"/>
          <w:szCs w:val="28"/>
          <w:lang w:eastAsia="ar-SA"/>
        </w:rPr>
        <w:t>рабочих дней</w:t>
      </w:r>
      <w:r w:rsidRPr="0098354D">
        <w:rPr>
          <w:sz w:val="28"/>
          <w:szCs w:val="28"/>
          <w:lang w:eastAsia="ar-SA"/>
        </w:rPr>
        <w:t xml:space="preserve"> со дня регистрации заявления подготавливает проект письменного уведомления </w:t>
      </w:r>
      <w:r w:rsidR="009963C6" w:rsidRPr="0098354D">
        <w:rPr>
          <w:sz w:val="28"/>
          <w:szCs w:val="28"/>
          <w:lang w:eastAsia="ar-SA"/>
        </w:rPr>
        <w:t>Уполномоченного органа</w:t>
      </w:r>
      <w:r w:rsidRPr="0098354D">
        <w:rPr>
          <w:sz w:val="28"/>
          <w:szCs w:val="28"/>
          <w:lang w:eastAsia="ar-SA"/>
        </w:rPr>
        <w:t xml:space="preserve"> об отказе в предоставлении муниципальной услуги заявителю с указанием всех оснований для отказ</w:t>
      </w:r>
      <w:r w:rsidR="0016421B">
        <w:rPr>
          <w:sz w:val="28"/>
          <w:szCs w:val="28"/>
          <w:lang w:eastAsia="ar-SA"/>
        </w:rPr>
        <w:t>а и после подписания его главой</w:t>
      </w:r>
      <w:r w:rsidR="000A23E8">
        <w:rPr>
          <w:sz w:val="28"/>
          <w:szCs w:val="28"/>
          <w:lang w:eastAsia="ar-SA"/>
        </w:rPr>
        <w:t>Новокубанского городского</w:t>
      </w:r>
      <w:r w:rsidR="0016421B" w:rsidRPr="0016421B">
        <w:rPr>
          <w:sz w:val="28"/>
          <w:szCs w:val="28"/>
          <w:lang w:eastAsia="ar-SA"/>
        </w:rPr>
        <w:t xml:space="preserve"> поселения </w:t>
      </w:r>
      <w:r w:rsidR="000A23E8">
        <w:rPr>
          <w:sz w:val="28"/>
          <w:szCs w:val="28"/>
          <w:lang w:eastAsia="ar-SA"/>
        </w:rPr>
        <w:t>Новокубанского района</w:t>
      </w:r>
      <w:r w:rsidRPr="003E7DEE">
        <w:rPr>
          <w:sz w:val="28"/>
          <w:szCs w:val="28"/>
          <w:lang w:eastAsia="ar-SA"/>
        </w:rPr>
        <w:t xml:space="preserve"> в течение </w:t>
      </w:r>
      <w:r w:rsidR="000A23E8">
        <w:rPr>
          <w:sz w:val="28"/>
          <w:szCs w:val="28"/>
          <w:lang w:eastAsia="ar-SA"/>
        </w:rPr>
        <w:t>одного</w:t>
      </w:r>
      <w:r w:rsidR="00214F5D" w:rsidRPr="003E7DEE">
        <w:rPr>
          <w:sz w:val="28"/>
          <w:szCs w:val="28"/>
          <w:lang w:eastAsia="ar-SA"/>
        </w:rPr>
        <w:t>рабочего дня</w:t>
      </w:r>
      <w:r w:rsidRPr="003E7DEE">
        <w:rPr>
          <w:sz w:val="28"/>
          <w:szCs w:val="28"/>
          <w:lang w:eastAsia="ar-SA"/>
        </w:rPr>
        <w:t xml:space="preserve"> со дня подписания уведомления об отказе направляет заявителю почтой либо выдает</w:t>
      </w:r>
      <w:r w:rsidRPr="0070650B">
        <w:rPr>
          <w:sz w:val="28"/>
          <w:szCs w:val="28"/>
          <w:lang w:eastAsia="ar-SA"/>
        </w:rPr>
        <w:t xml:space="preserve"> на руки, или передает с сопроводительным письмом в МФЦ для выдачи заявителю; </w:t>
      </w:r>
    </w:p>
    <w:p w:rsidR="000A23E8" w:rsidRPr="00E22E00" w:rsidRDefault="009A05BE" w:rsidP="000A23E8">
      <w:pPr>
        <w:widowControl w:val="0"/>
        <w:autoSpaceDE w:val="0"/>
        <w:autoSpaceDN w:val="0"/>
        <w:adjustRightInd w:val="0"/>
        <w:ind w:firstLine="851"/>
        <w:jc w:val="both"/>
        <w:rPr>
          <w:color w:val="000000" w:themeColor="text1"/>
          <w:sz w:val="28"/>
          <w:szCs w:val="28"/>
          <w:lang w:eastAsia="ar-SA"/>
        </w:rPr>
      </w:pPr>
      <w:r w:rsidRPr="00E645B2">
        <w:rPr>
          <w:sz w:val="28"/>
          <w:szCs w:val="28"/>
          <w:lang w:eastAsia="ar-SA"/>
        </w:rPr>
        <w:t>при отсутствии оснований для отказа в предоставлении муниципальной услуги</w:t>
      </w:r>
      <w:r w:rsidRPr="00DA2AEB">
        <w:rPr>
          <w:sz w:val="28"/>
          <w:szCs w:val="28"/>
          <w:lang w:eastAsia="ar-SA"/>
        </w:rPr>
        <w:t xml:space="preserve">, указанных в пункте 2.10.2 подраздела 2.10 раздела </w:t>
      </w:r>
      <w:r w:rsidR="00E22E00">
        <w:rPr>
          <w:sz w:val="28"/>
          <w:szCs w:val="28"/>
          <w:lang w:eastAsia="ar-SA"/>
        </w:rPr>
        <w:t>2</w:t>
      </w:r>
      <w:r w:rsidR="006E4CD6">
        <w:rPr>
          <w:sz w:val="28"/>
          <w:szCs w:val="28"/>
          <w:lang w:eastAsia="ar-SA"/>
        </w:rPr>
        <w:t xml:space="preserve"> Регламента</w:t>
      </w:r>
      <w:r w:rsidRPr="00DA2AEB">
        <w:rPr>
          <w:sz w:val="28"/>
          <w:szCs w:val="28"/>
          <w:lang w:eastAsia="ar-SA"/>
        </w:rPr>
        <w:t>,</w:t>
      </w:r>
      <w:r w:rsidR="00214F5D">
        <w:rPr>
          <w:sz w:val="28"/>
          <w:szCs w:val="28"/>
          <w:lang w:eastAsia="ar-SA"/>
        </w:rPr>
        <w:t xml:space="preserve"> подготавливает </w:t>
      </w:r>
      <w:r w:rsidR="000A23E8" w:rsidRPr="000A23E8">
        <w:rPr>
          <w:color w:val="000000" w:themeColor="text1"/>
          <w:sz w:val="28"/>
          <w:szCs w:val="28"/>
        </w:rPr>
        <w:t xml:space="preserve">разрешение </w:t>
      </w:r>
      <w:r w:rsidR="000A23E8" w:rsidRPr="00AB7964">
        <w:rPr>
          <w:color w:val="000000"/>
          <w:sz w:val="28"/>
          <w:szCs w:val="28"/>
        </w:rPr>
        <w:t>на ввод в эксплуатацию построенного, реконструированного объекта капитального строительства</w:t>
      </w:r>
      <w:r w:rsidR="000A23E8" w:rsidRPr="00E22E00">
        <w:rPr>
          <w:color w:val="000000" w:themeColor="text1"/>
          <w:sz w:val="28"/>
          <w:szCs w:val="28"/>
          <w:lang w:eastAsia="ar-SA"/>
        </w:rPr>
        <w:t>по форме, установленной уполномоченным Правительством Российской Федерации федеральным органом исполнительной власти, и подписывает главой Новокубанского городского поселения Новокубанского района.</w:t>
      </w:r>
    </w:p>
    <w:p w:rsidR="009A05BE" w:rsidRPr="00E22E00" w:rsidRDefault="009A05BE" w:rsidP="009A05BE">
      <w:pPr>
        <w:widowControl w:val="0"/>
        <w:tabs>
          <w:tab w:val="left" w:pos="851"/>
        </w:tabs>
        <w:ind w:firstLine="709"/>
        <w:jc w:val="both"/>
        <w:rPr>
          <w:color w:val="000000" w:themeColor="text1"/>
          <w:sz w:val="28"/>
          <w:szCs w:val="28"/>
        </w:rPr>
      </w:pPr>
      <w:r w:rsidRPr="0098354D">
        <w:rPr>
          <w:sz w:val="28"/>
          <w:szCs w:val="28"/>
        </w:rPr>
        <w:t>3.1.4.4. Срок исполнения административной процедуры</w:t>
      </w:r>
      <w:r w:rsidR="006D3503" w:rsidRPr="0098354D">
        <w:rPr>
          <w:sz w:val="28"/>
          <w:szCs w:val="28"/>
        </w:rPr>
        <w:t xml:space="preserve"> (действия)</w:t>
      </w:r>
      <w:r w:rsidR="00214F5D" w:rsidRPr="000A23E8">
        <w:rPr>
          <w:color w:val="000000" w:themeColor="text1"/>
          <w:sz w:val="28"/>
          <w:szCs w:val="28"/>
        </w:rPr>
        <w:t>–</w:t>
      </w:r>
      <w:r w:rsidR="0069789B" w:rsidRPr="00E22E00">
        <w:rPr>
          <w:color w:val="000000" w:themeColor="text1"/>
          <w:sz w:val="28"/>
          <w:szCs w:val="28"/>
        </w:rPr>
        <w:t xml:space="preserve">один </w:t>
      </w:r>
      <w:r w:rsidR="00214F5D" w:rsidRPr="00E22E00">
        <w:rPr>
          <w:color w:val="000000" w:themeColor="text1"/>
          <w:sz w:val="28"/>
          <w:szCs w:val="28"/>
        </w:rPr>
        <w:t>рабочи</w:t>
      </w:r>
      <w:r w:rsidR="0069789B" w:rsidRPr="00E22E00">
        <w:rPr>
          <w:color w:val="000000" w:themeColor="text1"/>
          <w:sz w:val="28"/>
          <w:szCs w:val="28"/>
        </w:rPr>
        <w:t>йдень</w:t>
      </w:r>
      <w:r w:rsidRPr="00E22E00">
        <w:rPr>
          <w:color w:val="000000" w:themeColor="text1"/>
          <w:sz w:val="28"/>
          <w:szCs w:val="28"/>
        </w:rPr>
        <w:t>.</w:t>
      </w:r>
    </w:p>
    <w:p w:rsidR="009A05BE" w:rsidRPr="001A2E86" w:rsidRDefault="009A05BE" w:rsidP="009A05BE">
      <w:pPr>
        <w:widowControl w:val="0"/>
        <w:tabs>
          <w:tab w:val="left" w:pos="851"/>
        </w:tabs>
        <w:ind w:firstLine="709"/>
        <w:jc w:val="both"/>
        <w:rPr>
          <w:color w:val="000000"/>
          <w:sz w:val="28"/>
          <w:szCs w:val="28"/>
        </w:rPr>
      </w:pPr>
      <w:r w:rsidRPr="001A2E86">
        <w:rPr>
          <w:color w:val="000000"/>
          <w:sz w:val="28"/>
          <w:szCs w:val="28"/>
        </w:rPr>
        <w:t xml:space="preserve">3.1.4.5. Результатом административной процедуры </w:t>
      </w:r>
      <w:r w:rsidR="006D3503">
        <w:rPr>
          <w:color w:val="000000"/>
          <w:sz w:val="28"/>
          <w:szCs w:val="28"/>
        </w:rPr>
        <w:t xml:space="preserve">(действия) </w:t>
      </w:r>
      <w:r w:rsidRPr="001A2E86">
        <w:rPr>
          <w:color w:val="000000"/>
          <w:sz w:val="28"/>
          <w:szCs w:val="28"/>
        </w:rPr>
        <w:t>является:</w:t>
      </w:r>
    </w:p>
    <w:p w:rsidR="009A05BE" w:rsidRPr="0098354D" w:rsidRDefault="004669EB" w:rsidP="000A23E8">
      <w:pPr>
        <w:widowControl w:val="0"/>
        <w:tabs>
          <w:tab w:val="left" w:pos="851"/>
        </w:tabs>
        <w:ind w:firstLine="709"/>
        <w:jc w:val="both"/>
        <w:rPr>
          <w:color w:val="C00000"/>
          <w:sz w:val="28"/>
          <w:szCs w:val="28"/>
        </w:rPr>
      </w:pPr>
      <w:r w:rsidRPr="000A23E8">
        <w:rPr>
          <w:color w:val="000000" w:themeColor="text1"/>
          <w:sz w:val="28"/>
          <w:szCs w:val="28"/>
        </w:rPr>
        <w:t>1</w:t>
      </w:r>
      <w:r w:rsidR="00DA2AEB" w:rsidRPr="000A23E8">
        <w:rPr>
          <w:color w:val="000000" w:themeColor="text1"/>
          <w:sz w:val="28"/>
          <w:szCs w:val="28"/>
        </w:rPr>
        <w:t>)</w:t>
      </w:r>
      <w:bookmarkStart w:id="17" w:name="sub_740"/>
      <w:r w:rsidR="000A23E8" w:rsidRPr="000A23E8">
        <w:rPr>
          <w:color w:val="000000" w:themeColor="text1"/>
          <w:sz w:val="28"/>
          <w:szCs w:val="28"/>
        </w:rPr>
        <w:t xml:space="preserve">разрешение </w:t>
      </w:r>
      <w:r w:rsidR="000A23E8" w:rsidRPr="00AB7964">
        <w:rPr>
          <w:color w:val="000000"/>
          <w:sz w:val="28"/>
          <w:szCs w:val="28"/>
        </w:rPr>
        <w:t>на ввод в эксплуатацию построенного, реконструированного объекта капитального строительства</w:t>
      </w:r>
      <w:r w:rsidR="00EC0CED">
        <w:rPr>
          <w:color w:val="000000"/>
          <w:sz w:val="28"/>
          <w:szCs w:val="28"/>
        </w:rPr>
        <w:t>;</w:t>
      </w:r>
    </w:p>
    <w:p w:rsidR="009A05BE" w:rsidRPr="001A2E86" w:rsidRDefault="004669EB" w:rsidP="009A05BE">
      <w:pPr>
        <w:widowControl w:val="0"/>
        <w:suppressAutoHyphens/>
        <w:ind w:firstLine="709"/>
        <w:jc w:val="both"/>
        <w:rPr>
          <w:color w:val="000000"/>
          <w:sz w:val="28"/>
          <w:szCs w:val="28"/>
        </w:rPr>
      </w:pPr>
      <w:r w:rsidRPr="0098354D">
        <w:rPr>
          <w:color w:val="000000"/>
          <w:sz w:val="28"/>
          <w:szCs w:val="28"/>
          <w:lang w:eastAsia="ar-SA"/>
        </w:rPr>
        <w:t>2</w:t>
      </w:r>
      <w:r w:rsidR="00DA2AEB" w:rsidRPr="0098354D">
        <w:rPr>
          <w:color w:val="000000"/>
          <w:sz w:val="28"/>
          <w:szCs w:val="28"/>
          <w:lang w:eastAsia="ar-SA"/>
        </w:rPr>
        <w:t xml:space="preserve">) </w:t>
      </w:r>
      <w:r w:rsidR="009A05BE" w:rsidRPr="0098354D">
        <w:rPr>
          <w:color w:val="000000"/>
          <w:sz w:val="28"/>
          <w:szCs w:val="28"/>
          <w:lang w:eastAsia="ar-SA"/>
        </w:rPr>
        <w:t xml:space="preserve">письменное уведомление </w:t>
      </w:r>
      <w:r w:rsidR="00DC7000" w:rsidRPr="0098354D">
        <w:rPr>
          <w:color w:val="000000"/>
          <w:sz w:val="28"/>
          <w:szCs w:val="28"/>
          <w:lang w:eastAsia="ar-SA"/>
        </w:rPr>
        <w:t>Уполномоченного органа</w:t>
      </w:r>
      <w:r w:rsidR="002D53D6" w:rsidRPr="0098354D">
        <w:rPr>
          <w:color w:val="000000"/>
          <w:sz w:val="28"/>
          <w:szCs w:val="28"/>
          <w:lang w:eastAsia="ar-SA"/>
        </w:rPr>
        <w:t>,</w:t>
      </w:r>
      <w:r w:rsidR="009A05BE" w:rsidRPr="0098354D">
        <w:rPr>
          <w:color w:val="000000"/>
          <w:sz w:val="28"/>
          <w:szCs w:val="28"/>
          <w:lang w:eastAsia="ar-SA"/>
        </w:rPr>
        <w:t xml:space="preserve"> об отказе в предоставлении</w:t>
      </w:r>
      <w:r w:rsidR="009A05BE" w:rsidRPr="001A2E86">
        <w:rPr>
          <w:color w:val="000000"/>
          <w:sz w:val="28"/>
          <w:szCs w:val="28"/>
          <w:lang w:eastAsia="ar-SA"/>
        </w:rPr>
        <w:t xml:space="preserve"> муниципальной услуги</w:t>
      </w:r>
      <w:r w:rsidR="00830A6C">
        <w:rPr>
          <w:color w:val="000000"/>
          <w:sz w:val="28"/>
          <w:szCs w:val="28"/>
          <w:lang w:eastAsia="ar-SA"/>
        </w:rPr>
        <w:t>.</w:t>
      </w:r>
    </w:p>
    <w:p w:rsidR="009A05BE" w:rsidRPr="00F77145" w:rsidRDefault="009A05BE" w:rsidP="009A05BE">
      <w:pPr>
        <w:widowControl w:val="0"/>
        <w:tabs>
          <w:tab w:val="left" w:pos="851"/>
        </w:tabs>
        <w:ind w:firstLine="709"/>
        <w:jc w:val="both"/>
        <w:rPr>
          <w:sz w:val="28"/>
          <w:szCs w:val="28"/>
        </w:rPr>
      </w:pPr>
      <w:r w:rsidRPr="00F77145">
        <w:rPr>
          <w:sz w:val="28"/>
          <w:szCs w:val="28"/>
        </w:rPr>
        <w:t>3.1.5. Выдача заявителю результата предоставления муниципальной услуги.</w:t>
      </w:r>
    </w:p>
    <w:p w:rsidR="009A05BE" w:rsidRPr="00F77145" w:rsidRDefault="009A05BE" w:rsidP="009A05BE">
      <w:pPr>
        <w:autoSpaceDE w:val="0"/>
        <w:autoSpaceDN w:val="0"/>
        <w:adjustRightInd w:val="0"/>
        <w:ind w:firstLine="709"/>
        <w:jc w:val="both"/>
        <w:rPr>
          <w:sz w:val="28"/>
          <w:szCs w:val="28"/>
        </w:rPr>
      </w:pPr>
      <w:r w:rsidRPr="00F77145">
        <w:rPr>
          <w:sz w:val="28"/>
          <w:szCs w:val="28"/>
        </w:rPr>
        <w:t>3.1.5.1. В качестве результата предоставления муниципальной услуги заявительпо его выбору вправе получить:</w:t>
      </w:r>
    </w:p>
    <w:p w:rsidR="00EC0CED" w:rsidRPr="00EC0CED" w:rsidRDefault="00EC0CED" w:rsidP="00EC0CED">
      <w:pPr>
        <w:autoSpaceDE w:val="0"/>
        <w:autoSpaceDN w:val="0"/>
        <w:adjustRightInd w:val="0"/>
        <w:ind w:firstLine="851"/>
        <w:jc w:val="both"/>
        <w:rPr>
          <w:color w:val="000000" w:themeColor="text1"/>
          <w:sz w:val="28"/>
          <w:szCs w:val="28"/>
        </w:rPr>
      </w:pPr>
      <w:r w:rsidRPr="00EC0CED">
        <w:rPr>
          <w:color w:val="000000" w:themeColor="text1"/>
          <w:sz w:val="28"/>
          <w:szCs w:val="28"/>
        </w:rPr>
        <w:lastRenderedPageBreak/>
        <w:t>а) разрешение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или </w:t>
      </w:r>
      <w:r w:rsidRPr="00EC0CED">
        <w:rPr>
          <w:color w:val="000000" w:themeColor="text1"/>
          <w:sz w:val="28"/>
          <w:szCs w:val="28"/>
        </w:rPr>
        <w:t>отказ в выдаче разрешени</w:t>
      </w:r>
      <w:r w:rsidR="00E22E00">
        <w:rPr>
          <w:color w:val="000000" w:themeColor="text1"/>
          <w:sz w:val="28"/>
          <w:szCs w:val="28"/>
        </w:rPr>
        <w:t>я</w:t>
      </w:r>
      <w:r w:rsidRPr="00EC0CED">
        <w:rPr>
          <w:color w:val="000000" w:themeColor="text1"/>
          <w:sz w:val="28"/>
          <w:szCs w:val="28"/>
        </w:rPr>
        <w:t xml:space="preserve"> на ввод в эксплуатацию построенного, реконструированного объекта капитального строительствав форме электронного документа, подписанного </w:t>
      </w:r>
      <w:r w:rsidRPr="00EC0CED">
        <w:rPr>
          <w:rFonts w:eastAsia="Calibri"/>
          <w:color w:val="000000" w:themeColor="text1"/>
          <w:sz w:val="28"/>
          <w:szCs w:val="28"/>
        </w:rPr>
        <w:t>Уполномоченным должностным лицом Уполномоченного органа,</w:t>
      </w:r>
      <w:r w:rsidRPr="00EC0CED">
        <w:rPr>
          <w:color w:val="000000" w:themeColor="text1"/>
          <w:sz w:val="28"/>
          <w:szCs w:val="28"/>
        </w:rPr>
        <w:t xml:space="preserve"> с использованием усиленной квалифицированной электронной подписи;</w:t>
      </w:r>
    </w:p>
    <w:p w:rsidR="00EC0CED" w:rsidRPr="00EC0CED" w:rsidRDefault="00EC0CED" w:rsidP="00EC0CED">
      <w:pPr>
        <w:autoSpaceDE w:val="0"/>
        <w:autoSpaceDN w:val="0"/>
        <w:adjustRightInd w:val="0"/>
        <w:ind w:firstLine="851"/>
        <w:jc w:val="both"/>
        <w:rPr>
          <w:color w:val="000000" w:themeColor="text1"/>
          <w:sz w:val="28"/>
          <w:szCs w:val="28"/>
        </w:rPr>
      </w:pPr>
      <w:r w:rsidRPr="00EC0CED">
        <w:rPr>
          <w:color w:val="000000" w:themeColor="text1"/>
          <w:sz w:val="28"/>
          <w:szCs w:val="28"/>
        </w:rPr>
        <w:t>б) разрешение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или </w:t>
      </w:r>
      <w:r w:rsidRPr="00EC0CED">
        <w:rPr>
          <w:color w:val="000000" w:themeColor="text1"/>
          <w:sz w:val="28"/>
          <w:szCs w:val="28"/>
        </w:rPr>
        <w:t>отказ в выдаче разрешени</w:t>
      </w:r>
      <w:r w:rsidR="00E22E00">
        <w:rPr>
          <w:color w:val="000000" w:themeColor="text1"/>
          <w:sz w:val="28"/>
          <w:szCs w:val="28"/>
        </w:rPr>
        <w:t>я</w:t>
      </w:r>
      <w:r w:rsidRPr="00EC0CED">
        <w:rPr>
          <w:color w:val="000000" w:themeColor="text1"/>
          <w:sz w:val="28"/>
          <w:szCs w:val="28"/>
        </w:rPr>
        <w:t xml:space="preserve"> на ввод в эксплуатацию построенного, реконструированного объекта капитального строительствана бумажном носителе, подтверждающую содержание электронного документа, направленного Уполномоченным органом в МФЦ;</w:t>
      </w:r>
    </w:p>
    <w:p w:rsidR="00EC0CED" w:rsidRPr="00EC0CED" w:rsidRDefault="00EC0CED" w:rsidP="00EC0CED">
      <w:pPr>
        <w:autoSpaceDE w:val="0"/>
        <w:autoSpaceDN w:val="0"/>
        <w:adjustRightInd w:val="0"/>
        <w:ind w:firstLine="851"/>
        <w:jc w:val="both"/>
        <w:rPr>
          <w:color w:val="000000" w:themeColor="text1"/>
          <w:sz w:val="28"/>
          <w:szCs w:val="28"/>
        </w:rPr>
      </w:pPr>
      <w:r w:rsidRPr="00EC0CED">
        <w:rPr>
          <w:color w:val="000000" w:themeColor="text1"/>
          <w:sz w:val="28"/>
          <w:szCs w:val="28"/>
        </w:rPr>
        <w:t>в) разрешение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или </w:t>
      </w:r>
      <w:r w:rsidRPr="00EC0CED">
        <w:rPr>
          <w:color w:val="000000" w:themeColor="text1"/>
          <w:sz w:val="28"/>
          <w:szCs w:val="28"/>
        </w:rPr>
        <w:t>отказ в выдаче разрешени</w:t>
      </w:r>
      <w:r w:rsidR="00E22E00">
        <w:rPr>
          <w:color w:val="000000" w:themeColor="text1"/>
          <w:sz w:val="28"/>
          <w:szCs w:val="28"/>
        </w:rPr>
        <w:t>я</w:t>
      </w:r>
      <w:r w:rsidRPr="00EC0CED">
        <w:rPr>
          <w:color w:val="000000" w:themeColor="text1"/>
          <w:sz w:val="28"/>
          <w:szCs w:val="28"/>
        </w:rPr>
        <w:t xml:space="preserve">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на бумажном носителе.</w:t>
      </w:r>
    </w:p>
    <w:p w:rsidR="009A05BE" w:rsidRPr="001C131A" w:rsidRDefault="009A05BE" w:rsidP="009A05BE">
      <w:pPr>
        <w:autoSpaceDE w:val="0"/>
        <w:autoSpaceDN w:val="0"/>
        <w:adjustRightInd w:val="0"/>
        <w:ind w:firstLine="709"/>
        <w:jc w:val="both"/>
        <w:rPr>
          <w:sz w:val="28"/>
          <w:szCs w:val="28"/>
        </w:rPr>
      </w:pPr>
      <w:r w:rsidRPr="00EC0CED">
        <w:rPr>
          <w:color w:val="000000" w:themeColor="text1"/>
          <w:sz w:val="28"/>
          <w:szCs w:val="28"/>
        </w:rPr>
        <w:t>Заявительвправе получить результат предоставления</w:t>
      </w:r>
      <w:r w:rsidRPr="001C131A">
        <w:rPr>
          <w:sz w:val="28"/>
          <w:szCs w:val="28"/>
        </w:rPr>
        <w:t xml:space="preserve">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9A05BE" w:rsidRPr="001C131A" w:rsidRDefault="009A05BE" w:rsidP="009A05BE">
      <w:pPr>
        <w:widowControl w:val="0"/>
        <w:ind w:firstLine="709"/>
        <w:jc w:val="both"/>
        <w:rPr>
          <w:sz w:val="28"/>
          <w:szCs w:val="28"/>
        </w:rPr>
      </w:pPr>
      <w:bookmarkStart w:id="18" w:name="sub_741"/>
      <w:bookmarkEnd w:id="17"/>
      <w:r w:rsidRPr="001C131A">
        <w:rPr>
          <w:sz w:val="28"/>
          <w:szCs w:val="28"/>
        </w:rPr>
        <w:t>3.1.5.2. Ответственный специалист:</w:t>
      </w:r>
    </w:p>
    <w:bookmarkEnd w:id="18"/>
    <w:p w:rsidR="009A05BE" w:rsidRPr="001C131A" w:rsidRDefault="009A05BE" w:rsidP="009A05BE">
      <w:pPr>
        <w:widowControl w:val="0"/>
        <w:ind w:firstLine="709"/>
        <w:jc w:val="both"/>
        <w:rPr>
          <w:sz w:val="28"/>
          <w:szCs w:val="28"/>
        </w:rPr>
      </w:pPr>
      <w:r w:rsidRPr="001C131A">
        <w:rPr>
          <w:sz w:val="28"/>
          <w:szCs w:val="28"/>
        </w:rPr>
        <w:t>вручает (направляет) заявителю соответствующий результат предоставления муниципальной услуги;</w:t>
      </w:r>
    </w:p>
    <w:p w:rsidR="009A05BE" w:rsidRPr="001C131A" w:rsidRDefault="009A05BE" w:rsidP="009A05BE">
      <w:pPr>
        <w:widowControl w:val="0"/>
        <w:ind w:firstLine="709"/>
        <w:jc w:val="both"/>
        <w:rPr>
          <w:sz w:val="28"/>
          <w:szCs w:val="28"/>
        </w:rPr>
      </w:pPr>
      <w:r w:rsidRPr="001C131A">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9A05BE" w:rsidRPr="001C131A" w:rsidRDefault="009A05BE" w:rsidP="009A05BE">
      <w:pPr>
        <w:widowControl w:val="0"/>
        <w:ind w:firstLine="709"/>
        <w:jc w:val="both"/>
        <w:rPr>
          <w:sz w:val="28"/>
          <w:szCs w:val="28"/>
        </w:rPr>
      </w:pPr>
      <w:r w:rsidRPr="001C131A">
        <w:rPr>
          <w:sz w:val="28"/>
          <w:szCs w:val="28"/>
        </w:rPr>
        <w:t>заявительподтверждает получение документов личной подписью с расшифровкой в соответствующей графе журнала регистрации.</w:t>
      </w:r>
    </w:p>
    <w:p w:rsidR="009A05BE" w:rsidRPr="00E645B2" w:rsidRDefault="009A05BE" w:rsidP="009A05BE">
      <w:pPr>
        <w:widowControl w:val="0"/>
        <w:autoSpaceDE w:val="0"/>
        <w:autoSpaceDN w:val="0"/>
        <w:adjustRightInd w:val="0"/>
        <w:ind w:firstLine="709"/>
        <w:jc w:val="both"/>
        <w:rPr>
          <w:sz w:val="28"/>
          <w:szCs w:val="28"/>
        </w:rPr>
      </w:pPr>
      <w:r w:rsidRPr="001C131A">
        <w:rPr>
          <w:sz w:val="28"/>
          <w:szCs w:val="28"/>
        </w:rPr>
        <w:t>При получении результата</w:t>
      </w:r>
      <w:r>
        <w:rPr>
          <w:sz w:val="28"/>
          <w:szCs w:val="28"/>
        </w:rPr>
        <w:t xml:space="preserve"> предоставления муниципальной услуги по выбору заявителя в форме электронного документа ответственный специалист уведомляет </w:t>
      </w:r>
      <w:r w:rsidRPr="003E7DEE">
        <w:rPr>
          <w:sz w:val="28"/>
          <w:szCs w:val="28"/>
        </w:rPr>
        <w:t xml:space="preserve">заявителя в срок </w:t>
      </w:r>
      <w:r w:rsidR="00EC0CED">
        <w:rPr>
          <w:sz w:val="28"/>
          <w:szCs w:val="28"/>
        </w:rPr>
        <w:t>одного</w:t>
      </w:r>
      <w:r w:rsidR="005D29D2" w:rsidRPr="003E7DEE">
        <w:rPr>
          <w:sz w:val="28"/>
          <w:szCs w:val="28"/>
        </w:rPr>
        <w:t xml:space="preserve"> рабоч</w:t>
      </w:r>
      <w:r w:rsidR="003E7DEE" w:rsidRPr="003E7DEE">
        <w:rPr>
          <w:sz w:val="28"/>
          <w:szCs w:val="28"/>
        </w:rPr>
        <w:t>его дня</w:t>
      </w:r>
      <w:r w:rsidRPr="009A2C12">
        <w:rPr>
          <w:sz w:val="28"/>
          <w:szCs w:val="28"/>
        </w:rPr>
        <w:t>со дня</w:t>
      </w:r>
      <w:r>
        <w:rPr>
          <w:sz w:val="28"/>
          <w:szCs w:val="28"/>
        </w:rPr>
        <w:t xml:space="preserve"> подготовки результата предоставления муниципальной услуги.</w:t>
      </w:r>
    </w:p>
    <w:p w:rsidR="009A05BE" w:rsidRPr="001C131A" w:rsidRDefault="009A05BE" w:rsidP="009A05BE">
      <w:pPr>
        <w:widowControl w:val="0"/>
        <w:tabs>
          <w:tab w:val="left" w:pos="851"/>
        </w:tabs>
        <w:autoSpaceDE w:val="0"/>
        <w:autoSpaceDN w:val="0"/>
        <w:adjustRightInd w:val="0"/>
        <w:ind w:firstLine="709"/>
        <w:jc w:val="both"/>
        <w:outlineLvl w:val="1"/>
        <w:rPr>
          <w:sz w:val="28"/>
          <w:szCs w:val="28"/>
        </w:rPr>
      </w:pPr>
      <w:bookmarkStart w:id="19" w:name="sub_750"/>
      <w:r>
        <w:rPr>
          <w:sz w:val="28"/>
          <w:szCs w:val="28"/>
        </w:rPr>
        <w:t xml:space="preserve">3.1.5.3.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w:t>
      </w:r>
      <w:r w:rsidR="00C87B2A">
        <w:rPr>
          <w:sz w:val="28"/>
          <w:szCs w:val="28"/>
        </w:rPr>
        <w:t>2</w:t>
      </w:r>
      <w:r w:rsidR="006E4CD6">
        <w:rPr>
          <w:sz w:val="28"/>
          <w:szCs w:val="28"/>
        </w:rPr>
        <w:t xml:space="preserve"> Регламента</w:t>
      </w:r>
      <w:r w:rsidRPr="00E645B2">
        <w:rPr>
          <w:sz w:val="28"/>
          <w:szCs w:val="28"/>
        </w:rPr>
        <w:t xml:space="preserve">, не может быть оставлено без рассмотрения или рассмотрено с нарушением сроков по причине </w:t>
      </w:r>
      <w:r w:rsidRPr="001C131A">
        <w:rPr>
          <w:sz w:val="28"/>
          <w:szCs w:val="28"/>
        </w:rPr>
        <w:t>продолжительного отсутствия (отпуск, командировка, болезнь и т.д.) или увольнения ответственного специалиста</w:t>
      </w:r>
      <w:r w:rsidR="0030642D" w:rsidRPr="001C131A">
        <w:rPr>
          <w:sz w:val="28"/>
          <w:szCs w:val="28"/>
        </w:rPr>
        <w:t xml:space="preserve"> Уполномоченного органа</w:t>
      </w:r>
      <w:r w:rsidRPr="001C131A">
        <w:rPr>
          <w:sz w:val="28"/>
          <w:szCs w:val="28"/>
        </w:rPr>
        <w:t xml:space="preserve">. </w:t>
      </w:r>
    </w:p>
    <w:p w:rsidR="009A05BE" w:rsidRPr="001C131A" w:rsidRDefault="009A05BE" w:rsidP="009A05BE">
      <w:pPr>
        <w:widowControl w:val="0"/>
        <w:tabs>
          <w:tab w:val="left" w:pos="851"/>
        </w:tabs>
        <w:ind w:firstLine="709"/>
        <w:jc w:val="both"/>
        <w:rPr>
          <w:sz w:val="28"/>
          <w:szCs w:val="28"/>
        </w:rPr>
      </w:pPr>
      <w:r w:rsidRPr="001C131A">
        <w:rPr>
          <w:sz w:val="28"/>
          <w:szCs w:val="28"/>
        </w:rPr>
        <w:t>3.1.5.4. Срок исполнения административной процедуры</w:t>
      </w:r>
      <w:r w:rsidR="006D3503">
        <w:rPr>
          <w:sz w:val="28"/>
          <w:szCs w:val="28"/>
        </w:rPr>
        <w:t xml:space="preserve"> (действия)</w:t>
      </w:r>
      <w:r w:rsidRPr="001C131A">
        <w:rPr>
          <w:sz w:val="28"/>
          <w:szCs w:val="28"/>
        </w:rPr>
        <w:t xml:space="preserve"> по выдаче заявителю результата предоставления муниципальной услуги </w:t>
      </w:r>
      <w:r w:rsidR="00EC0CED">
        <w:rPr>
          <w:sz w:val="28"/>
          <w:szCs w:val="28"/>
        </w:rPr>
        <w:t>–</w:t>
      </w:r>
      <w:r w:rsidR="00EC0CED" w:rsidRPr="00EC0CED">
        <w:rPr>
          <w:color w:val="000000" w:themeColor="text1"/>
          <w:sz w:val="28"/>
          <w:szCs w:val="28"/>
        </w:rPr>
        <w:t>один</w:t>
      </w:r>
      <w:r w:rsidR="005D29D2" w:rsidRPr="001C131A">
        <w:rPr>
          <w:sz w:val="28"/>
          <w:szCs w:val="28"/>
        </w:rPr>
        <w:t>рабочий день</w:t>
      </w:r>
      <w:r w:rsidRPr="001C131A">
        <w:rPr>
          <w:sz w:val="28"/>
          <w:szCs w:val="28"/>
        </w:rPr>
        <w:t>.</w:t>
      </w:r>
    </w:p>
    <w:p w:rsidR="00186B65" w:rsidRDefault="009A05BE" w:rsidP="009A05B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процедуры</w:t>
      </w:r>
      <w:r w:rsidR="006D3503">
        <w:rPr>
          <w:sz w:val="28"/>
          <w:szCs w:val="28"/>
        </w:rPr>
        <w:t xml:space="preserve"> (действия)</w:t>
      </w:r>
      <w:r w:rsidRPr="00E645B2">
        <w:rPr>
          <w:sz w:val="28"/>
          <w:szCs w:val="28"/>
        </w:rPr>
        <w:t xml:space="preserve"> является выдача (направление) заявителю</w:t>
      </w:r>
      <w:r w:rsidR="00186B65">
        <w:rPr>
          <w:sz w:val="28"/>
          <w:szCs w:val="28"/>
        </w:rPr>
        <w:t>:</w:t>
      </w:r>
    </w:p>
    <w:p w:rsidR="00EC0CED" w:rsidRDefault="00186B65" w:rsidP="00EC0CED">
      <w:pPr>
        <w:widowControl w:val="0"/>
        <w:tabs>
          <w:tab w:val="left" w:pos="851"/>
        </w:tabs>
        <w:ind w:firstLine="709"/>
        <w:jc w:val="both"/>
        <w:rPr>
          <w:color w:val="000000" w:themeColor="text1"/>
          <w:sz w:val="28"/>
          <w:szCs w:val="28"/>
          <w:lang w:eastAsia="ar-SA"/>
        </w:rPr>
      </w:pPr>
      <w:r>
        <w:rPr>
          <w:sz w:val="28"/>
          <w:szCs w:val="28"/>
        </w:rPr>
        <w:t>1)</w:t>
      </w:r>
      <w:r w:rsidR="00EC0CED" w:rsidRPr="00EC0CED">
        <w:rPr>
          <w:color w:val="000000" w:themeColor="text1"/>
          <w:sz w:val="28"/>
          <w:szCs w:val="28"/>
        </w:rPr>
        <w:t>разрешени</w:t>
      </w:r>
      <w:r w:rsidR="00E22E00">
        <w:rPr>
          <w:color w:val="000000" w:themeColor="text1"/>
          <w:sz w:val="28"/>
          <w:szCs w:val="28"/>
        </w:rPr>
        <w:t>я</w:t>
      </w:r>
      <w:r w:rsidR="00EC0CED" w:rsidRPr="00EC0CED">
        <w:rPr>
          <w:color w:val="000000" w:themeColor="text1"/>
          <w:sz w:val="28"/>
          <w:szCs w:val="28"/>
        </w:rPr>
        <w:t xml:space="preserve"> на ввод в эксплуат</w:t>
      </w:r>
      <w:r w:rsidR="00EC0CED">
        <w:rPr>
          <w:color w:val="000000" w:themeColor="text1"/>
          <w:sz w:val="28"/>
          <w:szCs w:val="28"/>
        </w:rPr>
        <w:t>ацию построенного, реконструиров</w:t>
      </w:r>
      <w:r w:rsidR="00EC0CED" w:rsidRPr="00EC0CED">
        <w:rPr>
          <w:color w:val="000000" w:themeColor="text1"/>
          <w:sz w:val="28"/>
          <w:szCs w:val="28"/>
        </w:rPr>
        <w:t>анного объекта капитального строительства</w:t>
      </w:r>
      <w:r w:rsidR="00EC0CED">
        <w:rPr>
          <w:color w:val="000000" w:themeColor="text1"/>
          <w:sz w:val="28"/>
          <w:szCs w:val="28"/>
        </w:rPr>
        <w:t>;</w:t>
      </w:r>
    </w:p>
    <w:p w:rsidR="00564C31" w:rsidRPr="0098354D" w:rsidRDefault="00186B65" w:rsidP="00EC0CED">
      <w:pPr>
        <w:widowControl w:val="0"/>
        <w:tabs>
          <w:tab w:val="left" w:pos="851"/>
        </w:tabs>
        <w:ind w:firstLine="709"/>
        <w:jc w:val="both"/>
        <w:rPr>
          <w:color w:val="92D050"/>
          <w:sz w:val="28"/>
          <w:szCs w:val="28"/>
        </w:rPr>
      </w:pPr>
      <w:r w:rsidRPr="0098354D">
        <w:rPr>
          <w:sz w:val="28"/>
          <w:szCs w:val="28"/>
          <w:lang w:eastAsia="ar-SA"/>
        </w:rPr>
        <w:t>2</w:t>
      </w:r>
      <w:r w:rsidR="00564C31" w:rsidRPr="0098354D">
        <w:rPr>
          <w:sz w:val="28"/>
          <w:szCs w:val="28"/>
          <w:lang w:eastAsia="ar-SA"/>
        </w:rPr>
        <w:t>) письменно</w:t>
      </w:r>
      <w:r w:rsidR="0030642D" w:rsidRPr="0098354D">
        <w:rPr>
          <w:sz w:val="28"/>
          <w:szCs w:val="28"/>
          <w:lang w:eastAsia="ar-SA"/>
        </w:rPr>
        <w:t>го</w:t>
      </w:r>
      <w:r w:rsidR="00564C31" w:rsidRPr="0098354D">
        <w:rPr>
          <w:sz w:val="28"/>
          <w:szCs w:val="28"/>
          <w:lang w:eastAsia="ar-SA"/>
        </w:rPr>
        <w:t xml:space="preserve"> уведомлени</w:t>
      </w:r>
      <w:r w:rsidR="0030642D" w:rsidRPr="0098354D">
        <w:rPr>
          <w:sz w:val="28"/>
          <w:szCs w:val="28"/>
          <w:lang w:eastAsia="ar-SA"/>
        </w:rPr>
        <w:t>я</w:t>
      </w:r>
      <w:r w:rsidR="00564C31" w:rsidRPr="0098354D">
        <w:rPr>
          <w:sz w:val="28"/>
          <w:szCs w:val="28"/>
          <w:lang w:eastAsia="ar-SA"/>
        </w:rPr>
        <w:t xml:space="preserve"> Уполномоченного органа об отказе в предоставлении муниципальной услуги</w:t>
      </w:r>
      <w:r w:rsidR="00564C31" w:rsidRPr="0098354D">
        <w:rPr>
          <w:color w:val="C00000"/>
          <w:sz w:val="28"/>
          <w:szCs w:val="28"/>
        </w:rPr>
        <w:t>.</w:t>
      </w:r>
    </w:p>
    <w:p w:rsidR="009A05BE" w:rsidRPr="00E645B2" w:rsidRDefault="00315A75" w:rsidP="009A05BE">
      <w:pPr>
        <w:widowControl w:val="0"/>
        <w:ind w:firstLine="709"/>
        <w:jc w:val="both"/>
        <w:rPr>
          <w:sz w:val="28"/>
          <w:szCs w:val="28"/>
        </w:rPr>
      </w:pPr>
      <w:r w:rsidRPr="0098354D">
        <w:rPr>
          <w:sz w:val="28"/>
          <w:szCs w:val="28"/>
        </w:rPr>
        <w:lastRenderedPageBreak/>
        <w:t>3.1.6</w:t>
      </w:r>
      <w:r w:rsidR="009A05BE" w:rsidRPr="0098354D">
        <w:rPr>
          <w:sz w:val="28"/>
          <w:szCs w:val="28"/>
        </w:rPr>
        <w:t xml:space="preserve">. Заявительвправе отозвать свое заявление на любой стадии рассмотрения, согласования или подготовки документа </w:t>
      </w:r>
      <w:r w:rsidR="00C04DA1" w:rsidRPr="0098354D">
        <w:rPr>
          <w:spacing w:val="-4"/>
          <w:sz w:val="28"/>
          <w:szCs w:val="28"/>
        </w:rPr>
        <w:t>У</w:t>
      </w:r>
      <w:r w:rsidR="0050750A" w:rsidRPr="0098354D">
        <w:rPr>
          <w:spacing w:val="-4"/>
          <w:sz w:val="28"/>
          <w:szCs w:val="28"/>
        </w:rPr>
        <w:t>полномоченным органом</w:t>
      </w:r>
      <w:r w:rsidR="009A05BE" w:rsidRPr="0098354D">
        <w:rPr>
          <w:sz w:val="28"/>
          <w:szCs w:val="28"/>
        </w:rPr>
        <w:t xml:space="preserve">, обратившись с соответствующим заявлением в </w:t>
      </w:r>
      <w:r w:rsidR="00C04DA1" w:rsidRPr="0098354D">
        <w:rPr>
          <w:spacing w:val="-4"/>
          <w:sz w:val="28"/>
          <w:szCs w:val="28"/>
        </w:rPr>
        <w:t>У</w:t>
      </w:r>
      <w:r w:rsidR="00954078" w:rsidRPr="0098354D">
        <w:rPr>
          <w:spacing w:val="-4"/>
          <w:sz w:val="28"/>
          <w:szCs w:val="28"/>
        </w:rPr>
        <w:t>полномоченный орган</w:t>
      </w:r>
      <w:r w:rsidR="009A05BE" w:rsidRPr="0098354D">
        <w:rPr>
          <w:sz w:val="28"/>
          <w:szCs w:val="28"/>
        </w:rPr>
        <w:t>, в том числе в электронной</w:t>
      </w:r>
      <w:r w:rsidR="009A05BE" w:rsidRPr="00AD0810">
        <w:rPr>
          <w:sz w:val="28"/>
          <w:szCs w:val="28"/>
        </w:rPr>
        <w:t xml:space="preserve"> форме, либо в МФЦ.</w:t>
      </w:r>
    </w:p>
    <w:bookmarkEnd w:id="19"/>
    <w:p w:rsidR="00F54784" w:rsidRPr="001B48F1" w:rsidRDefault="00315A75" w:rsidP="00F54784">
      <w:pPr>
        <w:autoSpaceDE w:val="0"/>
        <w:autoSpaceDN w:val="0"/>
        <w:adjustRightInd w:val="0"/>
        <w:ind w:firstLine="708"/>
        <w:jc w:val="both"/>
        <w:rPr>
          <w:sz w:val="28"/>
          <w:szCs w:val="28"/>
        </w:rPr>
      </w:pPr>
      <w:r>
        <w:rPr>
          <w:rFonts w:cs="Arial"/>
          <w:sz w:val="28"/>
          <w:szCs w:val="28"/>
        </w:rPr>
        <w:t>3.1.7</w:t>
      </w:r>
      <w:r w:rsidR="00F54784" w:rsidRPr="001B48F1">
        <w:rPr>
          <w:rFonts w:cs="Arial"/>
          <w:sz w:val="28"/>
          <w:szCs w:val="28"/>
        </w:rPr>
        <w:t>.</w:t>
      </w:r>
      <w:r w:rsidR="00F54784" w:rsidRPr="001B48F1">
        <w:rPr>
          <w:sz w:val="28"/>
          <w:szCs w:val="28"/>
        </w:rPr>
        <w:t xml:space="preserve">При предоставлении муниципальной услуги </w:t>
      </w:r>
      <w:r w:rsidR="00F54784" w:rsidRPr="001B48F1">
        <w:rPr>
          <w:sz w:val="28"/>
          <w:szCs w:val="28"/>
        </w:rPr>
        <w:br/>
        <w:t xml:space="preserve">по экстерриториальному принципу </w:t>
      </w:r>
      <w:r w:rsidR="00997D51">
        <w:rPr>
          <w:sz w:val="28"/>
          <w:szCs w:val="28"/>
        </w:rPr>
        <w:t>МФЦ</w:t>
      </w:r>
      <w:r w:rsidR="00F54784" w:rsidRPr="001B48F1">
        <w:rPr>
          <w:sz w:val="28"/>
          <w:szCs w:val="28"/>
        </w:rPr>
        <w:t>:</w:t>
      </w:r>
    </w:p>
    <w:p w:rsidR="00F54784" w:rsidRPr="001B48F1" w:rsidRDefault="00F54784" w:rsidP="00F54784">
      <w:pPr>
        <w:autoSpaceDE w:val="0"/>
        <w:autoSpaceDN w:val="0"/>
        <w:adjustRightInd w:val="0"/>
        <w:ind w:firstLine="708"/>
        <w:jc w:val="both"/>
        <w:rPr>
          <w:sz w:val="28"/>
          <w:szCs w:val="28"/>
        </w:rPr>
      </w:pPr>
      <w:r w:rsidRPr="001B48F1">
        <w:rPr>
          <w:sz w:val="28"/>
          <w:szCs w:val="28"/>
        </w:rPr>
        <w:t xml:space="preserve">1) принимает от заявителя </w:t>
      </w:r>
      <w:r w:rsidR="00E82FC7">
        <w:rPr>
          <w:sz w:val="28"/>
          <w:szCs w:val="28"/>
        </w:rPr>
        <w:t xml:space="preserve">заявление </w:t>
      </w:r>
      <w:r w:rsidRPr="001B48F1">
        <w:rPr>
          <w:sz w:val="28"/>
          <w:szCs w:val="28"/>
        </w:rPr>
        <w:t>и документы, представленные заявителем;</w:t>
      </w:r>
    </w:p>
    <w:p w:rsidR="00F54784" w:rsidRPr="001B48F1" w:rsidRDefault="00F54784" w:rsidP="00F54784">
      <w:pPr>
        <w:autoSpaceDE w:val="0"/>
        <w:autoSpaceDN w:val="0"/>
        <w:adjustRightInd w:val="0"/>
        <w:ind w:firstLine="708"/>
        <w:jc w:val="both"/>
        <w:rPr>
          <w:sz w:val="28"/>
          <w:szCs w:val="28"/>
        </w:rPr>
      </w:pPr>
      <w:r w:rsidRPr="001B48F1">
        <w:rPr>
          <w:sz w:val="28"/>
          <w:szCs w:val="28"/>
        </w:rPr>
        <w:t xml:space="preserve">2) осуществляет копирование (сканирование) документов, предусмотренных </w:t>
      </w:r>
      <w:hyperlink r:id="rId28" w:history="1">
        <w:r w:rsidRPr="001B48F1">
          <w:rPr>
            <w:sz w:val="28"/>
            <w:szCs w:val="28"/>
          </w:rPr>
          <w:t>пунктами 1</w:t>
        </w:r>
      </w:hyperlink>
      <w:r w:rsidR="006106A4">
        <w:rPr>
          <w:sz w:val="28"/>
          <w:szCs w:val="28"/>
        </w:rPr>
        <w:t>-</w:t>
      </w:r>
      <w:hyperlink r:id="rId29" w:history="1">
        <w:r w:rsidRPr="001B48F1">
          <w:rPr>
            <w:sz w:val="28"/>
            <w:szCs w:val="28"/>
          </w:rPr>
          <w:t>7</w:t>
        </w:r>
      </w:hyperlink>
      <w:r w:rsidRPr="001B48F1">
        <w:rPr>
          <w:sz w:val="28"/>
          <w:szCs w:val="28"/>
        </w:rPr>
        <w:t xml:space="preserve">, </w:t>
      </w:r>
      <w:hyperlink r:id="rId30" w:history="1">
        <w:r w:rsidRPr="001B48F1">
          <w:rPr>
            <w:sz w:val="28"/>
            <w:szCs w:val="28"/>
          </w:rPr>
          <w:t>9</w:t>
        </w:r>
      </w:hyperlink>
      <w:r w:rsidRPr="001B48F1">
        <w:rPr>
          <w:sz w:val="28"/>
          <w:szCs w:val="28"/>
        </w:rPr>
        <w:t xml:space="preserve">, </w:t>
      </w:r>
      <w:hyperlink r:id="rId31" w:history="1">
        <w:r w:rsidRPr="001B48F1">
          <w:rPr>
            <w:sz w:val="28"/>
            <w:szCs w:val="28"/>
          </w:rPr>
          <w:t>10</w:t>
        </w:r>
      </w:hyperlink>
      <w:r w:rsidRPr="001B48F1">
        <w:rPr>
          <w:sz w:val="28"/>
          <w:szCs w:val="28"/>
        </w:rPr>
        <w:t xml:space="preserve">, </w:t>
      </w:r>
      <w:hyperlink r:id="rId32" w:history="1">
        <w:r w:rsidRPr="001B48F1">
          <w:rPr>
            <w:sz w:val="28"/>
            <w:szCs w:val="28"/>
          </w:rPr>
          <w:t>14</w:t>
        </w:r>
      </w:hyperlink>
      <w:r w:rsidRPr="001B48F1">
        <w:rPr>
          <w:sz w:val="28"/>
          <w:szCs w:val="28"/>
        </w:rPr>
        <w:t xml:space="preserve">, </w:t>
      </w:r>
      <w:hyperlink r:id="rId33" w:history="1">
        <w:r w:rsidRPr="001B48F1">
          <w:rPr>
            <w:sz w:val="28"/>
            <w:szCs w:val="28"/>
          </w:rPr>
          <w:t>17</w:t>
        </w:r>
      </w:hyperlink>
      <w:r w:rsidRPr="001B48F1">
        <w:rPr>
          <w:sz w:val="28"/>
          <w:szCs w:val="28"/>
        </w:rPr>
        <w:t xml:space="preserve"> и </w:t>
      </w:r>
      <w:hyperlink r:id="rId34" w:history="1">
        <w:r w:rsidRPr="001B48F1">
          <w:rPr>
            <w:sz w:val="28"/>
            <w:szCs w:val="28"/>
          </w:rPr>
          <w:t>18 части 6 статьи 7</w:t>
        </w:r>
      </w:hyperlink>
      <w:r w:rsidRPr="001B48F1">
        <w:rPr>
          <w:sz w:val="28"/>
          <w:szCs w:val="28"/>
        </w:rPr>
        <w:t xml:space="preserve"> Федерального закона№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sidR="00E82FC7">
        <w:rPr>
          <w:sz w:val="28"/>
          <w:szCs w:val="28"/>
        </w:rPr>
        <w:t xml:space="preserve">ставления муниципальной услуги </w:t>
      </w:r>
      <w:r w:rsidRPr="001B48F1">
        <w:rPr>
          <w:sz w:val="28"/>
          <w:szCs w:val="28"/>
        </w:rPr>
        <w:t>для ее предоставления необходима копия документа лич</w:t>
      </w:r>
      <w:r w:rsidR="00E82FC7">
        <w:rPr>
          <w:sz w:val="28"/>
          <w:szCs w:val="28"/>
        </w:rPr>
        <w:t xml:space="preserve">ного хранения </w:t>
      </w:r>
      <w:r w:rsidRPr="001B48F1">
        <w:rPr>
          <w:sz w:val="28"/>
          <w:szCs w:val="28"/>
        </w:rPr>
        <w:t>(за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F54784" w:rsidRPr="001B48F1" w:rsidRDefault="00F54784" w:rsidP="00F54784">
      <w:pPr>
        <w:autoSpaceDE w:val="0"/>
        <w:autoSpaceDN w:val="0"/>
        <w:adjustRightInd w:val="0"/>
        <w:ind w:firstLine="708"/>
        <w:jc w:val="both"/>
        <w:rPr>
          <w:sz w:val="28"/>
          <w:szCs w:val="28"/>
        </w:rPr>
      </w:pPr>
      <w:r w:rsidRPr="001B48F1">
        <w:rPr>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sidR="00334654">
        <w:rPr>
          <w:sz w:val="28"/>
          <w:szCs w:val="28"/>
        </w:rPr>
        <w:t xml:space="preserve">заверение электронной подписью </w:t>
      </w:r>
      <w:r w:rsidRPr="001B48F1">
        <w:rPr>
          <w:sz w:val="28"/>
          <w:szCs w:val="28"/>
        </w:rPr>
        <w:t>в установленном порядке;</w:t>
      </w:r>
    </w:p>
    <w:p w:rsidR="00F54784" w:rsidRPr="001B48F1" w:rsidRDefault="00F54784" w:rsidP="00F54784">
      <w:pPr>
        <w:spacing w:line="0" w:lineRule="atLeast"/>
        <w:ind w:firstLine="709"/>
        <w:jc w:val="both"/>
        <w:rPr>
          <w:sz w:val="28"/>
          <w:szCs w:val="28"/>
        </w:rPr>
      </w:pPr>
      <w:r w:rsidRPr="001B48F1">
        <w:rPr>
          <w:sz w:val="28"/>
          <w:szCs w:val="28"/>
        </w:rPr>
        <w:t>4) с использованием информационно-телекоммуникационных технологий направляет электронные документы и (или) электронные</w:t>
      </w:r>
      <w:r w:rsidR="00C04DA1">
        <w:rPr>
          <w:sz w:val="28"/>
          <w:szCs w:val="28"/>
        </w:rPr>
        <w:t xml:space="preserve"> образы документов, заверенные У</w:t>
      </w:r>
      <w:r w:rsidRPr="001B48F1">
        <w:rPr>
          <w:sz w:val="28"/>
          <w:szCs w:val="28"/>
        </w:rPr>
        <w:t xml:space="preserve">полномоченным должностным лицом </w:t>
      </w:r>
      <w:r w:rsidR="00997D51">
        <w:rPr>
          <w:sz w:val="28"/>
          <w:szCs w:val="28"/>
        </w:rPr>
        <w:t>МФЦ</w:t>
      </w:r>
      <w:r w:rsidRPr="001B48F1">
        <w:rPr>
          <w:sz w:val="28"/>
          <w:szCs w:val="28"/>
        </w:rPr>
        <w:t xml:space="preserve"> в </w:t>
      </w:r>
      <w:r w:rsidR="00D63D4A">
        <w:rPr>
          <w:sz w:val="28"/>
          <w:szCs w:val="28"/>
        </w:rPr>
        <w:t>Уполномоченный орган</w:t>
      </w:r>
      <w:r w:rsidRPr="001B48F1">
        <w:rPr>
          <w:sz w:val="28"/>
          <w:szCs w:val="28"/>
        </w:rPr>
        <w:t>.</w:t>
      </w:r>
    </w:p>
    <w:p w:rsidR="00F54784" w:rsidRPr="001B48F1" w:rsidRDefault="00F54784" w:rsidP="00471808">
      <w:pPr>
        <w:tabs>
          <w:tab w:val="left" w:pos="720"/>
          <w:tab w:val="left" w:pos="6480"/>
        </w:tabs>
        <w:jc w:val="both"/>
        <w:rPr>
          <w:rFonts w:cs="Arial"/>
          <w:sz w:val="28"/>
          <w:szCs w:val="28"/>
        </w:rPr>
      </w:pPr>
    </w:p>
    <w:p w:rsidR="00997619" w:rsidRPr="001A2E86" w:rsidRDefault="00D338BB" w:rsidP="009175CC">
      <w:pPr>
        <w:widowControl w:val="0"/>
        <w:tabs>
          <w:tab w:val="left" w:pos="851"/>
        </w:tabs>
        <w:autoSpaceDE w:val="0"/>
        <w:autoSpaceDN w:val="0"/>
        <w:adjustRightInd w:val="0"/>
        <w:jc w:val="center"/>
        <w:outlineLvl w:val="1"/>
        <w:rPr>
          <w:color w:val="000000"/>
          <w:sz w:val="28"/>
          <w:szCs w:val="28"/>
        </w:rPr>
      </w:pPr>
      <w:r w:rsidRPr="0098354D">
        <w:rPr>
          <w:color w:val="000000"/>
          <w:sz w:val="28"/>
          <w:szCs w:val="28"/>
        </w:rPr>
        <w:t>Подраздел 3.2</w:t>
      </w:r>
      <w:r w:rsidR="00997619" w:rsidRPr="0098354D">
        <w:rPr>
          <w:color w:val="000000"/>
          <w:sz w:val="28"/>
          <w:szCs w:val="28"/>
        </w:rPr>
        <w:t xml:space="preserve">. </w:t>
      </w:r>
      <w:r w:rsidR="00783782" w:rsidRPr="0098354D">
        <w:rPr>
          <w:color w:val="000000"/>
          <w:sz w:val="28"/>
          <w:szCs w:val="28"/>
        </w:rPr>
        <w:t>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w:t>
      </w:r>
      <w:r w:rsidR="006E0D25" w:rsidRPr="0098354D">
        <w:rPr>
          <w:color w:val="000000"/>
          <w:sz w:val="28"/>
          <w:szCs w:val="28"/>
        </w:rPr>
        <w:t>Т</w:t>
      </w:r>
      <w:r w:rsidR="00783782" w:rsidRPr="0098354D">
        <w:rPr>
          <w:color w:val="000000"/>
          <w:sz w:val="28"/>
          <w:szCs w:val="28"/>
        </w:rPr>
        <w:t>РАТИВНЫХ ПРОЦЕДУР (ДЕЙСТВИЙ) В ЭЛЕКТРОННОЙ ФОРМЕ</w:t>
      </w:r>
    </w:p>
    <w:p w:rsidR="00997619" w:rsidRPr="001A2E86" w:rsidRDefault="00997619" w:rsidP="00997619">
      <w:pPr>
        <w:autoSpaceDE w:val="0"/>
        <w:autoSpaceDN w:val="0"/>
        <w:adjustRightInd w:val="0"/>
        <w:jc w:val="center"/>
        <w:outlineLvl w:val="1"/>
        <w:rPr>
          <w:color w:val="000000"/>
          <w:sz w:val="28"/>
          <w:szCs w:val="28"/>
        </w:rPr>
      </w:pPr>
    </w:p>
    <w:p w:rsidR="0044309E" w:rsidRPr="00796E35" w:rsidRDefault="0044309E" w:rsidP="0044309E">
      <w:pPr>
        <w:widowControl w:val="0"/>
        <w:tabs>
          <w:tab w:val="left" w:pos="851"/>
        </w:tabs>
        <w:autoSpaceDE w:val="0"/>
        <w:autoSpaceDN w:val="0"/>
        <w:adjustRightInd w:val="0"/>
        <w:jc w:val="center"/>
        <w:outlineLvl w:val="1"/>
        <w:rPr>
          <w:rFonts w:eastAsia="DejaVu Sans"/>
          <w:kern w:val="3"/>
          <w:sz w:val="28"/>
          <w:szCs w:val="28"/>
          <w:lang w:eastAsia="zh-CN" w:bidi="hi-IN"/>
        </w:rPr>
      </w:pPr>
      <w:r w:rsidRPr="00796E35">
        <w:rPr>
          <w:sz w:val="28"/>
          <w:szCs w:val="28"/>
        </w:rPr>
        <w:t>3.2.1. ПОРЯДОК ОСУЩЕСТВЛЕНИЯ</w:t>
      </w:r>
      <w:r w:rsidRPr="00796E35">
        <w:rPr>
          <w:rFonts w:eastAsia="DejaVu Sans"/>
          <w:kern w:val="3"/>
          <w:sz w:val="28"/>
          <w:szCs w:val="28"/>
          <w:lang w:eastAsia="zh-CN" w:bidi="hi-IN"/>
        </w:rPr>
        <w:t>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 210-ФЗ «ОБ ОРГАНИЗАЦИИ ПРЕДОСТАВЛЕНИЯ ГОСУДАРСТВЕННЫХ И МУНИЦИПАЛЬНЫХ УСЛУГ»</w:t>
      </w:r>
    </w:p>
    <w:p w:rsidR="0044309E" w:rsidRPr="00796E35" w:rsidRDefault="0044309E" w:rsidP="00997619">
      <w:pPr>
        <w:autoSpaceDE w:val="0"/>
        <w:autoSpaceDN w:val="0"/>
        <w:adjustRightInd w:val="0"/>
        <w:jc w:val="center"/>
        <w:outlineLvl w:val="1"/>
        <w:rPr>
          <w:sz w:val="28"/>
          <w:szCs w:val="28"/>
        </w:rPr>
      </w:pPr>
    </w:p>
    <w:p w:rsidR="009175CC" w:rsidRPr="00334654" w:rsidRDefault="00D338BB" w:rsidP="009175CC">
      <w:pPr>
        <w:suppressAutoHyphens/>
        <w:ind w:firstLine="709"/>
        <w:jc w:val="both"/>
        <w:rPr>
          <w:sz w:val="28"/>
          <w:szCs w:val="28"/>
        </w:rPr>
      </w:pPr>
      <w:r w:rsidRPr="00334654">
        <w:rPr>
          <w:sz w:val="28"/>
          <w:szCs w:val="28"/>
        </w:rPr>
        <w:t>3.2</w:t>
      </w:r>
      <w:r w:rsidR="009175CC" w:rsidRPr="00334654">
        <w:rPr>
          <w:sz w:val="28"/>
          <w:szCs w:val="28"/>
        </w:rPr>
        <w:t>.1.</w:t>
      </w:r>
      <w:r w:rsidR="008113EA" w:rsidRPr="00334654">
        <w:rPr>
          <w:sz w:val="28"/>
          <w:szCs w:val="28"/>
        </w:rPr>
        <w:t>1.</w:t>
      </w:r>
      <w:r w:rsidR="00101A22" w:rsidRPr="00334654">
        <w:rPr>
          <w:sz w:val="28"/>
          <w:szCs w:val="28"/>
        </w:rPr>
        <w:t>Предоставление муниципальной услуги включает в себя следующие административные процедуры (действия) в электронной форме</w:t>
      </w:r>
      <w:r w:rsidR="009175CC" w:rsidRPr="00334654">
        <w:rPr>
          <w:sz w:val="28"/>
          <w:szCs w:val="28"/>
        </w:rPr>
        <w:t>:</w:t>
      </w:r>
    </w:p>
    <w:p w:rsidR="00117A40" w:rsidRPr="001A2E86" w:rsidRDefault="00117A40" w:rsidP="00117A40">
      <w:pPr>
        <w:widowControl w:val="0"/>
        <w:autoSpaceDE w:val="0"/>
        <w:autoSpaceDN w:val="0"/>
        <w:adjustRightInd w:val="0"/>
        <w:ind w:firstLine="708"/>
        <w:jc w:val="both"/>
        <w:rPr>
          <w:color w:val="000000"/>
          <w:sz w:val="28"/>
          <w:szCs w:val="28"/>
        </w:rPr>
      </w:pPr>
      <w:bookmarkStart w:id="20" w:name="sub_10021"/>
      <w:bookmarkStart w:id="21" w:name="sub_1007"/>
      <w:bookmarkEnd w:id="20"/>
      <w:bookmarkEnd w:id="21"/>
      <w:r w:rsidRPr="001A2E86">
        <w:rPr>
          <w:color w:val="000000"/>
          <w:sz w:val="28"/>
          <w:szCs w:val="28"/>
        </w:rPr>
        <w:t>1) получение информации о порядке и сроках предоставления муниципальной услуги;</w:t>
      </w:r>
    </w:p>
    <w:p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 xml:space="preserve">2)запись на прием в </w:t>
      </w:r>
      <w:r w:rsidR="00D51932" w:rsidRPr="001A2E86">
        <w:rPr>
          <w:color w:val="000000"/>
          <w:sz w:val="28"/>
          <w:szCs w:val="28"/>
        </w:rPr>
        <w:t>Уполномоченный орган</w:t>
      </w:r>
      <w:r w:rsidRPr="001A2E86">
        <w:rPr>
          <w:color w:val="000000"/>
          <w:sz w:val="28"/>
          <w:szCs w:val="28"/>
        </w:rPr>
        <w:t xml:space="preserve">, </w:t>
      </w:r>
      <w:r w:rsidR="00997D51" w:rsidRPr="001A2E86">
        <w:rPr>
          <w:color w:val="000000"/>
          <w:sz w:val="28"/>
          <w:szCs w:val="28"/>
        </w:rPr>
        <w:t>МФЦ</w:t>
      </w:r>
      <w:r w:rsidRPr="001A2E86">
        <w:rPr>
          <w:color w:val="000000"/>
          <w:sz w:val="28"/>
          <w:szCs w:val="28"/>
        </w:rPr>
        <w:t xml:space="preserve"> предоставления </w:t>
      </w:r>
      <w:r w:rsidRPr="001A2E86">
        <w:rPr>
          <w:color w:val="000000"/>
          <w:sz w:val="28"/>
          <w:szCs w:val="28"/>
        </w:rPr>
        <w:lastRenderedPageBreak/>
        <w:t xml:space="preserve">муниципальных услуг для подачи запроса </w:t>
      </w:r>
      <w:r w:rsidRPr="001A2E86">
        <w:rPr>
          <w:color w:val="000000"/>
          <w:sz w:val="28"/>
          <w:szCs w:val="28"/>
        </w:rPr>
        <w:br/>
        <w:t>о предоставлении муниципальной услуги;</w:t>
      </w:r>
    </w:p>
    <w:p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3) формирование запроса о предоставлении муниципальной услуги;</w:t>
      </w:r>
    </w:p>
    <w:p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 xml:space="preserve">4) прием и регистрация </w:t>
      </w:r>
      <w:r w:rsidR="00D51932" w:rsidRPr="001A2E86">
        <w:rPr>
          <w:color w:val="000000"/>
          <w:sz w:val="28"/>
          <w:szCs w:val="28"/>
        </w:rPr>
        <w:t>Уполномоченным органов</w:t>
      </w:r>
      <w:r w:rsidR="002D53D6">
        <w:rPr>
          <w:color w:val="000000"/>
          <w:sz w:val="28"/>
          <w:szCs w:val="28"/>
        </w:rPr>
        <w:t>,</w:t>
      </w:r>
      <w:r w:rsidRPr="001A2E86">
        <w:rPr>
          <w:color w:val="000000"/>
          <w:sz w:val="28"/>
          <w:szCs w:val="28"/>
        </w:rPr>
        <w:t xml:space="preserve"> запроса </w:t>
      </w:r>
      <w:r w:rsidRPr="001A2E86">
        <w:rPr>
          <w:color w:val="000000"/>
          <w:sz w:val="28"/>
          <w:szCs w:val="28"/>
        </w:rPr>
        <w:br/>
        <w:t>и иных документов, необходимых для предоставления муниципальной услуги;</w:t>
      </w:r>
    </w:p>
    <w:p w:rsidR="00117A40" w:rsidRPr="001A2E86" w:rsidRDefault="00EC0CED" w:rsidP="00117A40">
      <w:pPr>
        <w:widowControl w:val="0"/>
        <w:autoSpaceDE w:val="0"/>
        <w:autoSpaceDN w:val="0"/>
        <w:adjustRightInd w:val="0"/>
        <w:ind w:firstLine="708"/>
        <w:jc w:val="both"/>
        <w:rPr>
          <w:color w:val="000000"/>
          <w:sz w:val="28"/>
          <w:szCs w:val="28"/>
        </w:rPr>
      </w:pPr>
      <w:r>
        <w:rPr>
          <w:color w:val="000000"/>
          <w:sz w:val="28"/>
          <w:szCs w:val="28"/>
        </w:rPr>
        <w:t>5</w:t>
      </w:r>
      <w:r w:rsidR="00117A40" w:rsidRPr="001A2E86">
        <w:rPr>
          <w:color w:val="000000"/>
          <w:sz w:val="28"/>
          <w:szCs w:val="28"/>
        </w:rPr>
        <w:t>) получение результата предоставления муниципальной услуги;</w:t>
      </w:r>
    </w:p>
    <w:p w:rsidR="00117A40" w:rsidRPr="001A2E86" w:rsidRDefault="00EC0CED" w:rsidP="00117A40">
      <w:pPr>
        <w:widowControl w:val="0"/>
        <w:autoSpaceDE w:val="0"/>
        <w:autoSpaceDN w:val="0"/>
        <w:adjustRightInd w:val="0"/>
        <w:ind w:firstLine="708"/>
        <w:jc w:val="both"/>
        <w:rPr>
          <w:color w:val="000000"/>
          <w:sz w:val="28"/>
          <w:szCs w:val="28"/>
        </w:rPr>
      </w:pPr>
      <w:r>
        <w:rPr>
          <w:color w:val="000000"/>
          <w:sz w:val="28"/>
          <w:szCs w:val="28"/>
        </w:rPr>
        <w:t>6</w:t>
      </w:r>
      <w:r w:rsidR="00117A40" w:rsidRPr="001A2E86">
        <w:rPr>
          <w:color w:val="000000"/>
          <w:sz w:val="28"/>
          <w:szCs w:val="28"/>
        </w:rPr>
        <w:t>)получение сведений о ходе выполнения запроса;</w:t>
      </w:r>
    </w:p>
    <w:p w:rsidR="00260C49" w:rsidRPr="001A2E86" w:rsidRDefault="00EC0CED" w:rsidP="00117A40">
      <w:pPr>
        <w:widowControl w:val="0"/>
        <w:autoSpaceDE w:val="0"/>
        <w:autoSpaceDN w:val="0"/>
        <w:adjustRightInd w:val="0"/>
        <w:ind w:firstLine="708"/>
        <w:jc w:val="both"/>
        <w:rPr>
          <w:color w:val="000000"/>
          <w:sz w:val="28"/>
          <w:szCs w:val="28"/>
        </w:rPr>
      </w:pPr>
      <w:r>
        <w:rPr>
          <w:color w:val="000000"/>
          <w:sz w:val="28"/>
          <w:szCs w:val="28"/>
        </w:rPr>
        <w:t>7</w:t>
      </w:r>
      <w:r w:rsidR="00260C49" w:rsidRPr="001A2E86">
        <w:rPr>
          <w:color w:val="000000"/>
          <w:sz w:val="28"/>
          <w:szCs w:val="28"/>
        </w:rPr>
        <w:t>) осуществление оценки качества предоставления услуги;</w:t>
      </w:r>
    </w:p>
    <w:p w:rsidR="0015409B" w:rsidRPr="001A2E86" w:rsidRDefault="00EC0CED" w:rsidP="00117A40">
      <w:pPr>
        <w:widowControl w:val="0"/>
        <w:autoSpaceDE w:val="0"/>
        <w:autoSpaceDN w:val="0"/>
        <w:adjustRightInd w:val="0"/>
        <w:ind w:firstLine="708"/>
        <w:jc w:val="both"/>
        <w:rPr>
          <w:color w:val="000000"/>
          <w:sz w:val="28"/>
          <w:szCs w:val="28"/>
        </w:rPr>
      </w:pPr>
      <w:r>
        <w:rPr>
          <w:color w:val="000000"/>
          <w:sz w:val="28"/>
          <w:szCs w:val="28"/>
        </w:rPr>
        <w:t>8</w:t>
      </w:r>
      <w:r w:rsidR="0015409B" w:rsidRPr="001A2E86">
        <w:rPr>
          <w:color w:val="000000"/>
          <w:sz w:val="28"/>
          <w:szCs w:val="28"/>
        </w:rPr>
        <w:t>) досудебное (внесудебное) обжалование решений и действий (бездействий органа (организации), должностного лица органа (органи</w:t>
      </w:r>
      <w:r w:rsidR="00260C49" w:rsidRPr="001A2E86">
        <w:rPr>
          <w:color w:val="000000"/>
          <w:sz w:val="28"/>
          <w:szCs w:val="28"/>
        </w:rPr>
        <w:t>зации) муниципального служащего.</w:t>
      </w:r>
    </w:p>
    <w:p w:rsidR="00227162" w:rsidRPr="001C131A" w:rsidRDefault="009175CC" w:rsidP="00227162">
      <w:pPr>
        <w:autoSpaceDE w:val="0"/>
        <w:autoSpaceDN w:val="0"/>
        <w:adjustRightInd w:val="0"/>
        <w:ind w:firstLine="709"/>
        <w:jc w:val="both"/>
        <w:rPr>
          <w:sz w:val="28"/>
          <w:szCs w:val="28"/>
          <w:lang w:eastAsia="en-US"/>
        </w:rPr>
      </w:pPr>
      <w:r w:rsidRPr="001A2E86">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1C131A">
        <w:rPr>
          <w:sz w:val="28"/>
          <w:szCs w:val="28"/>
        </w:rPr>
        <w:t xml:space="preserve">опубликованной на Едином портале, </w:t>
      </w:r>
      <w:r w:rsidR="00C70131" w:rsidRPr="00C70131">
        <w:rPr>
          <w:sz w:val="28"/>
          <w:szCs w:val="28"/>
        </w:rPr>
        <w:t>Региональном портале</w:t>
      </w:r>
      <w:r w:rsidR="00227162" w:rsidRPr="001C131A">
        <w:rPr>
          <w:sz w:val="28"/>
          <w:szCs w:val="28"/>
          <w:lang w:eastAsia="en-US"/>
        </w:rPr>
        <w:t>.</w:t>
      </w:r>
    </w:p>
    <w:p w:rsidR="009175CC" w:rsidRPr="001A2E86" w:rsidRDefault="009175CC" w:rsidP="009175CC">
      <w:pPr>
        <w:widowControl w:val="0"/>
        <w:suppressAutoHyphens/>
        <w:ind w:firstLine="709"/>
        <w:jc w:val="both"/>
        <w:rPr>
          <w:color w:val="000000"/>
          <w:sz w:val="28"/>
          <w:szCs w:val="28"/>
        </w:rPr>
      </w:pPr>
      <w:r w:rsidRPr="001C131A">
        <w:rPr>
          <w:sz w:val="28"/>
          <w:szCs w:val="28"/>
        </w:rPr>
        <w:t xml:space="preserve">Заявительвправе отозвать свое заявление на любой стадии рассмотрения, согласования или подготовки документа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обратившись с соответствующим</w:t>
      </w:r>
      <w:r w:rsidRPr="001A2E86">
        <w:rPr>
          <w:color w:val="000000"/>
          <w:sz w:val="28"/>
          <w:szCs w:val="28"/>
        </w:rPr>
        <w:t xml:space="preserve"> заявлением в </w:t>
      </w:r>
      <w:r w:rsidR="00C04DA1" w:rsidRPr="001A2E86">
        <w:rPr>
          <w:color w:val="000000"/>
          <w:spacing w:val="-4"/>
          <w:sz w:val="28"/>
          <w:szCs w:val="28"/>
        </w:rPr>
        <w:t>У</w:t>
      </w:r>
      <w:r w:rsidR="00954078" w:rsidRPr="001A2E86">
        <w:rPr>
          <w:color w:val="000000"/>
          <w:spacing w:val="-4"/>
          <w:sz w:val="28"/>
          <w:szCs w:val="28"/>
        </w:rPr>
        <w:t>полномоченный орган</w:t>
      </w:r>
      <w:r w:rsidRPr="001A2E86">
        <w:rPr>
          <w:color w:val="000000"/>
          <w:sz w:val="28"/>
          <w:szCs w:val="28"/>
        </w:rPr>
        <w:t>, в том числе в электронной форме, либо в МФЦ.</w:t>
      </w:r>
    </w:p>
    <w:p w:rsidR="009175CC" w:rsidRPr="001A2E86" w:rsidRDefault="00D338BB" w:rsidP="009175CC">
      <w:pPr>
        <w:widowControl w:val="0"/>
        <w:suppressAutoHyphens/>
        <w:ind w:firstLine="709"/>
        <w:jc w:val="both"/>
        <w:rPr>
          <w:rFonts w:eastAsia="DejaVu Sans"/>
          <w:color w:val="000000"/>
          <w:sz w:val="28"/>
          <w:szCs w:val="28"/>
        </w:rPr>
      </w:pPr>
      <w:r w:rsidRPr="001A2E86">
        <w:rPr>
          <w:rFonts w:eastAsia="DejaVu Sans"/>
          <w:color w:val="000000"/>
          <w:sz w:val="28"/>
          <w:szCs w:val="28"/>
        </w:rPr>
        <w:t>3.2</w:t>
      </w:r>
      <w:r w:rsidR="009175CC" w:rsidRPr="001A2E86">
        <w:rPr>
          <w:rFonts w:eastAsia="DejaVu Sans"/>
          <w:color w:val="000000"/>
          <w:sz w:val="28"/>
          <w:szCs w:val="28"/>
        </w:rPr>
        <w:t>.</w:t>
      </w:r>
      <w:r w:rsidR="008113EA" w:rsidRPr="001A2E86">
        <w:rPr>
          <w:rFonts w:eastAsia="DejaVu Sans"/>
          <w:color w:val="000000"/>
          <w:sz w:val="28"/>
          <w:szCs w:val="28"/>
        </w:rPr>
        <w:t>1.</w:t>
      </w:r>
      <w:r w:rsidR="009175CC" w:rsidRPr="001A2E86">
        <w:rPr>
          <w:rFonts w:eastAsia="DejaVu Sans"/>
          <w:color w:val="000000"/>
          <w:sz w:val="28"/>
          <w:szCs w:val="28"/>
        </w:rPr>
        <w:t>2. Получение информации о порядке и сроках предоставления муниципальной услуги.</w:t>
      </w:r>
    </w:p>
    <w:p w:rsidR="009E5441" w:rsidRPr="001A2E86" w:rsidRDefault="009E5441" w:rsidP="00EC0CED">
      <w:pPr>
        <w:autoSpaceDE w:val="0"/>
        <w:autoSpaceDN w:val="0"/>
        <w:adjustRightInd w:val="0"/>
        <w:ind w:firstLine="708"/>
        <w:jc w:val="both"/>
        <w:rPr>
          <w:color w:val="000000"/>
          <w:sz w:val="28"/>
          <w:szCs w:val="28"/>
        </w:rPr>
      </w:pPr>
      <w:r w:rsidRPr="001A2E86">
        <w:rPr>
          <w:color w:val="000000"/>
          <w:sz w:val="28"/>
          <w:szCs w:val="28"/>
        </w:rPr>
        <w:t xml:space="preserve">Информация о предоставлении муниципальной услуги размещается на Едином портале, </w:t>
      </w:r>
      <w:r w:rsidR="00C70131" w:rsidRPr="00C70131">
        <w:rPr>
          <w:sz w:val="28"/>
          <w:szCs w:val="28"/>
        </w:rPr>
        <w:t>Региональном портале</w:t>
      </w:r>
      <w:r w:rsidRPr="001A2E86">
        <w:rPr>
          <w:color w:val="000000"/>
          <w:sz w:val="28"/>
          <w:szCs w:val="28"/>
        </w:rPr>
        <w:t>, а также на официальном сайте.</w:t>
      </w:r>
    </w:p>
    <w:p w:rsidR="009E5441" w:rsidRPr="0098354D" w:rsidRDefault="009E5441" w:rsidP="00EC0CED">
      <w:pPr>
        <w:autoSpaceDE w:val="0"/>
        <w:autoSpaceDN w:val="0"/>
        <w:adjustRightInd w:val="0"/>
        <w:ind w:firstLine="709"/>
        <w:jc w:val="both"/>
        <w:rPr>
          <w:sz w:val="28"/>
          <w:szCs w:val="28"/>
        </w:rPr>
      </w:pPr>
      <w:r w:rsidRPr="001C131A">
        <w:rPr>
          <w:sz w:val="28"/>
          <w:szCs w:val="28"/>
        </w:rPr>
        <w:t xml:space="preserve">На Едином портале, </w:t>
      </w:r>
      <w:r w:rsidR="00C70131" w:rsidRPr="00C70131">
        <w:rPr>
          <w:sz w:val="28"/>
          <w:szCs w:val="28"/>
        </w:rPr>
        <w:t>Региональном портале</w:t>
      </w:r>
      <w:r w:rsidRPr="0098354D">
        <w:rPr>
          <w:sz w:val="28"/>
          <w:szCs w:val="28"/>
        </w:rPr>
        <w:t>размещается следующая информация:</w:t>
      </w:r>
    </w:p>
    <w:p w:rsidR="009E5441" w:rsidRPr="001C131A" w:rsidRDefault="009E5441" w:rsidP="00EC0CED">
      <w:pPr>
        <w:autoSpaceDE w:val="0"/>
        <w:autoSpaceDN w:val="0"/>
        <w:adjustRightInd w:val="0"/>
        <w:ind w:firstLine="709"/>
        <w:jc w:val="both"/>
        <w:rPr>
          <w:sz w:val="28"/>
          <w:szCs w:val="28"/>
        </w:rPr>
      </w:pPr>
      <w:r w:rsidRPr="0098354D">
        <w:rPr>
          <w:sz w:val="28"/>
          <w:szCs w:val="28"/>
        </w:rPr>
        <w:t xml:space="preserve">1) исчерпывающий перечень документов, необходимых </w:t>
      </w:r>
      <w:r w:rsidRPr="0098354D">
        <w:rPr>
          <w:sz w:val="28"/>
          <w:szCs w:val="28"/>
        </w:rPr>
        <w:br/>
        <w:t xml:space="preserve">для предоставления муниципальной услуги, требования </w:t>
      </w:r>
      <w:r w:rsidRPr="0098354D">
        <w:rPr>
          <w:sz w:val="28"/>
          <w:szCs w:val="28"/>
        </w:rPr>
        <w:br/>
        <w:t>к оформлению</w:t>
      </w:r>
      <w:r w:rsidRPr="001C131A">
        <w:rPr>
          <w:sz w:val="28"/>
          <w:szCs w:val="28"/>
        </w:rPr>
        <w:t xml:space="preserve"> указанных документов, а также перечень документов, которые заявитель вправе представить по собственной инициативе;</w:t>
      </w:r>
    </w:p>
    <w:p w:rsidR="009E5441" w:rsidRPr="001C131A" w:rsidRDefault="009E5441" w:rsidP="00EC0CED">
      <w:pPr>
        <w:autoSpaceDE w:val="0"/>
        <w:autoSpaceDN w:val="0"/>
        <w:adjustRightInd w:val="0"/>
        <w:ind w:firstLine="709"/>
        <w:jc w:val="both"/>
        <w:rPr>
          <w:sz w:val="28"/>
          <w:szCs w:val="28"/>
        </w:rPr>
      </w:pPr>
      <w:r w:rsidRPr="001C131A">
        <w:rPr>
          <w:sz w:val="28"/>
          <w:szCs w:val="28"/>
        </w:rPr>
        <w:t>2) круг заявителей;</w:t>
      </w:r>
    </w:p>
    <w:p w:rsidR="009E5441" w:rsidRPr="001A2E86" w:rsidRDefault="009E5441" w:rsidP="00EC0CED">
      <w:pPr>
        <w:autoSpaceDE w:val="0"/>
        <w:autoSpaceDN w:val="0"/>
        <w:adjustRightInd w:val="0"/>
        <w:ind w:firstLine="709"/>
        <w:jc w:val="both"/>
        <w:rPr>
          <w:color w:val="000000"/>
          <w:sz w:val="28"/>
          <w:szCs w:val="28"/>
        </w:rPr>
      </w:pPr>
      <w:r w:rsidRPr="001A2E86">
        <w:rPr>
          <w:color w:val="000000"/>
          <w:sz w:val="28"/>
          <w:szCs w:val="28"/>
        </w:rPr>
        <w:t>3) срок предоставления муниципальной услуги;</w:t>
      </w:r>
    </w:p>
    <w:p w:rsidR="009E5441" w:rsidRPr="001A2E86" w:rsidRDefault="009E5441" w:rsidP="00EC0CED">
      <w:pPr>
        <w:autoSpaceDE w:val="0"/>
        <w:autoSpaceDN w:val="0"/>
        <w:adjustRightInd w:val="0"/>
        <w:ind w:firstLine="709"/>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E5441" w:rsidRPr="001A2E86" w:rsidRDefault="009E5441" w:rsidP="00EC0CED">
      <w:pPr>
        <w:autoSpaceDE w:val="0"/>
        <w:autoSpaceDN w:val="0"/>
        <w:adjustRightInd w:val="0"/>
        <w:ind w:firstLine="709"/>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rsidR="009E5441" w:rsidRPr="0098354D" w:rsidRDefault="009E5441" w:rsidP="00EC0CED">
      <w:pPr>
        <w:autoSpaceDE w:val="0"/>
        <w:autoSpaceDN w:val="0"/>
        <w:adjustRightInd w:val="0"/>
        <w:ind w:firstLine="709"/>
        <w:jc w:val="both"/>
        <w:rPr>
          <w:color w:val="000000"/>
          <w:sz w:val="28"/>
          <w:szCs w:val="28"/>
        </w:rPr>
      </w:pPr>
      <w:r w:rsidRPr="001A2E86">
        <w:rPr>
          <w:color w:val="000000"/>
          <w:sz w:val="28"/>
          <w:szCs w:val="28"/>
        </w:rPr>
        <w:t xml:space="preserve">6) исчерпывающий </w:t>
      </w:r>
      <w:r w:rsidRPr="0098354D">
        <w:rPr>
          <w:color w:val="000000"/>
          <w:sz w:val="28"/>
          <w:szCs w:val="28"/>
        </w:rPr>
        <w:t xml:space="preserve">перечень оснований для приостановления или отказа </w:t>
      </w:r>
      <w:r w:rsidRPr="0098354D">
        <w:rPr>
          <w:color w:val="000000"/>
          <w:sz w:val="28"/>
          <w:szCs w:val="28"/>
        </w:rPr>
        <w:br/>
        <w:t>в предоставлении муниципальной услуги;</w:t>
      </w:r>
    </w:p>
    <w:p w:rsidR="00101A22" w:rsidRPr="0098354D" w:rsidRDefault="00101A22" w:rsidP="00EC0CED">
      <w:pPr>
        <w:autoSpaceDE w:val="0"/>
        <w:autoSpaceDN w:val="0"/>
        <w:adjustRightInd w:val="0"/>
        <w:ind w:firstLine="709"/>
        <w:jc w:val="both"/>
        <w:rPr>
          <w:color w:val="000000"/>
          <w:sz w:val="28"/>
          <w:szCs w:val="28"/>
        </w:rPr>
      </w:pPr>
      <w:r w:rsidRPr="0098354D">
        <w:rPr>
          <w:color w:val="000000"/>
          <w:sz w:val="28"/>
          <w:szCs w:val="28"/>
        </w:rPr>
        <w:t xml:space="preserve">7) о праве заявителя на досудебное (внесудебное) обжалование решений действий (бездействия), принятых (осуществляемых) в </w:t>
      </w:r>
      <w:r w:rsidR="006E0D25" w:rsidRPr="0098354D">
        <w:rPr>
          <w:color w:val="000000"/>
          <w:sz w:val="28"/>
          <w:szCs w:val="28"/>
        </w:rPr>
        <w:t>х</w:t>
      </w:r>
      <w:r w:rsidRPr="0098354D">
        <w:rPr>
          <w:color w:val="000000"/>
          <w:sz w:val="28"/>
          <w:szCs w:val="28"/>
        </w:rPr>
        <w:t>оде предоставления муниципальной услуги</w:t>
      </w:r>
    </w:p>
    <w:p w:rsidR="009E5441" w:rsidRPr="0098354D" w:rsidRDefault="00101A22" w:rsidP="00EC0CED">
      <w:pPr>
        <w:autoSpaceDE w:val="0"/>
        <w:autoSpaceDN w:val="0"/>
        <w:adjustRightInd w:val="0"/>
        <w:ind w:firstLine="709"/>
        <w:jc w:val="both"/>
        <w:rPr>
          <w:color w:val="000000"/>
          <w:sz w:val="28"/>
          <w:szCs w:val="28"/>
        </w:rPr>
      </w:pPr>
      <w:r w:rsidRPr="0098354D">
        <w:rPr>
          <w:color w:val="000000"/>
          <w:sz w:val="28"/>
          <w:szCs w:val="28"/>
        </w:rPr>
        <w:t>8</w:t>
      </w:r>
      <w:r w:rsidR="009E5441" w:rsidRPr="0098354D">
        <w:rPr>
          <w:color w:val="000000"/>
          <w:sz w:val="28"/>
          <w:szCs w:val="28"/>
        </w:rPr>
        <w:t xml:space="preserve">) формы заявлений (уведомлений, сообщений), используемые </w:t>
      </w:r>
      <w:r w:rsidR="009E5441" w:rsidRPr="0098354D">
        <w:rPr>
          <w:color w:val="000000"/>
          <w:sz w:val="28"/>
          <w:szCs w:val="28"/>
        </w:rPr>
        <w:br/>
        <w:t>при предоставлении муниципальной</w:t>
      </w:r>
      <w:r w:rsidR="00CD6AE1" w:rsidRPr="0098354D">
        <w:rPr>
          <w:color w:val="000000"/>
          <w:sz w:val="28"/>
          <w:szCs w:val="28"/>
        </w:rPr>
        <w:t xml:space="preserve"> услуги.</w:t>
      </w:r>
    </w:p>
    <w:p w:rsidR="009E5441" w:rsidRPr="0098354D" w:rsidRDefault="009E5441" w:rsidP="0074305D">
      <w:pPr>
        <w:autoSpaceDE w:val="0"/>
        <w:autoSpaceDN w:val="0"/>
        <w:adjustRightInd w:val="0"/>
        <w:ind w:firstLine="709"/>
        <w:jc w:val="both"/>
        <w:rPr>
          <w:sz w:val="28"/>
          <w:szCs w:val="28"/>
        </w:rPr>
      </w:pPr>
      <w:r w:rsidRPr="0098354D">
        <w:rPr>
          <w:sz w:val="28"/>
          <w:szCs w:val="28"/>
        </w:rPr>
        <w:t xml:space="preserve">Информация на Едином портале, </w:t>
      </w:r>
      <w:r w:rsidR="00C70131" w:rsidRPr="0098354D">
        <w:rPr>
          <w:sz w:val="28"/>
          <w:szCs w:val="28"/>
        </w:rPr>
        <w:t>Региональном портале</w:t>
      </w:r>
      <w:r w:rsidRPr="0098354D">
        <w:rPr>
          <w:sz w:val="28"/>
          <w:szCs w:val="28"/>
        </w:rPr>
        <w:t xml:space="preserve">, официальном сайте </w:t>
      </w:r>
      <w:r w:rsidR="005B1602" w:rsidRPr="0098354D">
        <w:rPr>
          <w:sz w:val="28"/>
          <w:szCs w:val="28"/>
        </w:rPr>
        <w:t>Уполномоченного органа</w:t>
      </w:r>
      <w:r w:rsidRPr="0098354D">
        <w:rPr>
          <w:sz w:val="28"/>
          <w:szCs w:val="28"/>
        </w:rPr>
        <w:t xml:space="preserve"> предоставляется заявителю бесплатно. </w:t>
      </w:r>
    </w:p>
    <w:p w:rsidR="009E5441" w:rsidRPr="001C131A" w:rsidRDefault="00101A22" w:rsidP="00C70131">
      <w:pPr>
        <w:autoSpaceDE w:val="0"/>
        <w:autoSpaceDN w:val="0"/>
        <w:adjustRightInd w:val="0"/>
        <w:ind w:firstLine="709"/>
        <w:jc w:val="both"/>
        <w:rPr>
          <w:sz w:val="28"/>
          <w:szCs w:val="28"/>
        </w:rPr>
      </w:pPr>
      <w:r w:rsidRPr="0098354D">
        <w:rPr>
          <w:sz w:val="28"/>
          <w:szCs w:val="28"/>
        </w:rPr>
        <w:lastRenderedPageBreak/>
        <w:t xml:space="preserve">Не допускается отказ в приеме запроса и иных документов, необходимых для предоставления муниципальной услуги, а также отказ </w:t>
      </w:r>
      <w:r w:rsidRPr="0098354D">
        <w:rPr>
          <w:sz w:val="28"/>
          <w:szCs w:val="28"/>
        </w:rPr>
        <w:br/>
        <w:t>в предоставлении муниципальной услуги в</w:t>
      </w:r>
      <w:r w:rsidRPr="001C131A">
        <w:rPr>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C70131">
        <w:rPr>
          <w:sz w:val="28"/>
          <w:szCs w:val="28"/>
        </w:rPr>
        <w:t>Региональном портале</w:t>
      </w:r>
      <w:r w:rsidR="009E5441" w:rsidRPr="001C131A">
        <w:rPr>
          <w:sz w:val="28"/>
          <w:szCs w:val="28"/>
        </w:rPr>
        <w:t xml:space="preserve">информации о сроках и порядке предоставления </w:t>
      </w:r>
      <w:r w:rsidR="005251EB" w:rsidRPr="001C131A">
        <w:rPr>
          <w:sz w:val="28"/>
          <w:szCs w:val="28"/>
        </w:rPr>
        <w:t>муниципальной</w:t>
      </w:r>
      <w:r w:rsidR="009E5441" w:rsidRPr="001C131A">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w:t>
      </w:r>
      <w:r w:rsidR="005251EB" w:rsidRPr="001C131A">
        <w:rPr>
          <w:sz w:val="28"/>
          <w:szCs w:val="28"/>
        </w:rPr>
        <w:t xml:space="preserve">нзионного или иного соглашения </w:t>
      </w:r>
      <w:r w:rsidR="009E5441" w:rsidRPr="001C131A">
        <w:rPr>
          <w:sz w:val="28"/>
          <w:szCs w:val="28"/>
        </w:rPr>
        <w:t>с правообладателем программного обеспечения, предусматривающего взимание платы, регистрацию или авторизацию заявителя, или предоставл</w:t>
      </w:r>
      <w:r w:rsidR="005251EB" w:rsidRPr="001C131A">
        <w:rPr>
          <w:sz w:val="28"/>
          <w:szCs w:val="28"/>
        </w:rPr>
        <w:t xml:space="preserve">ение </w:t>
      </w:r>
      <w:r w:rsidR="009E5441" w:rsidRPr="001C131A">
        <w:rPr>
          <w:sz w:val="28"/>
          <w:szCs w:val="28"/>
        </w:rPr>
        <w:t xml:space="preserve">им персональных данных. </w:t>
      </w:r>
    </w:p>
    <w:p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 xml:space="preserve">3. Запись на прием в </w:t>
      </w:r>
      <w:r w:rsidR="00C04DA1" w:rsidRPr="001C131A">
        <w:rPr>
          <w:spacing w:val="-4"/>
          <w:sz w:val="28"/>
          <w:szCs w:val="28"/>
        </w:rPr>
        <w:t>У</w:t>
      </w:r>
      <w:r w:rsidR="00954078" w:rsidRPr="001C131A">
        <w:rPr>
          <w:spacing w:val="-4"/>
          <w:sz w:val="28"/>
          <w:szCs w:val="28"/>
        </w:rPr>
        <w:t>полномоченный орган</w:t>
      </w:r>
      <w:r w:rsidR="009175CC" w:rsidRPr="001C131A">
        <w:rPr>
          <w:rFonts w:eastAsia="DejaVu Sans"/>
          <w:sz w:val="28"/>
          <w:szCs w:val="28"/>
        </w:rPr>
        <w:t>, МФЦ для подачи запроса о предоставлении муниципальной услуги.</w:t>
      </w:r>
    </w:p>
    <w:p w:rsidR="009175CC" w:rsidRPr="001C131A" w:rsidRDefault="009175CC" w:rsidP="009175CC">
      <w:pPr>
        <w:autoSpaceDE w:val="0"/>
        <w:autoSpaceDN w:val="0"/>
        <w:adjustRightInd w:val="0"/>
        <w:ind w:firstLine="851"/>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D41B7E" w:rsidRPr="00942BC9" w:rsidRDefault="00D41B7E" w:rsidP="00D41B7E">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w:t>
      </w:r>
      <w:r w:rsidR="006D3503" w:rsidRPr="00942BC9">
        <w:rPr>
          <w:sz w:val="28"/>
          <w:szCs w:val="28"/>
        </w:rPr>
        <w:t xml:space="preserve"> (действия)</w:t>
      </w:r>
      <w:r w:rsidRPr="00942BC9">
        <w:rPr>
          <w:sz w:val="28"/>
          <w:szCs w:val="28"/>
        </w:rPr>
        <w:t xml:space="preserve"> я</w:t>
      </w:r>
      <w:r w:rsidR="006E0D25" w:rsidRPr="00942BC9">
        <w:rPr>
          <w:sz w:val="28"/>
          <w:szCs w:val="28"/>
        </w:rPr>
        <w:t>вляется обращение заявителя  на</w:t>
      </w:r>
      <w:r w:rsidRPr="00942BC9">
        <w:rPr>
          <w:sz w:val="28"/>
          <w:szCs w:val="28"/>
        </w:rPr>
        <w:t xml:space="preserve"> Единый портал, </w:t>
      </w:r>
      <w:r w:rsidR="00C70131" w:rsidRPr="00942BC9">
        <w:rPr>
          <w:sz w:val="28"/>
          <w:szCs w:val="28"/>
        </w:rPr>
        <w:t>Региональный портал</w:t>
      </w:r>
      <w:r w:rsidRPr="00942BC9">
        <w:rPr>
          <w:sz w:val="28"/>
          <w:szCs w:val="28"/>
        </w:rPr>
        <w:t xml:space="preserve"> с целью получения муниципальной услуги по предварительной записи.</w:t>
      </w:r>
    </w:p>
    <w:p w:rsidR="00227162" w:rsidRPr="001C131A" w:rsidRDefault="009175CC" w:rsidP="00227162">
      <w:pPr>
        <w:autoSpaceDE w:val="0"/>
        <w:autoSpaceDN w:val="0"/>
        <w:adjustRightInd w:val="0"/>
        <w:ind w:firstLine="709"/>
        <w:jc w:val="both"/>
        <w:rPr>
          <w:sz w:val="28"/>
          <w:szCs w:val="28"/>
          <w:lang w:eastAsia="en-US"/>
        </w:rPr>
      </w:pPr>
      <w:r w:rsidRPr="00942BC9">
        <w:rPr>
          <w:sz w:val="28"/>
          <w:szCs w:val="28"/>
        </w:rPr>
        <w:t xml:space="preserve">Запись на прием проводится посредством Единого портала, </w:t>
      </w:r>
      <w:r w:rsidR="00C70131" w:rsidRPr="00942BC9">
        <w:rPr>
          <w:sz w:val="28"/>
          <w:szCs w:val="28"/>
        </w:rPr>
        <w:t>Регионального п</w:t>
      </w:r>
      <w:r w:rsidR="006E0D25" w:rsidRPr="00942BC9">
        <w:rPr>
          <w:sz w:val="28"/>
          <w:szCs w:val="28"/>
        </w:rPr>
        <w:t>о</w:t>
      </w:r>
      <w:r w:rsidR="00C70131" w:rsidRPr="00942BC9">
        <w:rPr>
          <w:sz w:val="28"/>
          <w:szCs w:val="28"/>
        </w:rPr>
        <w:t>ртала</w:t>
      </w:r>
      <w:r w:rsidR="00227162" w:rsidRPr="00942BC9">
        <w:rPr>
          <w:sz w:val="28"/>
          <w:szCs w:val="28"/>
          <w:lang w:eastAsia="en-US"/>
        </w:rPr>
        <w:t>.</w:t>
      </w:r>
    </w:p>
    <w:p w:rsidR="009175CC" w:rsidRPr="001C131A" w:rsidRDefault="009175CC" w:rsidP="009175CC">
      <w:pPr>
        <w:autoSpaceDE w:val="0"/>
        <w:autoSpaceDN w:val="0"/>
        <w:adjustRightInd w:val="0"/>
        <w:ind w:firstLine="851"/>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sidR="006472AE">
        <w:rPr>
          <w:sz w:val="28"/>
          <w:szCs w:val="28"/>
        </w:rPr>
        <w:t>ого</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МФЦ графика приема заявителей.</w:t>
      </w:r>
    </w:p>
    <w:p w:rsidR="009175CC" w:rsidRPr="001C131A" w:rsidRDefault="00954078" w:rsidP="009175CC">
      <w:pPr>
        <w:autoSpaceDE w:val="0"/>
        <w:autoSpaceDN w:val="0"/>
        <w:adjustRightInd w:val="0"/>
        <w:ind w:firstLine="851"/>
        <w:jc w:val="both"/>
        <w:rPr>
          <w:sz w:val="28"/>
          <w:szCs w:val="28"/>
        </w:rPr>
      </w:pPr>
      <w:r w:rsidRPr="001C131A">
        <w:rPr>
          <w:spacing w:val="-4"/>
          <w:sz w:val="28"/>
          <w:szCs w:val="28"/>
        </w:rPr>
        <w:t>Уполномоченный орган</w:t>
      </w:r>
      <w:r w:rsidR="009175CC" w:rsidRPr="001C131A">
        <w:rPr>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41B7E" w:rsidRPr="001C131A" w:rsidRDefault="00D41B7E" w:rsidP="00D41B7E">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rsidR="00D41B7E" w:rsidRPr="001C131A" w:rsidRDefault="00D41B7E"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sidR="006D3503">
        <w:rPr>
          <w:sz w:val="28"/>
          <w:szCs w:val="28"/>
        </w:rPr>
        <w:t xml:space="preserve"> (действия)</w:t>
      </w:r>
      <w:r w:rsidRPr="001C131A">
        <w:rPr>
          <w:sz w:val="28"/>
          <w:szCs w:val="28"/>
        </w:rPr>
        <w:t xml:space="preserve"> является получение заявителем: </w:t>
      </w:r>
    </w:p>
    <w:p w:rsidR="00D41B7E" w:rsidRPr="00942BC9" w:rsidRDefault="00D41B7E" w:rsidP="00D41B7E">
      <w:pPr>
        <w:autoSpaceDE w:val="0"/>
        <w:autoSpaceDN w:val="0"/>
        <w:adjustRightInd w:val="0"/>
        <w:ind w:firstLine="709"/>
        <w:jc w:val="both"/>
        <w:rPr>
          <w:sz w:val="28"/>
          <w:szCs w:val="28"/>
        </w:rPr>
      </w:pPr>
      <w:r w:rsidRPr="00942BC9">
        <w:rPr>
          <w:sz w:val="28"/>
          <w:szCs w:val="28"/>
        </w:rPr>
        <w:t xml:space="preserve">с использованием средств </w:t>
      </w:r>
      <w:r w:rsidR="00C70131" w:rsidRPr="00942BC9">
        <w:rPr>
          <w:sz w:val="28"/>
          <w:szCs w:val="28"/>
        </w:rPr>
        <w:t>Регионального п</w:t>
      </w:r>
      <w:r w:rsidR="006472AE" w:rsidRPr="00942BC9">
        <w:rPr>
          <w:sz w:val="28"/>
          <w:szCs w:val="28"/>
        </w:rPr>
        <w:t>о</w:t>
      </w:r>
      <w:r w:rsidR="00C70131" w:rsidRPr="00942BC9">
        <w:rPr>
          <w:sz w:val="28"/>
          <w:szCs w:val="28"/>
        </w:rPr>
        <w:t>ртала</w:t>
      </w:r>
      <w:r w:rsidRPr="00942BC9">
        <w:rPr>
          <w:sz w:val="28"/>
          <w:szCs w:val="28"/>
        </w:rPr>
        <w:t>, в личном кабинете заявителя уведомления о записи на прием в МФЦ;</w:t>
      </w:r>
    </w:p>
    <w:p w:rsidR="00D41B7E" w:rsidRPr="001C131A" w:rsidRDefault="00D41B7E" w:rsidP="00D41B7E">
      <w:pPr>
        <w:autoSpaceDE w:val="0"/>
        <w:autoSpaceDN w:val="0"/>
        <w:adjustRightInd w:val="0"/>
        <w:ind w:firstLine="709"/>
        <w:jc w:val="both"/>
        <w:rPr>
          <w:sz w:val="28"/>
          <w:szCs w:val="28"/>
        </w:rPr>
      </w:pPr>
      <w:r w:rsidRPr="00942BC9">
        <w:rPr>
          <w:sz w:val="28"/>
          <w:szCs w:val="28"/>
        </w:rPr>
        <w:t xml:space="preserve">с использованием средств Единого портала МФЦ уведомления </w:t>
      </w:r>
      <w:r w:rsidRPr="00942BC9">
        <w:rPr>
          <w:sz w:val="28"/>
          <w:szCs w:val="28"/>
        </w:rPr>
        <w:br/>
        <w:t>о записи на прием в МФЦ</w:t>
      </w:r>
      <w:r w:rsidRPr="001C131A">
        <w:rPr>
          <w:sz w:val="28"/>
          <w:szCs w:val="28"/>
        </w:rPr>
        <w:t xml:space="preserve"> на данном портале. </w:t>
      </w:r>
    </w:p>
    <w:p w:rsidR="00D41B7E" w:rsidRPr="001C131A" w:rsidRDefault="00D41B7E" w:rsidP="00D41B7E">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sidR="006D3503">
        <w:rPr>
          <w:sz w:val="28"/>
          <w:szCs w:val="28"/>
        </w:rPr>
        <w:t xml:space="preserve">(действия) </w:t>
      </w:r>
      <w:r w:rsidRPr="001C131A">
        <w:rPr>
          <w:sz w:val="28"/>
          <w:szCs w:val="28"/>
        </w:rPr>
        <w:t>является сформированное уведомление о записи на прием в МФЦ.</w:t>
      </w:r>
    </w:p>
    <w:p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4. Формирование запроса</w:t>
      </w:r>
      <w:r w:rsidR="007273B8" w:rsidRPr="001C131A">
        <w:rPr>
          <w:rFonts w:eastAsia="DejaVu Sans"/>
          <w:sz w:val="28"/>
          <w:szCs w:val="28"/>
        </w:rPr>
        <w:t xml:space="preserve"> о предоставлении муниципальной услуги</w:t>
      </w:r>
      <w:r w:rsidR="009175CC" w:rsidRPr="001C131A">
        <w:rPr>
          <w:rFonts w:eastAsia="DejaVu Sans"/>
          <w:sz w:val="28"/>
          <w:szCs w:val="28"/>
        </w:rPr>
        <w:t>.</w:t>
      </w:r>
    </w:p>
    <w:p w:rsidR="00D41B7E" w:rsidRPr="001C131A" w:rsidRDefault="00D41B7E" w:rsidP="00D41B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идентификации и аутентификации на Едином портале, </w:t>
      </w:r>
      <w:r w:rsidR="00C70131" w:rsidRPr="00C70131">
        <w:rPr>
          <w:sz w:val="28"/>
          <w:szCs w:val="28"/>
        </w:rPr>
        <w:t xml:space="preserve">Региональном </w:t>
      </w:r>
      <w:r w:rsidR="00C70131" w:rsidRPr="00C70131">
        <w:rPr>
          <w:sz w:val="28"/>
          <w:szCs w:val="28"/>
        </w:rPr>
        <w:lastRenderedPageBreak/>
        <w:t>портале</w:t>
      </w:r>
      <w:r w:rsidRPr="001C131A">
        <w:rPr>
          <w:sz w:val="28"/>
          <w:szCs w:val="28"/>
        </w:rPr>
        <w:t>, с целью подачи в Уполномоченный  орган, предоставляющий муниципальную услугу, запроса</w:t>
      </w:r>
      <w:r w:rsidR="001A6C9F" w:rsidRPr="001C131A">
        <w:rPr>
          <w:sz w:val="28"/>
          <w:szCs w:val="28"/>
        </w:rPr>
        <w:t xml:space="preserve"> (заявления)</w:t>
      </w:r>
      <w:r w:rsidRPr="001C131A">
        <w:rPr>
          <w:sz w:val="28"/>
          <w:szCs w:val="28"/>
        </w:rPr>
        <w:t xml:space="preserve"> о предоставлении муниципальной услуги в электронном виде.</w:t>
      </w:r>
    </w:p>
    <w:p w:rsidR="007273B8" w:rsidRPr="001C131A" w:rsidRDefault="007273B8" w:rsidP="00FC5251">
      <w:pPr>
        <w:autoSpaceDE w:val="0"/>
        <w:autoSpaceDN w:val="0"/>
        <w:adjustRightInd w:val="0"/>
        <w:ind w:firstLine="709"/>
        <w:jc w:val="both"/>
        <w:rPr>
          <w:sz w:val="28"/>
          <w:szCs w:val="28"/>
        </w:rPr>
      </w:pPr>
      <w:r w:rsidRPr="001C131A">
        <w:rPr>
          <w:sz w:val="28"/>
          <w:szCs w:val="28"/>
        </w:rPr>
        <w:t>Формирование запроса заявителем осуществляется посредством заполнения электронной формы запроса</w:t>
      </w:r>
      <w:r w:rsidR="001A6C9F" w:rsidRPr="001C131A">
        <w:rPr>
          <w:sz w:val="28"/>
          <w:szCs w:val="28"/>
        </w:rPr>
        <w:t xml:space="preserve"> (заявления)</w:t>
      </w:r>
      <w:r w:rsidRPr="001C131A">
        <w:rPr>
          <w:sz w:val="28"/>
          <w:szCs w:val="28"/>
        </w:rPr>
        <w:t xml:space="preserve"> на </w:t>
      </w:r>
      <w:r w:rsidR="005251EB" w:rsidRPr="001C131A">
        <w:rPr>
          <w:sz w:val="28"/>
          <w:szCs w:val="28"/>
        </w:rPr>
        <w:t>Едином портале</w:t>
      </w:r>
      <w:r w:rsidRPr="001C131A">
        <w:rPr>
          <w:sz w:val="28"/>
          <w:szCs w:val="28"/>
        </w:rPr>
        <w:t xml:space="preserve">, </w:t>
      </w:r>
      <w:r w:rsidR="00C70131"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rsidR="007273B8" w:rsidRPr="001C131A" w:rsidRDefault="007273B8" w:rsidP="00FC5251">
      <w:pPr>
        <w:autoSpaceDE w:val="0"/>
        <w:autoSpaceDN w:val="0"/>
        <w:adjustRightInd w:val="0"/>
        <w:ind w:firstLine="709"/>
        <w:jc w:val="both"/>
        <w:rPr>
          <w:sz w:val="28"/>
          <w:szCs w:val="28"/>
        </w:rPr>
      </w:pPr>
      <w:r w:rsidRPr="001C131A">
        <w:rPr>
          <w:sz w:val="28"/>
          <w:szCs w:val="28"/>
        </w:rPr>
        <w:t>На Едином портал</w:t>
      </w:r>
      <w:r w:rsidR="00D41B7E" w:rsidRPr="001C131A">
        <w:rPr>
          <w:sz w:val="28"/>
          <w:szCs w:val="28"/>
        </w:rPr>
        <w:t xml:space="preserve">е, </w:t>
      </w:r>
      <w:r w:rsidR="00C70131" w:rsidRPr="00C70131">
        <w:rPr>
          <w:sz w:val="28"/>
          <w:szCs w:val="28"/>
        </w:rPr>
        <w:t>Региональном портале</w:t>
      </w:r>
      <w:r w:rsidRPr="001C131A">
        <w:rPr>
          <w:sz w:val="28"/>
          <w:szCs w:val="28"/>
        </w:rPr>
        <w:t>, размещаются образцы заполнения электронной формы запроса</w:t>
      </w:r>
      <w:r w:rsidR="001A6C9F" w:rsidRPr="001C131A">
        <w:rPr>
          <w:sz w:val="28"/>
          <w:szCs w:val="28"/>
        </w:rPr>
        <w:t xml:space="preserve"> (заявления)</w:t>
      </w:r>
      <w:r w:rsidRPr="001C131A">
        <w:rPr>
          <w:sz w:val="28"/>
          <w:szCs w:val="28"/>
        </w:rPr>
        <w:t>.</w:t>
      </w:r>
    </w:p>
    <w:p w:rsidR="007273B8" w:rsidRPr="001C131A" w:rsidRDefault="007273B8" w:rsidP="00FC5251">
      <w:pPr>
        <w:autoSpaceDE w:val="0"/>
        <w:autoSpaceDN w:val="0"/>
        <w:adjustRightInd w:val="0"/>
        <w:ind w:firstLine="709"/>
        <w:jc w:val="both"/>
        <w:rPr>
          <w:sz w:val="28"/>
          <w:szCs w:val="28"/>
        </w:rPr>
      </w:pPr>
      <w:r w:rsidRPr="001C131A">
        <w:rPr>
          <w:sz w:val="28"/>
          <w:szCs w:val="28"/>
        </w:rPr>
        <w:t>Форматно-логическая проверка сформированного запроса</w:t>
      </w:r>
      <w:r w:rsidR="001A6C9F" w:rsidRPr="001C131A">
        <w:rPr>
          <w:sz w:val="28"/>
          <w:szCs w:val="28"/>
        </w:rPr>
        <w:t xml:space="preserve"> (заявления)</w:t>
      </w:r>
      <w:r w:rsidRPr="001C131A">
        <w:rPr>
          <w:sz w:val="28"/>
          <w:szCs w:val="28"/>
        </w:rPr>
        <w:t xml:space="preserve"> осуществляется автоматически после заполнения заявителем каждого из полей электронной формы запроса</w:t>
      </w:r>
      <w:r w:rsidR="001A6C9F" w:rsidRPr="001C131A">
        <w:rPr>
          <w:sz w:val="28"/>
          <w:szCs w:val="28"/>
        </w:rPr>
        <w:t xml:space="preserve">  (заявления)</w:t>
      </w:r>
      <w:r w:rsidRPr="001C131A">
        <w:rPr>
          <w:sz w:val="28"/>
          <w:szCs w:val="28"/>
        </w:rPr>
        <w:t>. При выявлении некорректно заполненного поля электронной формы запроса</w:t>
      </w:r>
      <w:r w:rsidR="001A6C9F" w:rsidRPr="001C131A">
        <w:rPr>
          <w:sz w:val="28"/>
          <w:szCs w:val="28"/>
        </w:rPr>
        <w:t xml:space="preserve"> (заявления)</w:t>
      </w:r>
      <w:r w:rsidRPr="001C131A">
        <w:rPr>
          <w:sz w:val="28"/>
          <w:szCs w:val="28"/>
        </w:rPr>
        <w:t xml:space="preserve"> заявительуведомляется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73B8" w:rsidRPr="001C131A" w:rsidRDefault="007273B8" w:rsidP="00FC5251">
      <w:pPr>
        <w:autoSpaceDE w:val="0"/>
        <w:autoSpaceDN w:val="0"/>
        <w:adjustRightInd w:val="0"/>
        <w:ind w:firstLine="709"/>
        <w:jc w:val="both"/>
        <w:rPr>
          <w:sz w:val="28"/>
          <w:szCs w:val="28"/>
        </w:rPr>
      </w:pPr>
      <w:r w:rsidRPr="001C131A">
        <w:rPr>
          <w:sz w:val="28"/>
          <w:szCs w:val="28"/>
        </w:rPr>
        <w:t>При формировании запроса заявителю обеспечивается:</w:t>
      </w:r>
    </w:p>
    <w:p w:rsidR="007273B8" w:rsidRPr="001C131A" w:rsidRDefault="007273B8" w:rsidP="00FC5251">
      <w:pPr>
        <w:autoSpaceDE w:val="0"/>
        <w:autoSpaceDN w:val="0"/>
        <w:adjustRightInd w:val="0"/>
        <w:ind w:firstLine="709"/>
        <w:jc w:val="both"/>
        <w:rPr>
          <w:sz w:val="28"/>
          <w:szCs w:val="28"/>
        </w:rPr>
      </w:pPr>
      <w:r w:rsidRPr="001C131A">
        <w:rPr>
          <w:sz w:val="28"/>
          <w:szCs w:val="28"/>
        </w:rPr>
        <w:t>а) возможность копирования и сохранения запроса и иных документов, указанных</w:t>
      </w:r>
      <w:r w:rsidRPr="00F77145">
        <w:rPr>
          <w:sz w:val="28"/>
          <w:szCs w:val="28"/>
        </w:rPr>
        <w:t xml:space="preserve"> в </w:t>
      </w:r>
      <w:r w:rsidR="00830A6C" w:rsidRPr="00EB3BBB">
        <w:rPr>
          <w:color w:val="000000" w:themeColor="text1"/>
          <w:sz w:val="28"/>
          <w:szCs w:val="28"/>
        </w:rPr>
        <w:t>пункт</w:t>
      </w:r>
      <w:r w:rsidR="00830A6C">
        <w:rPr>
          <w:color w:val="000000" w:themeColor="text1"/>
          <w:sz w:val="28"/>
          <w:szCs w:val="28"/>
        </w:rPr>
        <w:t>е</w:t>
      </w:r>
      <w:r w:rsidR="00830A6C" w:rsidRPr="00EB3BBB">
        <w:rPr>
          <w:color w:val="000000" w:themeColor="text1"/>
          <w:sz w:val="28"/>
          <w:szCs w:val="28"/>
        </w:rPr>
        <w:t xml:space="preserve"> 2.6.1 подраздела 2.6 раздела </w:t>
      </w:r>
      <w:r w:rsidR="00E22E00">
        <w:rPr>
          <w:color w:val="000000" w:themeColor="text1"/>
          <w:sz w:val="28"/>
          <w:szCs w:val="28"/>
        </w:rPr>
        <w:t>2</w:t>
      </w:r>
      <w:r w:rsidR="00830A6C" w:rsidRPr="00EB3BBB">
        <w:rPr>
          <w:color w:val="000000" w:themeColor="text1"/>
          <w:sz w:val="28"/>
          <w:szCs w:val="28"/>
        </w:rPr>
        <w:t xml:space="preserve"> Регламента</w:t>
      </w:r>
      <w:r w:rsidR="0009094E" w:rsidRPr="00F77145">
        <w:rPr>
          <w:sz w:val="28"/>
          <w:szCs w:val="28"/>
        </w:rPr>
        <w:t>,</w:t>
      </w:r>
      <w:r w:rsidRPr="001C131A">
        <w:rPr>
          <w:sz w:val="28"/>
          <w:szCs w:val="28"/>
        </w:rPr>
        <w:t>необходимых для предоставления муниципальной услуги;</w:t>
      </w:r>
    </w:p>
    <w:p w:rsidR="007273B8" w:rsidRPr="001C131A" w:rsidRDefault="007273B8" w:rsidP="00FC5251">
      <w:pPr>
        <w:autoSpaceDE w:val="0"/>
        <w:autoSpaceDN w:val="0"/>
        <w:adjustRightInd w:val="0"/>
        <w:ind w:firstLine="709"/>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sz w:val="28"/>
          <w:szCs w:val="28"/>
        </w:rPr>
        <w:t>;</w:t>
      </w:r>
    </w:p>
    <w:p w:rsidR="007273B8" w:rsidRPr="001C131A" w:rsidRDefault="007273B8" w:rsidP="00FC5251">
      <w:pPr>
        <w:autoSpaceDE w:val="0"/>
        <w:autoSpaceDN w:val="0"/>
        <w:adjustRightInd w:val="0"/>
        <w:ind w:firstLine="709"/>
        <w:jc w:val="both"/>
        <w:rPr>
          <w:sz w:val="28"/>
          <w:szCs w:val="28"/>
        </w:rPr>
      </w:pPr>
      <w:r w:rsidRPr="001C131A">
        <w:rPr>
          <w:sz w:val="28"/>
          <w:szCs w:val="28"/>
        </w:rPr>
        <w:t>в) возможность печати на бумажном носителе копии электронной формы запроса;</w:t>
      </w:r>
    </w:p>
    <w:p w:rsidR="007273B8" w:rsidRPr="001C131A" w:rsidRDefault="007273B8" w:rsidP="00FC5251">
      <w:pPr>
        <w:autoSpaceDE w:val="0"/>
        <w:autoSpaceDN w:val="0"/>
        <w:adjustRightInd w:val="0"/>
        <w:ind w:firstLine="709"/>
        <w:jc w:val="both"/>
        <w:rPr>
          <w:sz w:val="28"/>
          <w:szCs w:val="28"/>
        </w:rPr>
      </w:pPr>
      <w:r w:rsidRPr="001C131A">
        <w:rPr>
          <w:sz w:val="28"/>
          <w:szCs w:val="28"/>
        </w:rPr>
        <w:t xml:space="preserve">г) сохранение ранее введенных в электронную форму запроса значений </w:t>
      </w:r>
      <w:r w:rsidRPr="001C131A">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273B8" w:rsidRPr="001C131A" w:rsidRDefault="007273B8" w:rsidP="00FC5251">
      <w:pPr>
        <w:autoSpaceDE w:val="0"/>
        <w:autoSpaceDN w:val="0"/>
        <w:adjustRightInd w:val="0"/>
        <w:ind w:firstLine="709"/>
        <w:jc w:val="both"/>
        <w:rPr>
          <w:sz w:val="28"/>
          <w:szCs w:val="28"/>
        </w:rPr>
      </w:pPr>
      <w:r w:rsidRPr="001C131A">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1C131A">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1C131A">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w:t>
      </w:r>
      <w:r w:rsidR="0065717E" w:rsidRPr="001C131A">
        <w:rPr>
          <w:sz w:val="28"/>
          <w:szCs w:val="28"/>
        </w:rPr>
        <w:t>а Едином портале</w:t>
      </w:r>
      <w:r w:rsidRPr="001C131A">
        <w:rPr>
          <w:sz w:val="28"/>
          <w:szCs w:val="28"/>
        </w:rPr>
        <w:t xml:space="preserve">, </w:t>
      </w:r>
      <w:r w:rsidR="00C70131" w:rsidRPr="00C70131">
        <w:rPr>
          <w:sz w:val="28"/>
          <w:szCs w:val="28"/>
        </w:rPr>
        <w:t>Региональном портале</w:t>
      </w:r>
      <w:r w:rsidRPr="001C131A">
        <w:rPr>
          <w:sz w:val="28"/>
          <w:szCs w:val="28"/>
        </w:rPr>
        <w:t>, в части, касающейся сведений, отсутствующих в единой системе идентификации и аутентификации;</w:t>
      </w:r>
    </w:p>
    <w:p w:rsidR="007273B8" w:rsidRPr="001C131A" w:rsidRDefault="007273B8" w:rsidP="00FC5251">
      <w:pPr>
        <w:autoSpaceDE w:val="0"/>
        <w:autoSpaceDN w:val="0"/>
        <w:adjustRightInd w:val="0"/>
        <w:ind w:firstLine="709"/>
        <w:jc w:val="both"/>
        <w:rPr>
          <w:sz w:val="28"/>
          <w:szCs w:val="28"/>
        </w:rPr>
      </w:pPr>
      <w:r w:rsidRPr="001C131A">
        <w:rPr>
          <w:sz w:val="28"/>
          <w:szCs w:val="28"/>
        </w:rPr>
        <w:t>е) возможность вернуться на любой из этапов заполнения электронной формы запроса без потери ранее введенной информации;</w:t>
      </w:r>
    </w:p>
    <w:p w:rsidR="007273B8" w:rsidRPr="001C131A" w:rsidRDefault="007273B8" w:rsidP="00FC5251">
      <w:pPr>
        <w:autoSpaceDE w:val="0"/>
        <w:autoSpaceDN w:val="0"/>
        <w:adjustRightInd w:val="0"/>
        <w:ind w:firstLine="709"/>
        <w:jc w:val="both"/>
        <w:rPr>
          <w:sz w:val="28"/>
          <w:szCs w:val="28"/>
        </w:rPr>
      </w:pPr>
      <w:r w:rsidRPr="001C131A">
        <w:rPr>
          <w:sz w:val="28"/>
          <w:szCs w:val="28"/>
        </w:rPr>
        <w:t>ж) во</w:t>
      </w:r>
      <w:r w:rsidR="000406E3" w:rsidRPr="001C131A">
        <w:rPr>
          <w:sz w:val="28"/>
          <w:szCs w:val="28"/>
        </w:rPr>
        <w:t>зможность доступа заявителя на Е</w:t>
      </w:r>
      <w:r w:rsidRPr="001C131A">
        <w:rPr>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7273B8" w:rsidRPr="00942BC9" w:rsidRDefault="007273B8" w:rsidP="00FC5251">
      <w:pPr>
        <w:autoSpaceDE w:val="0"/>
        <w:autoSpaceDN w:val="0"/>
        <w:adjustRightInd w:val="0"/>
        <w:ind w:firstLine="709"/>
        <w:jc w:val="both"/>
        <w:rPr>
          <w:sz w:val="28"/>
          <w:szCs w:val="28"/>
        </w:rPr>
      </w:pPr>
      <w:r w:rsidRPr="001C131A">
        <w:rPr>
          <w:sz w:val="28"/>
          <w:szCs w:val="28"/>
        </w:rPr>
        <w:t>Сформированный и подписанный запрос</w:t>
      </w:r>
      <w:r w:rsidR="001A6C9F" w:rsidRPr="001C131A">
        <w:rPr>
          <w:sz w:val="28"/>
          <w:szCs w:val="28"/>
        </w:rPr>
        <w:t xml:space="preserve"> (заявление)</w:t>
      </w:r>
      <w:r w:rsidRPr="001C131A">
        <w:rPr>
          <w:sz w:val="28"/>
          <w:szCs w:val="28"/>
        </w:rPr>
        <w:t xml:space="preserve">, и иные документы, </w:t>
      </w:r>
      <w:r w:rsidRPr="00F77145">
        <w:rPr>
          <w:sz w:val="28"/>
          <w:szCs w:val="28"/>
        </w:rPr>
        <w:t>указанные</w:t>
      </w:r>
      <w:r w:rsidR="004D2FAE" w:rsidRPr="00F77145">
        <w:rPr>
          <w:sz w:val="28"/>
          <w:szCs w:val="28"/>
        </w:rPr>
        <w:t xml:space="preserve"> в</w:t>
      </w:r>
      <w:r w:rsidR="00830A6C" w:rsidRPr="00EB3BBB">
        <w:rPr>
          <w:color w:val="000000" w:themeColor="text1"/>
          <w:sz w:val="28"/>
          <w:szCs w:val="28"/>
        </w:rPr>
        <w:t>пункт</w:t>
      </w:r>
      <w:r w:rsidR="00830A6C">
        <w:rPr>
          <w:color w:val="000000" w:themeColor="text1"/>
          <w:sz w:val="28"/>
          <w:szCs w:val="28"/>
        </w:rPr>
        <w:t>ом</w:t>
      </w:r>
      <w:r w:rsidR="00830A6C" w:rsidRPr="00EB3BBB">
        <w:rPr>
          <w:color w:val="000000" w:themeColor="text1"/>
          <w:sz w:val="28"/>
          <w:szCs w:val="28"/>
        </w:rPr>
        <w:t xml:space="preserve"> 2.6.1 подраздела 2.6 раздела </w:t>
      </w:r>
      <w:r w:rsidR="00010485">
        <w:rPr>
          <w:color w:val="000000" w:themeColor="text1"/>
          <w:sz w:val="28"/>
          <w:szCs w:val="28"/>
        </w:rPr>
        <w:t>2</w:t>
      </w:r>
      <w:r w:rsidR="00830A6C" w:rsidRPr="00EB3BBB">
        <w:rPr>
          <w:color w:val="000000" w:themeColor="text1"/>
          <w:sz w:val="28"/>
          <w:szCs w:val="28"/>
        </w:rPr>
        <w:t xml:space="preserve"> Регламента, </w:t>
      </w:r>
      <w:r w:rsidRPr="001C131A">
        <w:rPr>
          <w:sz w:val="28"/>
          <w:szCs w:val="28"/>
        </w:rPr>
        <w:t xml:space="preserve">необходимые </w:t>
      </w:r>
      <w:r w:rsidRPr="001C131A">
        <w:rPr>
          <w:sz w:val="28"/>
          <w:szCs w:val="28"/>
        </w:rPr>
        <w:lastRenderedPageBreak/>
        <w:t xml:space="preserve">для </w:t>
      </w:r>
      <w:r w:rsidRPr="00942BC9">
        <w:rPr>
          <w:sz w:val="28"/>
          <w:szCs w:val="28"/>
        </w:rPr>
        <w:t xml:space="preserve">предоставления муниципальной услуги, направляются в </w:t>
      </w:r>
      <w:r w:rsidR="00E609A1" w:rsidRPr="00942BC9">
        <w:rPr>
          <w:sz w:val="28"/>
          <w:szCs w:val="28"/>
        </w:rPr>
        <w:t>Уполномоченный орган</w:t>
      </w:r>
      <w:r w:rsidR="002D53D6" w:rsidRPr="00942BC9">
        <w:rPr>
          <w:sz w:val="28"/>
          <w:szCs w:val="28"/>
        </w:rPr>
        <w:t>,</w:t>
      </w:r>
      <w:r w:rsidRPr="00942BC9">
        <w:rPr>
          <w:sz w:val="28"/>
          <w:szCs w:val="28"/>
        </w:rPr>
        <w:t xml:space="preserve"> посредством Единого портала, </w:t>
      </w:r>
      <w:r w:rsidR="00C70131" w:rsidRPr="00942BC9">
        <w:rPr>
          <w:sz w:val="28"/>
          <w:szCs w:val="28"/>
        </w:rPr>
        <w:t>Регионального п</w:t>
      </w:r>
      <w:r w:rsidR="006472AE" w:rsidRPr="00942BC9">
        <w:rPr>
          <w:sz w:val="28"/>
          <w:szCs w:val="28"/>
        </w:rPr>
        <w:t>о</w:t>
      </w:r>
      <w:r w:rsidR="00C70131" w:rsidRPr="00942BC9">
        <w:rPr>
          <w:sz w:val="28"/>
          <w:szCs w:val="28"/>
        </w:rPr>
        <w:t>ртала</w:t>
      </w:r>
      <w:r w:rsidRPr="00942BC9">
        <w:rPr>
          <w:sz w:val="28"/>
          <w:szCs w:val="28"/>
        </w:rPr>
        <w:t>.</w:t>
      </w:r>
    </w:p>
    <w:p w:rsidR="00D41B7E" w:rsidRPr="001C131A" w:rsidRDefault="00D41B7E" w:rsidP="00D41B7E">
      <w:pPr>
        <w:autoSpaceDE w:val="0"/>
        <w:autoSpaceDN w:val="0"/>
        <w:adjustRightInd w:val="0"/>
        <w:ind w:firstLine="709"/>
        <w:jc w:val="both"/>
        <w:rPr>
          <w:sz w:val="28"/>
          <w:szCs w:val="28"/>
        </w:rPr>
      </w:pPr>
      <w:r w:rsidRPr="00942BC9">
        <w:rPr>
          <w:sz w:val="28"/>
          <w:szCs w:val="28"/>
        </w:rPr>
        <w:t>Критерием принятия решения по данной административной процедуре</w:t>
      </w:r>
      <w:r w:rsidR="006D3503" w:rsidRPr="00942BC9">
        <w:rPr>
          <w:sz w:val="28"/>
          <w:szCs w:val="28"/>
        </w:rPr>
        <w:t xml:space="preserve"> (действия)</w:t>
      </w:r>
      <w:r w:rsidRPr="00942BC9">
        <w:rPr>
          <w:sz w:val="28"/>
          <w:szCs w:val="28"/>
        </w:rPr>
        <w:t xml:space="preserve"> является корректное заполнение заявителем полей электронной</w:t>
      </w:r>
      <w:r w:rsidRPr="001C131A">
        <w:rPr>
          <w:sz w:val="28"/>
          <w:szCs w:val="28"/>
        </w:rPr>
        <w:t xml:space="preserve"> формы запроса</w:t>
      </w:r>
      <w:r w:rsidR="001A6C9F" w:rsidRPr="001C131A">
        <w:rPr>
          <w:sz w:val="28"/>
          <w:szCs w:val="28"/>
        </w:rPr>
        <w:t xml:space="preserve"> (заявления)</w:t>
      </w:r>
      <w:r w:rsidRPr="001C131A">
        <w:rPr>
          <w:sz w:val="28"/>
          <w:szCs w:val="28"/>
        </w:rPr>
        <w:t xml:space="preserve"> о предоставлении муниципальной услуги в электронном виде.</w:t>
      </w:r>
    </w:p>
    <w:p w:rsidR="00D41B7E" w:rsidRPr="001C131A" w:rsidRDefault="00D41B7E" w:rsidP="00D41B7E">
      <w:pPr>
        <w:autoSpaceDE w:val="0"/>
        <w:autoSpaceDN w:val="0"/>
        <w:adjustRightInd w:val="0"/>
        <w:ind w:firstLine="709"/>
        <w:jc w:val="both"/>
        <w:rPr>
          <w:sz w:val="28"/>
          <w:szCs w:val="28"/>
        </w:rPr>
      </w:pPr>
      <w:r w:rsidRPr="001C131A">
        <w:rPr>
          <w:sz w:val="28"/>
          <w:szCs w:val="28"/>
        </w:rPr>
        <w:t>Формирование запроса</w:t>
      </w:r>
      <w:r w:rsidR="001A6C9F" w:rsidRPr="001C131A">
        <w:rPr>
          <w:sz w:val="28"/>
          <w:szCs w:val="28"/>
        </w:rPr>
        <w:t xml:space="preserve"> (заявления)</w:t>
      </w:r>
      <w:r w:rsidRPr="001C131A">
        <w:rPr>
          <w:sz w:val="28"/>
          <w:szCs w:val="28"/>
        </w:rPr>
        <w:t xml:space="preserve"> заявителем осуществляется посредством заполнения электронной формы запроса на Едином портале, </w:t>
      </w:r>
      <w:r w:rsidR="00C70131" w:rsidRPr="00C70131">
        <w:rPr>
          <w:sz w:val="28"/>
          <w:szCs w:val="28"/>
        </w:rPr>
        <w:t>Региональном портале</w:t>
      </w:r>
      <w:r w:rsidRPr="001C131A">
        <w:rPr>
          <w:i/>
          <w:sz w:val="28"/>
          <w:szCs w:val="28"/>
        </w:rPr>
        <w:t>.</w:t>
      </w:r>
    </w:p>
    <w:p w:rsidR="00D41B7E" w:rsidRPr="001C131A" w:rsidRDefault="00D41B7E" w:rsidP="00D41B7E">
      <w:pPr>
        <w:autoSpaceDE w:val="0"/>
        <w:autoSpaceDN w:val="0"/>
        <w:adjustRightInd w:val="0"/>
        <w:ind w:firstLine="709"/>
        <w:jc w:val="both"/>
        <w:rPr>
          <w:sz w:val="28"/>
          <w:szCs w:val="28"/>
        </w:rPr>
      </w:pPr>
      <w:r w:rsidRPr="001C131A">
        <w:rPr>
          <w:rFonts w:eastAsia="Calibri"/>
          <w:sz w:val="28"/>
          <w:szCs w:val="28"/>
        </w:rPr>
        <w:t>Результатом административной процедуры</w:t>
      </w:r>
      <w:r w:rsidR="006D3503">
        <w:rPr>
          <w:rFonts w:eastAsia="Calibri"/>
          <w:sz w:val="28"/>
          <w:szCs w:val="28"/>
        </w:rPr>
        <w:t xml:space="preserve"> (действия)</w:t>
      </w:r>
      <w:r w:rsidRPr="001C131A">
        <w:rPr>
          <w:rFonts w:eastAsia="Calibri"/>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документовпосредством Единого портала, </w:t>
      </w:r>
      <w:r w:rsidR="00C70131">
        <w:rPr>
          <w:rFonts w:eastAsia="Calibri"/>
          <w:sz w:val="28"/>
          <w:szCs w:val="28"/>
        </w:rPr>
        <w:t>Регионального портала</w:t>
      </w:r>
      <w:r w:rsidRPr="001C131A">
        <w:rPr>
          <w:i/>
          <w:sz w:val="28"/>
          <w:szCs w:val="28"/>
        </w:rPr>
        <w:t>.</w:t>
      </w:r>
    </w:p>
    <w:p w:rsidR="00D41B7E" w:rsidRPr="001C131A" w:rsidRDefault="00D41B7E" w:rsidP="00D41B7E">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sidR="006D3503">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sidR="00C70131">
        <w:rPr>
          <w:sz w:val="28"/>
          <w:szCs w:val="28"/>
        </w:rPr>
        <w:t>Регионального портала</w:t>
      </w:r>
      <w:r w:rsidRPr="001C131A">
        <w:rPr>
          <w:sz w:val="28"/>
          <w:szCs w:val="28"/>
        </w:rPr>
        <w:t xml:space="preserve">и получение заявителем соответствующего уведомления </w:t>
      </w:r>
      <w:r w:rsidRPr="001C131A">
        <w:rPr>
          <w:rFonts w:eastAsia="Calibri"/>
          <w:sz w:val="28"/>
          <w:szCs w:val="28"/>
        </w:rPr>
        <w:t>в личном кабинете.</w:t>
      </w:r>
    </w:p>
    <w:p w:rsidR="009175CC" w:rsidRPr="001C131A" w:rsidRDefault="00E6779B" w:rsidP="009175CC">
      <w:pPr>
        <w:widowControl w:val="0"/>
        <w:suppressAutoHyphens/>
        <w:ind w:firstLine="709"/>
        <w:jc w:val="both"/>
        <w:rPr>
          <w:rFonts w:eastAsia="DejaVu Sans"/>
          <w:sz w:val="28"/>
          <w:szCs w:val="28"/>
        </w:rPr>
      </w:pPr>
      <w:r w:rsidRPr="001C131A">
        <w:rPr>
          <w:rFonts w:eastAsia="DejaVu Sans"/>
          <w:sz w:val="28"/>
          <w:szCs w:val="28"/>
        </w:rPr>
        <w:t>3.2.1.</w:t>
      </w:r>
      <w:r w:rsidR="009175CC" w:rsidRPr="001C131A">
        <w:rPr>
          <w:rFonts w:eastAsia="DejaVu Sans"/>
          <w:sz w:val="28"/>
          <w:szCs w:val="28"/>
        </w:rPr>
        <w:t xml:space="preserve">5. Прием и регистрация </w:t>
      </w:r>
      <w:r w:rsidR="00C04DA1" w:rsidRPr="001C131A">
        <w:rPr>
          <w:spacing w:val="-4"/>
          <w:sz w:val="28"/>
          <w:szCs w:val="28"/>
        </w:rPr>
        <w:t>У</w:t>
      </w:r>
      <w:r w:rsidR="00954078" w:rsidRPr="001C131A">
        <w:rPr>
          <w:spacing w:val="-4"/>
          <w:sz w:val="28"/>
          <w:szCs w:val="28"/>
        </w:rPr>
        <w:t>полномоченным органом</w:t>
      </w:r>
      <w:r w:rsidR="002D53D6">
        <w:rPr>
          <w:spacing w:val="-4"/>
          <w:sz w:val="28"/>
          <w:szCs w:val="28"/>
        </w:rPr>
        <w:t>,</w:t>
      </w:r>
      <w:r w:rsidR="009175CC" w:rsidRPr="001C131A">
        <w:rPr>
          <w:rFonts w:eastAsia="DejaVu Sans"/>
          <w:sz w:val="28"/>
          <w:szCs w:val="28"/>
        </w:rPr>
        <w:t>запроса и иных документов, необходимых для предоставления муниципальной услуги.</w:t>
      </w:r>
    </w:p>
    <w:p w:rsidR="00076D7E" w:rsidRPr="001C131A" w:rsidRDefault="00076D7E" w:rsidP="00076D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0058201F">
        <w:rPr>
          <w:sz w:val="28"/>
          <w:szCs w:val="28"/>
        </w:rPr>
        <w:t xml:space="preserve">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00C70131" w:rsidRPr="00C70131">
        <w:rPr>
          <w:sz w:val="28"/>
          <w:szCs w:val="28"/>
        </w:rPr>
        <w:t>Регионально</w:t>
      </w:r>
      <w:r w:rsidR="00AD6948">
        <w:rPr>
          <w:sz w:val="28"/>
          <w:szCs w:val="28"/>
        </w:rPr>
        <w:t>го</w:t>
      </w:r>
      <w:r w:rsidR="00C70131" w:rsidRPr="00C70131">
        <w:rPr>
          <w:sz w:val="28"/>
          <w:szCs w:val="28"/>
        </w:rPr>
        <w:t xml:space="preserve"> портал</w:t>
      </w:r>
      <w:r w:rsidR="00AD6948">
        <w:rPr>
          <w:sz w:val="28"/>
          <w:szCs w:val="28"/>
        </w:rPr>
        <w:t>а</w:t>
      </w:r>
      <w:r w:rsidRPr="001C131A">
        <w:rPr>
          <w:i/>
          <w:sz w:val="28"/>
          <w:szCs w:val="28"/>
        </w:rPr>
        <w:t>.</w:t>
      </w:r>
    </w:p>
    <w:p w:rsidR="009175CC" w:rsidRPr="001C131A" w:rsidRDefault="00954078" w:rsidP="009175CC">
      <w:pPr>
        <w:widowControl w:val="0"/>
        <w:suppressAutoHyphens/>
        <w:ind w:firstLine="709"/>
        <w:jc w:val="both"/>
        <w:rPr>
          <w:rFonts w:eastAsia="DejaVu Sans"/>
          <w:sz w:val="28"/>
          <w:szCs w:val="28"/>
        </w:rPr>
      </w:pPr>
      <w:r w:rsidRPr="001C131A">
        <w:rPr>
          <w:spacing w:val="-4"/>
          <w:sz w:val="28"/>
          <w:szCs w:val="28"/>
        </w:rPr>
        <w:t>Уполномоченный орган</w:t>
      </w:r>
      <w:r w:rsidR="002D53D6">
        <w:rPr>
          <w:spacing w:val="-4"/>
          <w:sz w:val="28"/>
          <w:szCs w:val="28"/>
        </w:rPr>
        <w:t>,</w:t>
      </w:r>
      <w:r w:rsidR="009175CC" w:rsidRPr="001C131A">
        <w:rPr>
          <w:rFonts w:eastAsia="DejaVu Sans"/>
          <w:sz w:val="28"/>
          <w:szCs w:val="28"/>
        </w:rPr>
        <w:t xml:space="preserve"> обеспечивает прием документов, необходимых для предоставления муниципальной услуги, и регистрацию запроса</w:t>
      </w:r>
      <w:r w:rsidR="001F7F3B" w:rsidRPr="001C131A">
        <w:rPr>
          <w:rFonts w:eastAsia="DejaVu Sans"/>
          <w:sz w:val="28"/>
          <w:szCs w:val="28"/>
        </w:rPr>
        <w:t xml:space="preserve"> (заявления)</w:t>
      </w:r>
      <w:r w:rsidR="009175CC" w:rsidRPr="001C131A">
        <w:rPr>
          <w:rFonts w:eastAsia="DejaVu Sans"/>
          <w:sz w:val="28"/>
          <w:szCs w:val="28"/>
        </w:rPr>
        <w:t xml:space="preserve"> без необходимости повторного представления заявителем таких документов на бумажном носителе. </w:t>
      </w:r>
    </w:p>
    <w:p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 xml:space="preserve">Срок регистрации запроса – </w:t>
      </w:r>
      <w:r w:rsidR="00FA3AC1">
        <w:rPr>
          <w:rFonts w:eastAsia="DejaVu Sans"/>
          <w:sz w:val="28"/>
          <w:szCs w:val="28"/>
        </w:rPr>
        <w:t>один</w:t>
      </w:r>
      <w:r w:rsidRPr="001C131A">
        <w:rPr>
          <w:rFonts w:eastAsia="DejaVu Sans"/>
          <w:sz w:val="28"/>
          <w:szCs w:val="28"/>
        </w:rPr>
        <w:t>рабочий день.</w:t>
      </w:r>
    </w:p>
    <w:p w:rsidR="00260C49" w:rsidRPr="001C131A" w:rsidRDefault="00260C49" w:rsidP="000406E3">
      <w:pPr>
        <w:autoSpaceDE w:val="0"/>
        <w:autoSpaceDN w:val="0"/>
        <w:adjustRightInd w:val="0"/>
        <w:ind w:firstLine="709"/>
        <w:jc w:val="both"/>
        <w:rPr>
          <w:sz w:val="28"/>
          <w:szCs w:val="28"/>
          <w:lang w:eastAsia="en-US"/>
        </w:rPr>
      </w:pPr>
      <w:r w:rsidRPr="001C131A">
        <w:rPr>
          <w:sz w:val="28"/>
          <w:szCs w:val="28"/>
        </w:rPr>
        <w:t>При отправке запроса</w:t>
      </w:r>
      <w:r w:rsidR="001F7F3B" w:rsidRPr="001C131A">
        <w:rPr>
          <w:sz w:val="28"/>
          <w:szCs w:val="28"/>
        </w:rPr>
        <w:t xml:space="preserve"> (заявления)</w:t>
      </w:r>
      <w:r w:rsidRPr="001C131A">
        <w:rPr>
          <w:sz w:val="28"/>
          <w:szCs w:val="28"/>
        </w:rPr>
        <w:t xml:space="preserve"> посредством Единого портала, </w:t>
      </w:r>
      <w:r w:rsidR="00AD6948" w:rsidRPr="00942BC9">
        <w:rPr>
          <w:sz w:val="28"/>
          <w:szCs w:val="28"/>
        </w:rPr>
        <w:t>Регионального портала</w:t>
      </w:r>
      <w:r w:rsidRPr="00942BC9">
        <w:rPr>
          <w:sz w:val="28"/>
          <w:szCs w:val="28"/>
        </w:rPr>
        <w:t xml:space="preserve"> автоматически осуществляется форматно-логическая проверка сформированного запроса</w:t>
      </w:r>
      <w:r w:rsidR="001F7F3B" w:rsidRPr="00942BC9">
        <w:rPr>
          <w:sz w:val="28"/>
          <w:szCs w:val="28"/>
        </w:rPr>
        <w:t xml:space="preserve"> (заявления)</w:t>
      </w:r>
      <w:r w:rsidRPr="00942BC9">
        <w:rPr>
          <w:sz w:val="28"/>
          <w:szCs w:val="28"/>
        </w:rPr>
        <w:t xml:space="preserve"> в порядке, определяем</w:t>
      </w:r>
      <w:r w:rsidR="001F7F3B" w:rsidRPr="00942BC9">
        <w:rPr>
          <w:sz w:val="28"/>
          <w:szCs w:val="28"/>
        </w:rPr>
        <w:t>ом</w:t>
      </w:r>
      <w:r w:rsidR="001F7F3B" w:rsidRPr="001C131A">
        <w:rPr>
          <w:sz w:val="28"/>
          <w:szCs w:val="28"/>
        </w:rPr>
        <w:t xml:space="preserve"> У</w:t>
      </w:r>
      <w:r w:rsidRPr="001C131A">
        <w:rPr>
          <w:sz w:val="28"/>
          <w:szCs w:val="28"/>
        </w:rPr>
        <w:t xml:space="preserve">полномоченным </w:t>
      </w:r>
      <w:r w:rsidR="001F7F3B" w:rsidRPr="001C131A">
        <w:rPr>
          <w:sz w:val="28"/>
          <w:szCs w:val="28"/>
        </w:rPr>
        <w:t>органом</w:t>
      </w:r>
      <w:r w:rsidR="002D53D6">
        <w:rPr>
          <w:sz w:val="28"/>
          <w:szCs w:val="28"/>
        </w:rPr>
        <w:t>,</w:t>
      </w:r>
      <w:r w:rsidRPr="001C131A">
        <w:rPr>
          <w:sz w:val="28"/>
          <w:szCs w:val="28"/>
        </w:rPr>
        <w:t>на предоставление муниципальной услуги органом, после заполнения заявителем каждого из полей электронной формы запроса</w:t>
      </w:r>
      <w:r w:rsidR="001F7F3B" w:rsidRPr="001C131A">
        <w:rPr>
          <w:sz w:val="28"/>
          <w:szCs w:val="28"/>
        </w:rPr>
        <w:t xml:space="preserve"> (заявления)</w:t>
      </w:r>
      <w:r w:rsidRPr="001C131A">
        <w:rPr>
          <w:sz w:val="28"/>
          <w:szCs w:val="28"/>
        </w:rPr>
        <w:t>. При выявлении некорректно заполненного поля электронной формы запроса</w:t>
      </w:r>
      <w:r w:rsidR="001F7F3B" w:rsidRPr="001C131A">
        <w:rPr>
          <w:sz w:val="28"/>
          <w:szCs w:val="28"/>
        </w:rPr>
        <w:t xml:space="preserve"> (заявления)</w:t>
      </w:r>
      <w:r w:rsidRPr="001C131A">
        <w:rPr>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1F7F3B" w:rsidRPr="001C131A">
        <w:rPr>
          <w:sz w:val="28"/>
          <w:szCs w:val="28"/>
        </w:rPr>
        <w:t xml:space="preserve"> (заявления)</w:t>
      </w:r>
      <w:r w:rsidRPr="001C131A">
        <w:rPr>
          <w:sz w:val="28"/>
          <w:szCs w:val="28"/>
        </w:rPr>
        <w:t xml:space="preserve">. </w:t>
      </w:r>
    </w:p>
    <w:p w:rsidR="00260C49" w:rsidRPr="001C131A" w:rsidRDefault="00260C49" w:rsidP="000406E3">
      <w:pPr>
        <w:autoSpaceDE w:val="0"/>
        <w:autoSpaceDN w:val="0"/>
        <w:adjustRightInd w:val="0"/>
        <w:ind w:firstLine="709"/>
        <w:jc w:val="both"/>
        <w:rPr>
          <w:sz w:val="28"/>
          <w:szCs w:val="28"/>
          <w:lang w:eastAsia="en-US"/>
        </w:rPr>
      </w:pPr>
      <w:r w:rsidRPr="001C131A">
        <w:rPr>
          <w:sz w:val="28"/>
          <w:szCs w:val="28"/>
        </w:rPr>
        <w:t>При успешной отправке запросу</w:t>
      </w:r>
      <w:r w:rsidR="001F7F3B" w:rsidRPr="001C131A">
        <w:rPr>
          <w:sz w:val="28"/>
          <w:szCs w:val="28"/>
        </w:rPr>
        <w:t xml:space="preserve"> (заявлению)</w:t>
      </w:r>
      <w:r w:rsidRPr="001C131A">
        <w:rPr>
          <w:sz w:val="28"/>
          <w:szCs w:val="28"/>
        </w:rPr>
        <w:t xml:space="preserve"> п</w:t>
      </w:r>
      <w:r w:rsidR="001F7F3B" w:rsidRPr="001C131A">
        <w:rPr>
          <w:sz w:val="28"/>
          <w:szCs w:val="28"/>
        </w:rPr>
        <w:t xml:space="preserve">рисваивается уникальный номер, </w:t>
      </w:r>
      <w:r w:rsidRPr="001C131A">
        <w:rPr>
          <w:sz w:val="28"/>
          <w:szCs w:val="28"/>
        </w:rPr>
        <w:t xml:space="preserve">по которому в личном кабинете заявителя посредством Единого портала, </w:t>
      </w:r>
      <w:r w:rsidR="00AD6948">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w:t>
      </w:r>
      <w:r w:rsidR="001F7F3B" w:rsidRPr="001C131A">
        <w:rPr>
          <w:sz w:val="28"/>
          <w:szCs w:val="28"/>
        </w:rPr>
        <w:t xml:space="preserve"> (заявления)</w:t>
      </w:r>
      <w:r w:rsidRPr="001C131A">
        <w:rPr>
          <w:sz w:val="28"/>
          <w:szCs w:val="28"/>
        </w:rPr>
        <w:t>.</w:t>
      </w:r>
    </w:p>
    <w:p w:rsidR="001F7F3B" w:rsidRPr="001C131A" w:rsidRDefault="001F7F3B" w:rsidP="001F7F3B">
      <w:pPr>
        <w:autoSpaceDE w:val="0"/>
        <w:autoSpaceDN w:val="0"/>
        <w:adjustRightInd w:val="0"/>
        <w:ind w:firstLine="709"/>
        <w:jc w:val="both"/>
        <w:rPr>
          <w:sz w:val="28"/>
          <w:szCs w:val="28"/>
        </w:rPr>
      </w:pPr>
      <w:r w:rsidRPr="001C131A">
        <w:rPr>
          <w:sz w:val="28"/>
          <w:szCs w:val="28"/>
        </w:rPr>
        <w:t>После принятия запроса должностным лицом, Уполномоченного органа</w:t>
      </w:r>
      <w:r w:rsidR="002D53D6">
        <w:rPr>
          <w:sz w:val="28"/>
          <w:szCs w:val="28"/>
        </w:rPr>
        <w:t>,</w:t>
      </w:r>
      <w:r w:rsidRPr="001C131A">
        <w:rPr>
          <w:sz w:val="28"/>
          <w:szCs w:val="28"/>
        </w:rPr>
        <w:br/>
        <w:t xml:space="preserve">на предоставление муниципальной услуги, запросу (заявлению) в личном кабинете заявителя посредством Единого портала, </w:t>
      </w:r>
      <w:r w:rsidR="00AD6948">
        <w:rPr>
          <w:sz w:val="28"/>
          <w:szCs w:val="28"/>
        </w:rPr>
        <w:t>Регионального портала</w:t>
      </w:r>
      <w:r w:rsidRPr="001C131A">
        <w:rPr>
          <w:sz w:val="28"/>
          <w:szCs w:val="28"/>
        </w:rPr>
        <w:t xml:space="preserve"> присваивается статус, подтверждающий его регистрацию.</w:t>
      </w:r>
    </w:p>
    <w:p w:rsidR="00563CB4" w:rsidRPr="001C131A" w:rsidRDefault="00563CB4" w:rsidP="00563CB4">
      <w:pPr>
        <w:widowControl w:val="0"/>
        <w:suppressAutoHyphens/>
        <w:ind w:firstLine="709"/>
        <w:jc w:val="both"/>
        <w:rPr>
          <w:rFonts w:eastAsia="DejaVu Sans"/>
          <w:sz w:val="28"/>
          <w:szCs w:val="28"/>
        </w:rPr>
      </w:pPr>
      <w:r w:rsidRPr="001C131A">
        <w:rPr>
          <w:rFonts w:eastAsia="DejaVu Sans"/>
          <w:sz w:val="28"/>
          <w:szCs w:val="28"/>
        </w:rPr>
        <w:lastRenderedPageBreak/>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w:t>
      </w:r>
      <w:r w:rsidR="00F54026">
        <w:rPr>
          <w:rFonts w:eastAsia="DejaVu Sans"/>
          <w:sz w:val="28"/>
          <w:szCs w:val="28"/>
        </w:rPr>
        <w:t>2</w:t>
      </w:r>
      <w:r w:rsidRPr="001C131A">
        <w:rPr>
          <w:rFonts w:eastAsia="DejaVu Sans"/>
          <w:sz w:val="28"/>
          <w:szCs w:val="28"/>
        </w:rPr>
        <w:t xml:space="preserve"> Регламента, а также осуществляются следующие действия:</w:t>
      </w:r>
    </w:p>
    <w:p w:rsidR="00563CB4" w:rsidRPr="001C131A" w:rsidRDefault="00563CB4" w:rsidP="00563CB4">
      <w:pPr>
        <w:widowControl w:val="0"/>
        <w:suppressAutoHyphens/>
        <w:ind w:firstLine="709"/>
        <w:jc w:val="both"/>
        <w:rPr>
          <w:rFonts w:eastAsia="DejaVu Sans"/>
          <w:sz w:val="28"/>
          <w:szCs w:val="28"/>
        </w:rPr>
      </w:pPr>
      <w:r w:rsidRPr="001C131A">
        <w:rPr>
          <w:rFonts w:eastAsia="DejaVu Sans"/>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63CB4" w:rsidRPr="001C131A" w:rsidRDefault="00563CB4" w:rsidP="00563CB4">
      <w:pPr>
        <w:autoSpaceDE w:val="0"/>
        <w:autoSpaceDN w:val="0"/>
        <w:adjustRightInd w:val="0"/>
        <w:ind w:firstLine="709"/>
        <w:jc w:val="both"/>
        <w:rPr>
          <w:sz w:val="28"/>
          <w:szCs w:val="28"/>
          <w:lang w:eastAsia="en-US"/>
        </w:rPr>
      </w:pPr>
      <w:r w:rsidRPr="001C131A">
        <w:rPr>
          <w:rFonts w:eastAsia="DejaVu Sans"/>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00AD6948" w:rsidRPr="00C70131">
        <w:rPr>
          <w:sz w:val="28"/>
          <w:szCs w:val="28"/>
        </w:rPr>
        <w:t>Регионально</w:t>
      </w:r>
      <w:r w:rsidR="00AD6948">
        <w:rPr>
          <w:sz w:val="28"/>
          <w:szCs w:val="28"/>
        </w:rPr>
        <w:t>го</w:t>
      </w:r>
      <w:r w:rsidR="00AD6948" w:rsidRPr="00C70131">
        <w:rPr>
          <w:sz w:val="28"/>
          <w:szCs w:val="28"/>
        </w:rPr>
        <w:t xml:space="preserve"> по</w:t>
      </w:r>
      <w:r w:rsidR="00AD6948">
        <w:rPr>
          <w:sz w:val="28"/>
          <w:szCs w:val="28"/>
        </w:rPr>
        <w:t>ртала</w:t>
      </w:r>
      <w:r w:rsidRPr="001C131A">
        <w:rPr>
          <w:rFonts w:eastAsia="DejaVu Sans"/>
          <w:sz w:val="28"/>
          <w:szCs w:val="28"/>
        </w:rPr>
        <w:t>заявителю будет представлена информация о ходе выполнения указанного запроса.</w:t>
      </w:r>
    </w:p>
    <w:p w:rsidR="00260C49" w:rsidRPr="001C131A" w:rsidRDefault="00260C49" w:rsidP="00260C49">
      <w:pPr>
        <w:autoSpaceDE w:val="0"/>
        <w:autoSpaceDN w:val="0"/>
        <w:adjustRightInd w:val="0"/>
        <w:ind w:firstLine="709"/>
        <w:jc w:val="both"/>
        <w:rPr>
          <w:sz w:val="28"/>
          <w:szCs w:val="28"/>
        </w:rPr>
      </w:pPr>
      <w:r w:rsidRPr="001C131A">
        <w:rPr>
          <w:sz w:val="28"/>
          <w:szCs w:val="28"/>
        </w:rPr>
        <w:t xml:space="preserve">При наличии хотя бы одного из оснований должностное лицо </w:t>
      </w:r>
      <w:r w:rsidR="00E609A1" w:rsidRPr="001C131A">
        <w:rPr>
          <w:sz w:val="28"/>
          <w:szCs w:val="28"/>
        </w:rPr>
        <w:t>У</w:t>
      </w:r>
      <w:r w:rsidRPr="001C131A">
        <w:rPr>
          <w:sz w:val="28"/>
          <w:szCs w:val="28"/>
        </w:rPr>
        <w:t>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Прием и регистрация запроса осуществляются ответственным специалистом</w:t>
      </w:r>
      <w:r w:rsidR="00E609A1" w:rsidRPr="001C131A">
        <w:rPr>
          <w:rFonts w:eastAsia="DejaVu Sans"/>
          <w:sz w:val="28"/>
          <w:szCs w:val="28"/>
        </w:rPr>
        <w:t xml:space="preserve"> Уполномоченного органа</w:t>
      </w:r>
      <w:r w:rsidRPr="001C131A">
        <w:rPr>
          <w:rFonts w:eastAsia="DejaVu Sans"/>
          <w:sz w:val="28"/>
          <w:szCs w:val="28"/>
        </w:rPr>
        <w:t>.</w:t>
      </w:r>
    </w:p>
    <w:p w:rsidR="009175CC" w:rsidRPr="00942BC9" w:rsidRDefault="009175CC" w:rsidP="00FC58E8">
      <w:pPr>
        <w:autoSpaceDE w:val="0"/>
        <w:autoSpaceDN w:val="0"/>
        <w:adjustRightInd w:val="0"/>
        <w:ind w:firstLine="709"/>
        <w:jc w:val="both"/>
        <w:rPr>
          <w:sz w:val="28"/>
          <w:szCs w:val="28"/>
          <w:lang w:eastAsia="en-US"/>
        </w:rPr>
      </w:pPr>
      <w:r w:rsidRPr="001C131A">
        <w:rPr>
          <w:rFonts w:eastAsia="DejaVu Sans"/>
          <w:sz w:val="28"/>
          <w:szCs w:val="28"/>
        </w:rPr>
        <w:t>После принятия запрос</w:t>
      </w:r>
      <w:r w:rsidR="00C04DA1" w:rsidRPr="001C131A">
        <w:rPr>
          <w:rFonts w:eastAsia="DejaVu Sans"/>
          <w:sz w:val="28"/>
          <w:szCs w:val="28"/>
        </w:rPr>
        <w:t>а заявителя должностным лицом</w:t>
      </w:r>
      <w:r w:rsidR="00E609A1" w:rsidRPr="001C131A">
        <w:rPr>
          <w:rFonts w:eastAsia="DejaVu Sans"/>
          <w:sz w:val="28"/>
          <w:szCs w:val="28"/>
        </w:rPr>
        <w:t xml:space="preserve"> Уполномоченного органа</w:t>
      </w:r>
      <w:r w:rsidR="00C04DA1" w:rsidRPr="001C131A">
        <w:rPr>
          <w:rFonts w:eastAsia="DejaVu Sans"/>
          <w:sz w:val="28"/>
          <w:szCs w:val="28"/>
        </w:rPr>
        <w:t>, У</w:t>
      </w:r>
      <w:r w:rsidRPr="001C131A">
        <w:rPr>
          <w:rFonts w:eastAsia="DejaVu Sans"/>
          <w:sz w:val="28"/>
          <w:szCs w:val="28"/>
        </w:rPr>
        <w:t xml:space="preserve">полномоченным на предоставление муниципальной услуги, статус запроса заявителя в личном кабинете на Едином портале, </w:t>
      </w:r>
      <w:r w:rsidR="00AD6948" w:rsidRPr="00942BC9">
        <w:rPr>
          <w:sz w:val="28"/>
          <w:szCs w:val="28"/>
        </w:rPr>
        <w:t>Региональном портале</w:t>
      </w:r>
      <w:r w:rsidRPr="00942BC9">
        <w:rPr>
          <w:rFonts w:eastAsia="DejaVu Sans"/>
          <w:sz w:val="28"/>
          <w:szCs w:val="28"/>
        </w:rPr>
        <w:t xml:space="preserve"> обновляется до статуса «принято».</w:t>
      </w:r>
    </w:p>
    <w:p w:rsidR="009175CC" w:rsidRPr="001C131A" w:rsidRDefault="009175CC" w:rsidP="00824E3B">
      <w:pPr>
        <w:autoSpaceDE w:val="0"/>
        <w:autoSpaceDN w:val="0"/>
        <w:adjustRightInd w:val="0"/>
        <w:ind w:firstLine="709"/>
        <w:jc w:val="both"/>
        <w:rPr>
          <w:sz w:val="28"/>
          <w:szCs w:val="28"/>
          <w:lang w:eastAsia="en-US"/>
        </w:rPr>
      </w:pPr>
      <w:r w:rsidRPr="00942BC9">
        <w:rPr>
          <w:rFonts w:eastAsia="DejaVu Sans"/>
          <w:sz w:val="28"/>
          <w:szCs w:val="28"/>
        </w:rPr>
        <w:t>В случае поступления заявления и документов, указанных</w:t>
      </w:r>
      <w:r w:rsidR="0009094E" w:rsidRPr="00F77145">
        <w:rPr>
          <w:sz w:val="28"/>
          <w:szCs w:val="28"/>
        </w:rPr>
        <w:t xml:space="preserve">в </w:t>
      </w:r>
      <w:r w:rsidR="004D2FAE" w:rsidRPr="00F77145">
        <w:rPr>
          <w:sz w:val="28"/>
          <w:szCs w:val="28"/>
        </w:rPr>
        <w:t>подпунктах</w:t>
      </w:r>
      <w:r w:rsidR="00830A6C" w:rsidRPr="00EB3BBB">
        <w:rPr>
          <w:color w:val="000000" w:themeColor="text1"/>
          <w:sz w:val="28"/>
          <w:szCs w:val="28"/>
        </w:rPr>
        <w:t>пункт</w:t>
      </w:r>
      <w:r w:rsidR="00830A6C">
        <w:rPr>
          <w:color w:val="000000" w:themeColor="text1"/>
          <w:sz w:val="28"/>
          <w:szCs w:val="28"/>
        </w:rPr>
        <w:t>ом</w:t>
      </w:r>
      <w:r w:rsidR="00830A6C" w:rsidRPr="00EB3BBB">
        <w:rPr>
          <w:color w:val="000000" w:themeColor="text1"/>
          <w:sz w:val="28"/>
          <w:szCs w:val="28"/>
        </w:rPr>
        <w:t xml:space="preserve"> 2.6.1 подраздела 2.6 раздела </w:t>
      </w:r>
      <w:r w:rsidR="00010485">
        <w:rPr>
          <w:color w:val="000000" w:themeColor="text1"/>
          <w:sz w:val="28"/>
          <w:szCs w:val="28"/>
        </w:rPr>
        <w:t>2</w:t>
      </w:r>
      <w:r w:rsidR="00830A6C" w:rsidRPr="00EB3BBB">
        <w:rPr>
          <w:color w:val="000000" w:themeColor="text1"/>
          <w:sz w:val="28"/>
          <w:szCs w:val="28"/>
        </w:rPr>
        <w:t xml:space="preserve"> Регламента</w:t>
      </w:r>
      <w:r w:rsidRPr="001C131A">
        <w:rPr>
          <w:rFonts w:eastAsia="DejaVu Sans"/>
          <w:sz w:val="28"/>
          <w:szCs w:val="28"/>
        </w:rPr>
        <w:t xml:space="preserve">в электронной форме с использованием Единого портала, </w:t>
      </w:r>
      <w:r w:rsidR="00AD6948" w:rsidRPr="00C70131">
        <w:rPr>
          <w:sz w:val="28"/>
          <w:szCs w:val="28"/>
        </w:rPr>
        <w:t>Регионально</w:t>
      </w:r>
      <w:r w:rsidR="00AD6948">
        <w:rPr>
          <w:sz w:val="28"/>
          <w:szCs w:val="28"/>
        </w:rPr>
        <w:t>го</w:t>
      </w:r>
      <w:r w:rsidR="00AD6948" w:rsidRPr="00C70131">
        <w:rPr>
          <w:sz w:val="28"/>
          <w:szCs w:val="28"/>
        </w:rPr>
        <w:t xml:space="preserve"> по</w:t>
      </w:r>
      <w:r w:rsidR="00AD6948">
        <w:rPr>
          <w:sz w:val="28"/>
          <w:szCs w:val="28"/>
        </w:rPr>
        <w:t>ртала</w:t>
      </w:r>
      <w:r w:rsidRPr="001C131A">
        <w:rPr>
          <w:rFonts w:eastAsia="DejaVu Sans"/>
          <w:sz w:val="28"/>
          <w:szCs w:val="28"/>
        </w:rPr>
        <w:t>, подписанных усиленной квалифицированной электронной подписью, должностное лицо</w:t>
      </w:r>
      <w:r w:rsidR="00E609A1" w:rsidRPr="001C131A">
        <w:rPr>
          <w:rFonts w:eastAsia="DejaVu Sans"/>
          <w:sz w:val="28"/>
          <w:szCs w:val="28"/>
        </w:rPr>
        <w:t xml:space="preserve"> Уполномоченного органа</w:t>
      </w:r>
      <w:r w:rsidRPr="001C131A">
        <w:rPr>
          <w:rFonts w:eastAsia="DejaVu Sans"/>
          <w:sz w:val="28"/>
          <w:szCs w:val="28"/>
        </w:rPr>
        <w:t>, отвечающее за предоставление муниципальной услуги:</w:t>
      </w:r>
    </w:p>
    <w:p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9175CC" w:rsidRPr="00942BC9" w:rsidRDefault="009175CC" w:rsidP="00E76C86">
      <w:pPr>
        <w:autoSpaceDE w:val="0"/>
        <w:autoSpaceDN w:val="0"/>
        <w:adjustRightInd w:val="0"/>
        <w:ind w:firstLine="709"/>
        <w:jc w:val="both"/>
        <w:rPr>
          <w:rFonts w:eastAsia="DejaVu Sans"/>
          <w:sz w:val="28"/>
          <w:szCs w:val="28"/>
        </w:rPr>
      </w:pPr>
      <w:r w:rsidRPr="001C131A">
        <w:rPr>
          <w:rFonts w:eastAsia="DejaVu Sans"/>
          <w:sz w:val="28"/>
          <w:szCs w:val="28"/>
        </w:rPr>
        <w:t>Результатом административной процедуры</w:t>
      </w:r>
      <w:r w:rsidR="006D3503">
        <w:rPr>
          <w:rFonts w:eastAsia="DejaVu Sans"/>
          <w:sz w:val="28"/>
          <w:szCs w:val="28"/>
        </w:rPr>
        <w:t xml:space="preserve"> (действия)</w:t>
      </w:r>
      <w:r w:rsidRPr="001C131A">
        <w:rPr>
          <w:rFonts w:eastAsia="DejaVu Sans"/>
          <w:sz w:val="28"/>
          <w:szCs w:val="28"/>
        </w:rPr>
        <w:t xml:space="preserve"> по приему заявления и прилагаемых к нему документов, регистрации заявления и выдаче </w:t>
      </w:r>
      <w:r w:rsidRPr="00942BC9">
        <w:rPr>
          <w:rFonts w:eastAsia="DejaVu Sans"/>
          <w:sz w:val="28"/>
          <w:szCs w:val="28"/>
        </w:rPr>
        <w:t xml:space="preserve">заявителю расписки в получении заявления и документов с использованием Единого портала, </w:t>
      </w:r>
      <w:r w:rsidR="00AD6948" w:rsidRPr="00942BC9">
        <w:rPr>
          <w:sz w:val="28"/>
          <w:szCs w:val="28"/>
        </w:rPr>
        <w:t>Регионального п</w:t>
      </w:r>
      <w:r w:rsidR="006472AE" w:rsidRPr="00942BC9">
        <w:rPr>
          <w:sz w:val="28"/>
          <w:szCs w:val="28"/>
        </w:rPr>
        <w:t>о</w:t>
      </w:r>
      <w:r w:rsidR="00AD6948" w:rsidRPr="00942BC9">
        <w:rPr>
          <w:sz w:val="28"/>
          <w:szCs w:val="28"/>
        </w:rPr>
        <w:t>ртала</w:t>
      </w:r>
      <w:r w:rsidRPr="00942BC9">
        <w:rPr>
          <w:rFonts w:eastAsia="DejaVu Sans"/>
          <w:sz w:val="28"/>
          <w:szCs w:val="28"/>
        </w:rPr>
        <w:t>является прием и регистрация заявления и прилагаемых к нему документов.</w:t>
      </w:r>
    </w:p>
    <w:p w:rsidR="00563CB4" w:rsidRPr="001C131A" w:rsidRDefault="00563CB4" w:rsidP="00563CB4">
      <w:pPr>
        <w:autoSpaceDE w:val="0"/>
        <w:autoSpaceDN w:val="0"/>
        <w:adjustRightInd w:val="0"/>
        <w:ind w:firstLine="709"/>
        <w:jc w:val="both"/>
        <w:rPr>
          <w:sz w:val="28"/>
          <w:szCs w:val="28"/>
        </w:rPr>
      </w:pPr>
      <w:r w:rsidRPr="00942BC9">
        <w:rPr>
          <w:sz w:val="28"/>
          <w:szCs w:val="28"/>
        </w:rPr>
        <w:lastRenderedPageBreak/>
        <w:t xml:space="preserve">Способом фиксации результата административной процедуры </w:t>
      </w:r>
      <w:r w:rsidR="006D3503" w:rsidRPr="00942BC9">
        <w:rPr>
          <w:sz w:val="28"/>
          <w:szCs w:val="28"/>
        </w:rPr>
        <w:t xml:space="preserve">(действия) </w:t>
      </w:r>
      <w:r w:rsidRPr="00942BC9">
        <w:rPr>
          <w:sz w:val="28"/>
          <w:szCs w:val="28"/>
        </w:rPr>
        <w:t>является</w:t>
      </w:r>
      <w:r w:rsidRPr="001C131A">
        <w:rPr>
          <w:sz w:val="28"/>
          <w:szCs w:val="28"/>
        </w:rPr>
        <w:t xml:space="preserve"> присвоение регистрационного номера по</w:t>
      </w:r>
      <w:r w:rsidR="006D3503">
        <w:rPr>
          <w:sz w:val="28"/>
          <w:szCs w:val="28"/>
        </w:rPr>
        <w:t xml:space="preserve">ступившему запросу (заявлению)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9175CC" w:rsidRPr="001C131A" w:rsidRDefault="00D338BB" w:rsidP="00260C49">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 xml:space="preserve">6. </w:t>
      </w:r>
      <w:r w:rsidR="00564C31" w:rsidRPr="001C131A">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7. Получение результата предоставления муниципальной услуги.</w:t>
      </w:r>
    </w:p>
    <w:p w:rsidR="00563CB4" w:rsidRPr="001C131A" w:rsidRDefault="00D300DA" w:rsidP="009175CC">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sidR="006D3503">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rsidR="009175CC" w:rsidRPr="001C131A" w:rsidRDefault="009175CC" w:rsidP="009175CC">
      <w:pPr>
        <w:autoSpaceDE w:val="0"/>
        <w:autoSpaceDN w:val="0"/>
        <w:adjustRightInd w:val="0"/>
        <w:ind w:firstLine="709"/>
        <w:jc w:val="both"/>
        <w:rPr>
          <w:sz w:val="28"/>
          <w:szCs w:val="28"/>
        </w:rPr>
      </w:pPr>
      <w:r w:rsidRPr="001C131A">
        <w:rPr>
          <w:sz w:val="28"/>
          <w:szCs w:val="28"/>
        </w:rPr>
        <w:t>В качестве результата предоставления муниципальной услуги заявитель по его выбору вправе получить:</w:t>
      </w:r>
    </w:p>
    <w:p w:rsidR="00FA3AC1" w:rsidRPr="00EC0CED" w:rsidRDefault="00FA3AC1" w:rsidP="00FA3AC1">
      <w:pPr>
        <w:autoSpaceDE w:val="0"/>
        <w:autoSpaceDN w:val="0"/>
        <w:adjustRightInd w:val="0"/>
        <w:ind w:firstLine="851"/>
        <w:jc w:val="both"/>
        <w:rPr>
          <w:color w:val="000000" w:themeColor="text1"/>
          <w:sz w:val="28"/>
          <w:szCs w:val="28"/>
        </w:rPr>
      </w:pPr>
      <w:r w:rsidRPr="00EC0CED">
        <w:rPr>
          <w:color w:val="000000" w:themeColor="text1"/>
          <w:sz w:val="28"/>
          <w:szCs w:val="28"/>
        </w:rPr>
        <w:t>а) разрешение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или </w:t>
      </w:r>
      <w:r w:rsidRPr="00EC0CED">
        <w:rPr>
          <w:color w:val="000000" w:themeColor="text1"/>
          <w:sz w:val="28"/>
          <w:szCs w:val="28"/>
        </w:rPr>
        <w:t>отказ в выдаче разрешени</w:t>
      </w:r>
      <w:r w:rsidR="00797ACF">
        <w:rPr>
          <w:color w:val="000000" w:themeColor="text1"/>
          <w:sz w:val="28"/>
          <w:szCs w:val="28"/>
        </w:rPr>
        <w:t>я</w:t>
      </w:r>
      <w:r w:rsidRPr="00EC0CED">
        <w:rPr>
          <w:color w:val="000000" w:themeColor="text1"/>
          <w:sz w:val="28"/>
          <w:szCs w:val="28"/>
        </w:rPr>
        <w:t xml:space="preserve"> на ввод в эксплуатацию построенного, реконструированного объекта капитального строительствав форме электронного документа, подписанного </w:t>
      </w:r>
      <w:r w:rsidRPr="00EC0CED">
        <w:rPr>
          <w:rFonts w:eastAsia="Calibri"/>
          <w:color w:val="000000" w:themeColor="text1"/>
          <w:sz w:val="28"/>
          <w:szCs w:val="28"/>
        </w:rPr>
        <w:t>Уполномоченным должностным лицом Уполномоченного органа,</w:t>
      </w:r>
      <w:r w:rsidRPr="00EC0CED">
        <w:rPr>
          <w:color w:val="000000" w:themeColor="text1"/>
          <w:sz w:val="28"/>
          <w:szCs w:val="28"/>
        </w:rPr>
        <w:t xml:space="preserve"> с использованием усиленной квалифицированной электронной подписи;</w:t>
      </w:r>
    </w:p>
    <w:p w:rsidR="00FA3AC1" w:rsidRPr="00EC0CED" w:rsidRDefault="00FA3AC1" w:rsidP="00FA3AC1">
      <w:pPr>
        <w:autoSpaceDE w:val="0"/>
        <w:autoSpaceDN w:val="0"/>
        <w:adjustRightInd w:val="0"/>
        <w:ind w:firstLine="851"/>
        <w:jc w:val="both"/>
        <w:rPr>
          <w:color w:val="000000" w:themeColor="text1"/>
          <w:sz w:val="28"/>
          <w:szCs w:val="28"/>
        </w:rPr>
      </w:pPr>
      <w:r w:rsidRPr="00EC0CED">
        <w:rPr>
          <w:color w:val="000000" w:themeColor="text1"/>
          <w:sz w:val="28"/>
          <w:szCs w:val="28"/>
        </w:rPr>
        <w:t>б) разрешение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или </w:t>
      </w:r>
      <w:r w:rsidRPr="00EC0CED">
        <w:rPr>
          <w:color w:val="000000" w:themeColor="text1"/>
          <w:sz w:val="28"/>
          <w:szCs w:val="28"/>
        </w:rPr>
        <w:t>отказ в выдаче разрешени</w:t>
      </w:r>
      <w:r w:rsidR="00797ACF">
        <w:rPr>
          <w:color w:val="000000" w:themeColor="text1"/>
          <w:sz w:val="28"/>
          <w:szCs w:val="28"/>
        </w:rPr>
        <w:t>я</w:t>
      </w:r>
      <w:r w:rsidRPr="00EC0CED">
        <w:rPr>
          <w:color w:val="000000" w:themeColor="text1"/>
          <w:sz w:val="28"/>
          <w:szCs w:val="28"/>
        </w:rPr>
        <w:t xml:space="preserve"> на ввод в эксплуатацию построенного, реконструированного объекта капитального строительствана бумажном носителе, подтверждающую содержание электронного документа, направленного Уполномоченным органом в МФЦ;</w:t>
      </w:r>
    </w:p>
    <w:p w:rsidR="00FA3AC1" w:rsidRPr="00EC0CED" w:rsidRDefault="00FA3AC1" w:rsidP="00FA3AC1">
      <w:pPr>
        <w:autoSpaceDE w:val="0"/>
        <w:autoSpaceDN w:val="0"/>
        <w:adjustRightInd w:val="0"/>
        <w:ind w:firstLine="851"/>
        <w:jc w:val="both"/>
        <w:rPr>
          <w:color w:val="000000" w:themeColor="text1"/>
          <w:sz w:val="28"/>
          <w:szCs w:val="28"/>
        </w:rPr>
      </w:pPr>
      <w:r w:rsidRPr="00EC0CED">
        <w:rPr>
          <w:color w:val="000000" w:themeColor="text1"/>
          <w:sz w:val="28"/>
          <w:szCs w:val="28"/>
        </w:rPr>
        <w:t>в) разрешение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или </w:t>
      </w:r>
      <w:r w:rsidRPr="00EC0CED">
        <w:rPr>
          <w:color w:val="000000" w:themeColor="text1"/>
          <w:sz w:val="28"/>
          <w:szCs w:val="28"/>
        </w:rPr>
        <w:t>отказ в выдаче разрешени</w:t>
      </w:r>
      <w:r w:rsidR="00797ACF">
        <w:rPr>
          <w:color w:val="000000" w:themeColor="text1"/>
          <w:sz w:val="28"/>
          <w:szCs w:val="28"/>
        </w:rPr>
        <w:t>я</w:t>
      </w:r>
      <w:r w:rsidRPr="00EC0CED">
        <w:rPr>
          <w:color w:val="000000" w:themeColor="text1"/>
          <w:sz w:val="28"/>
          <w:szCs w:val="28"/>
        </w:rPr>
        <w:t xml:space="preserve"> на ввод в эксплуатацию построенного, реконструированного объекта капитального строительства</w:t>
      </w:r>
      <w:r w:rsidRPr="00EC0CED">
        <w:rPr>
          <w:color w:val="000000" w:themeColor="text1"/>
          <w:sz w:val="28"/>
          <w:szCs w:val="28"/>
          <w:lang w:eastAsia="ar-SA"/>
        </w:rPr>
        <w:t xml:space="preserve"> на бумажном носителе.</w:t>
      </w:r>
    </w:p>
    <w:p w:rsidR="009175CC" w:rsidRPr="001C131A" w:rsidRDefault="009175CC" w:rsidP="00FA3AC1">
      <w:pPr>
        <w:autoSpaceDE w:val="0"/>
        <w:autoSpaceDN w:val="0"/>
        <w:adjustRightInd w:val="0"/>
        <w:ind w:firstLine="709"/>
        <w:jc w:val="both"/>
        <w:rPr>
          <w:sz w:val="28"/>
          <w:szCs w:val="28"/>
        </w:rPr>
      </w:pPr>
      <w:r w:rsidRPr="001C131A">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9175CC" w:rsidRPr="001C131A" w:rsidRDefault="009175CC" w:rsidP="009175CC">
      <w:pPr>
        <w:autoSpaceDE w:val="0"/>
        <w:autoSpaceDN w:val="0"/>
        <w:adjustRightInd w:val="0"/>
        <w:ind w:firstLine="709"/>
        <w:jc w:val="both"/>
        <w:rPr>
          <w:sz w:val="28"/>
          <w:szCs w:val="28"/>
        </w:rPr>
      </w:pPr>
      <w:r w:rsidRPr="001C131A">
        <w:rPr>
          <w:sz w:val="28"/>
          <w:szCs w:val="28"/>
        </w:rPr>
        <w:t xml:space="preserve">При подаче заявления в электронном виде для получения подлинника результата предоставления муниципальной услуги заявительприбывает в </w:t>
      </w:r>
      <w:r w:rsidR="00954078" w:rsidRPr="001C131A">
        <w:rPr>
          <w:spacing w:val="-4"/>
          <w:sz w:val="28"/>
          <w:szCs w:val="28"/>
        </w:rPr>
        <w:t>Уполномоченный орган</w:t>
      </w:r>
      <w:r w:rsidR="002D53D6">
        <w:rPr>
          <w:spacing w:val="-4"/>
          <w:sz w:val="28"/>
          <w:szCs w:val="28"/>
        </w:rPr>
        <w:t>,</w:t>
      </w:r>
      <w:r w:rsidRPr="001C131A">
        <w:rPr>
          <w:sz w:val="28"/>
          <w:szCs w:val="28"/>
        </w:rPr>
        <w:t xml:space="preserve"> лично с документом, удостоверяющим личность.</w:t>
      </w:r>
    </w:p>
    <w:p w:rsidR="00D300DA" w:rsidRPr="001C131A" w:rsidRDefault="00D300DA" w:rsidP="00D300D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rsidR="00D300DA" w:rsidRPr="001C131A" w:rsidRDefault="00D300DA" w:rsidP="00D300D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sidR="006D3503">
        <w:rPr>
          <w:kern w:val="1"/>
          <w:sz w:val="28"/>
          <w:szCs w:val="28"/>
          <w:lang w:eastAsia="ar-SA"/>
        </w:rPr>
        <w:t xml:space="preserve">(действия) </w:t>
      </w:r>
      <w:r w:rsidRPr="001C131A">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D300DA" w:rsidRPr="001C131A" w:rsidRDefault="00D300DA" w:rsidP="00D300D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sidR="006D3503">
        <w:rPr>
          <w:kern w:val="1"/>
          <w:sz w:val="28"/>
          <w:szCs w:val="28"/>
          <w:lang w:eastAsia="ar-SA"/>
        </w:rPr>
        <w:t xml:space="preserve"> (действия)</w:t>
      </w:r>
      <w:r w:rsidRPr="001C131A">
        <w:rPr>
          <w:kern w:val="1"/>
          <w:sz w:val="28"/>
          <w:szCs w:val="28"/>
          <w:lang w:eastAsia="ar-SA"/>
        </w:rPr>
        <w:t xml:space="preserve">(получение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w:t>
      </w:r>
      <w:r w:rsidRPr="001C131A">
        <w:rPr>
          <w:kern w:val="1"/>
          <w:sz w:val="28"/>
          <w:szCs w:val="28"/>
          <w:lang w:eastAsia="ar-SA"/>
        </w:rPr>
        <w:lastRenderedPageBreak/>
        <w:t>должностного лица)</w:t>
      </w:r>
      <w:r w:rsidR="002D53D6">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00AD6948" w:rsidRPr="00C70131">
        <w:rPr>
          <w:sz w:val="28"/>
          <w:szCs w:val="28"/>
        </w:rPr>
        <w:t>Региональном портале</w:t>
      </w:r>
      <w:r w:rsidRPr="001C131A">
        <w:rPr>
          <w:sz w:val="28"/>
          <w:szCs w:val="28"/>
        </w:rPr>
        <w:t>.</w:t>
      </w:r>
    </w:p>
    <w:p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3.2.</w:t>
      </w:r>
      <w:r w:rsidR="008113EA" w:rsidRPr="001C131A">
        <w:rPr>
          <w:rFonts w:eastAsia="DejaVu Sans"/>
          <w:sz w:val="28"/>
          <w:szCs w:val="28"/>
        </w:rPr>
        <w:t>1.</w:t>
      </w:r>
      <w:r w:rsidRPr="001C131A">
        <w:rPr>
          <w:rFonts w:eastAsia="DejaVu Sans"/>
          <w:sz w:val="28"/>
          <w:szCs w:val="28"/>
        </w:rPr>
        <w:t>8. Получение сведений о ходе выполнения запроса.</w:t>
      </w:r>
    </w:p>
    <w:p w:rsidR="003959FE" w:rsidRPr="001C131A" w:rsidRDefault="003959FE" w:rsidP="003959F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обращение заявителя на Единый портал, </w:t>
      </w:r>
      <w:r w:rsidR="00C70131" w:rsidRPr="00C70131">
        <w:rPr>
          <w:sz w:val="28"/>
          <w:szCs w:val="28"/>
        </w:rPr>
        <w:t>Региональный портал</w:t>
      </w:r>
      <w:r w:rsidRPr="001C131A">
        <w:rPr>
          <w:sz w:val="28"/>
          <w:szCs w:val="28"/>
        </w:rPr>
        <w:t>, с целью получения муниципальной услуги.</w:t>
      </w:r>
    </w:p>
    <w:p w:rsidR="001369DE" w:rsidRPr="001C131A" w:rsidRDefault="001369DE" w:rsidP="001369DE">
      <w:pPr>
        <w:autoSpaceDE w:val="0"/>
        <w:autoSpaceDN w:val="0"/>
        <w:adjustRightInd w:val="0"/>
        <w:ind w:firstLine="709"/>
        <w:jc w:val="both"/>
        <w:rPr>
          <w:b/>
          <w:i/>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rsidR="001369DE" w:rsidRPr="00942BC9" w:rsidRDefault="001369DE" w:rsidP="001369DE">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w:t>
      </w:r>
      <w:r w:rsidR="00156239" w:rsidRPr="001C131A">
        <w:rPr>
          <w:sz w:val="28"/>
          <w:szCs w:val="28"/>
        </w:rPr>
        <w:t xml:space="preserve"> Уполномоченным органам</w:t>
      </w:r>
      <w:r w:rsidR="002D53D6">
        <w:rPr>
          <w:sz w:val="28"/>
          <w:szCs w:val="28"/>
        </w:rPr>
        <w:t>,</w:t>
      </w:r>
      <w:r w:rsidR="00DB137A">
        <w:rPr>
          <w:sz w:val="28"/>
          <w:szCs w:val="28"/>
        </w:rPr>
        <w:t xml:space="preserve"> в срок, </w:t>
      </w:r>
      <w:r w:rsidRPr="001C131A">
        <w:rPr>
          <w:sz w:val="28"/>
          <w:szCs w:val="28"/>
        </w:rPr>
        <w:t xml:space="preserve">не превышающий </w:t>
      </w:r>
      <w:r w:rsidR="00A65AD6">
        <w:rPr>
          <w:sz w:val="28"/>
          <w:szCs w:val="28"/>
        </w:rPr>
        <w:t>одного</w:t>
      </w:r>
      <w:r w:rsidRPr="001C131A">
        <w:rPr>
          <w:sz w:val="28"/>
          <w:szCs w:val="28"/>
        </w:rPr>
        <w:t xml:space="preserve">рабочего дня после завершения выполнения соответствующего действия, на </w:t>
      </w:r>
      <w:r w:rsidRPr="00942BC9">
        <w:rPr>
          <w:sz w:val="28"/>
          <w:szCs w:val="28"/>
        </w:rPr>
        <w:t xml:space="preserve">адрес электронной почты или с использованием средств Единого портала, </w:t>
      </w:r>
      <w:r w:rsidR="00AD6948" w:rsidRPr="00942BC9">
        <w:rPr>
          <w:sz w:val="28"/>
          <w:szCs w:val="28"/>
        </w:rPr>
        <w:t>Регионального п</w:t>
      </w:r>
      <w:r w:rsidR="001658EB" w:rsidRPr="00942BC9">
        <w:rPr>
          <w:sz w:val="28"/>
          <w:szCs w:val="28"/>
        </w:rPr>
        <w:t>о</w:t>
      </w:r>
      <w:r w:rsidR="00AD6948" w:rsidRPr="00942BC9">
        <w:rPr>
          <w:sz w:val="28"/>
          <w:szCs w:val="28"/>
        </w:rPr>
        <w:t>ртала</w:t>
      </w:r>
      <w:r w:rsidRPr="00942BC9">
        <w:rPr>
          <w:sz w:val="28"/>
          <w:szCs w:val="28"/>
        </w:rPr>
        <w:t>по выбору заявителя.</w:t>
      </w:r>
    </w:p>
    <w:p w:rsidR="009175CC" w:rsidRPr="001C131A" w:rsidRDefault="009175CC" w:rsidP="009175CC">
      <w:pPr>
        <w:widowControl w:val="0"/>
        <w:suppressAutoHyphens/>
        <w:ind w:firstLine="709"/>
        <w:jc w:val="both"/>
        <w:rPr>
          <w:rFonts w:eastAsia="DejaVu Sans"/>
          <w:sz w:val="28"/>
          <w:szCs w:val="28"/>
        </w:rPr>
      </w:pPr>
      <w:r w:rsidRPr="00942BC9">
        <w:rPr>
          <w:rFonts w:eastAsia="DejaVu Sans"/>
          <w:sz w:val="28"/>
          <w:szCs w:val="28"/>
        </w:rPr>
        <w:t>При предоставлении муниципальной услуги в электронной форме</w:t>
      </w:r>
      <w:r w:rsidRPr="001C131A">
        <w:rPr>
          <w:rFonts w:eastAsia="DejaVu Sans"/>
          <w:sz w:val="28"/>
          <w:szCs w:val="28"/>
        </w:rPr>
        <w:t xml:space="preserve"> заявителю направляется:</w:t>
      </w:r>
    </w:p>
    <w:p w:rsidR="00156239" w:rsidRPr="001C131A" w:rsidRDefault="00156239" w:rsidP="00156239">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rsidR="00156239" w:rsidRPr="001C131A" w:rsidRDefault="00156239" w:rsidP="00156239">
      <w:pPr>
        <w:ind w:firstLine="709"/>
        <w:jc w:val="both"/>
        <w:rPr>
          <w:sz w:val="28"/>
          <w:szCs w:val="28"/>
        </w:rPr>
      </w:pPr>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sidR="006D3503">
        <w:rPr>
          <w:sz w:val="28"/>
          <w:szCs w:val="28"/>
        </w:rPr>
        <w:t xml:space="preserve">(действия) </w:t>
      </w:r>
      <w:r w:rsidRPr="001C131A">
        <w:rPr>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  муниципальной услуги</w:t>
      </w:r>
      <w:bookmarkStart w:id="22" w:name="P0084"/>
      <w:bookmarkEnd w:id="22"/>
      <w:r w:rsidRPr="001C131A">
        <w:rPr>
          <w:sz w:val="28"/>
          <w:szCs w:val="28"/>
        </w:rPr>
        <w:t>;</w:t>
      </w:r>
    </w:p>
    <w:p w:rsidR="00156239" w:rsidRPr="001C131A" w:rsidRDefault="00156239" w:rsidP="00156239">
      <w:pPr>
        <w:ind w:firstLine="709"/>
        <w:jc w:val="both"/>
        <w:rPr>
          <w:sz w:val="28"/>
          <w:szCs w:val="28"/>
        </w:rPr>
      </w:pPr>
      <w:r w:rsidRPr="001C131A">
        <w:rPr>
          <w:sz w:val="28"/>
          <w:szCs w:val="28"/>
        </w:rPr>
        <w:t>в) уведомление о факте получения информации, подтверждающей оплату  муниципальной услуги;</w:t>
      </w:r>
    </w:p>
    <w:p w:rsidR="00156239" w:rsidRPr="001C131A" w:rsidRDefault="00156239" w:rsidP="00156239">
      <w:pPr>
        <w:ind w:firstLine="709"/>
        <w:jc w:val="both"/>
        <w:rPr>
          <w:sz w:val="28"/>
          <w:szCs w:val="28"/>
        </w:rPr>
      </w:pPr>
      <w:r w:rsidRPr="001C131A">
        <w:rPr>
          <w:sz w:val="28"/>
          <w:szCs w:val="28"/>
        </w:rPr>
        <w:t xml:space="preserve">г) уведомление о результатах рассмотрения документов, необходимых </w:t>
      </w:r>
      <w:r w:rsidRPr="001C131A">
        <w:rPr>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156239" w:rsidRPr="00C70131" w:rsidRDefault="00156239" w:rsidP="00156239">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обращение заявителя  на Единый портал, </w:t>
      </w:r>
      <w:r w:rsidR="00C70131" w:rsidRPr="00C70131">
        <w:rPr>
          <w:sz w:val="28"/>
          <w:szCs w:val="28"/>
        </w:rPr>
        <w:t>Региональный портал</w:t>
      </w:r>
      <w:r w:rsidRPr="00C70131">
        <w:rPr>
          <w:sz w:val="28"/>
          <w:szCs w:val="28"/>
        </w:rPr>
        <w:t>, с целью получения муниципальной услуги.</w:t>
      </w:r>
    </w:p>
    <w:p w:rsidR="00156239" w:rsidRPr="001C131A" w:rsidRDefault="00156239" w:rsidP="00156239">
      <w:pPr>
        <w:autoSpaceDE w:val="0"/>
        <w:autoSpaceDN w:val="0"/>
        <w:adjustRightInd w:val="0"/>
        <w:ind w:firstLine="709"/>
        <w:jc w:val="both"/>
        <w:rPr>
          <w:sz w:val="28"/>
          <w:szCs w:val="28"/>
        </w:rPr>
      </w:pPr>
      <w:r w:rsidRPr="001C131A">
        <w:rPr>
          <w:sz w:val="28"/>
          <w:szCs w:val="28"/>
        </w:rPr>
        <w:t>Результатом административной процедуры</w:t>
      </w:r>
      <w:r w:rsidR="006D3503">
        <w:rPr>
          <w:sz w:val="28"/>
          <w:szCs w:val="28"/>
        </w:rPr>
        <w:t xml:space="preserve"> (действия)</w:t>
      </w:r>
      <w:r w:rsidRPr="001C131A">
        <w:rPr>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sidR="00C70131">
        <w:rPr>
          <w:sz w:val="28"/>
          <w:szCs w:val="28"/>
        </w:rPr>
        <w:t>Региональном портале</w:t>
      </w:r>
      <w:r w:rsidRPr="001C131A">
        <w:rPr>
          <w:sz w:val="28"/>
          <w:szCs w:val="28"/>
        </w:rPr>
        <w:t>, по выбору заявителя.</w:t>
      </w:r>
    </w:p>
    <w:p w:rsidR="00156239" w:rsidRPr="001C131A" w:rsidRDefault="00156239" w:rsidP="00156239">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sidR="006D3503">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sidR="00C70131">
        <w:rPr>
          <w:sz w:val="28"/>
          <w:szCs w:val="28"/>
        </w:rPr>
        <w:t>Региональном портале</w:t>
      </w:r>
      <w:r w:rsidRPr="001C131A">
        <w:rPr>
          <w:sz w:val="28"/>
          <w:szCs w:val="28"/>
        </w:rPr>
        <w:t>, в электронной форме.</w:t>
      </w:r>
    </w:p>
    <w:p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9. Осуществление оценки качества предоставления муниципальной услуги.</w:t>
      </w:r>
    </w:p>
    <w:p w:rsidR="00AF1110" w:rsidRPr="001C131A" w:rsidRDefault="00AF1110" w:rsidP="00AF1110">
      <w:pPr>
        <w:ind w:firstLine="709"/>
        <w:jc w:val="both"/>
        <w:rPr>
          <w:sz w:val="28"/>
          <w:szCs w:val="28"/>
        </w:rPr>
      </w:pPr>
      <w:r w:rsidRPr="001C131A">
        <w:rPr>
          <w:sz w:val="28"/>
          <w:szCs w:val="28"/>
        </w:rPr>
        <w:lastRenderedPageBreak/>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окончание предоставления </w:t>
      </w:r>
      <w:r w:rsidR="00DB137A">
        <w:rPr>
          <w:sz w:val="28"/>
          <w:szCs w:val="28"/>
        </w:rPr>
        <w:t>муниципальной услуги заявителю</w:t>
      </w:r>
      <w:r w:rsidRPr="001C131A">
        <w:rPr>
          <w:sz w:val="28"/>
          <w:szCs w:val="28"/>
        </w:rPr>
        <w:t>.</w:t>
      </w:r>
    </w:p>
    <w:p w:rsidR="00AF1110" w:rsidRPr="001C131A" w:rsidRDefault="00AF1110" w:rsidP="00AF1110">
      <w:pPr>
        <w:autoSpaceDE w:val="0"/>
        <w:autoSpaceDN w:val="0"/>
        <w:adjustRightInd w:val="0"/>
        <w:ind w:firstLine="709"/>
        <w:jc w:val="both"/>
        <w:rPr>
          <w:sz w:val="28"/>
          <w:szCs w:val="28"/>
        </w:rPr>
      </w:pPr>
      <w:r w:rsidRPr="001C131A">
        <w:rPr>
          <w:sz w:val="28"/>
          <w:szCs w:val="28"/>
        </w:rPr>
        <w:t xml:space="preserve">Заявителям  обеспечивается возможность оценить доступность и качество муниципальной услуги на Едином портале, </w:t>
      </w:r>
      <w:r w:rsidR="00C70131">
        <w:rPr>
          <w:sz w:val="28"/>
          <w:szCs w:val="28"/>
        </w:rPr>
        <w:t>Региональном портале</w:t>
      </w:r>
      <w:r w:rsidRPr="001C131A">
        <w:rPr>
          <w:sz w:val="28"/>
          <w:szCs w:val="28"/>
        </w:rPr>
        <w:t xml:space="preserve"> в случае формирования заявителем запроса (заявления) о предоставлении муниципальной услуги в электронной форме. </w:t>
      </w:r>
    </w:p>
    <w:p w:rsidR="00AF1110" w:rsidRPr="001C131A" w:rsidRDefault="00AF1110" w:rsidP="00AF1110">
      <w:pPr>
        <w:ind w:firstLine="709"/>
        <w:jc w:val="both"/>
        <w:rPr>
          <w:sz w:val="28"/>
          <w:szCs w:val="28"/>
        </w:rPr>
      </w:pPr>
      <w:r w:rsidRPr="001C131A">
        <w:rPr>
          <w:sz w:val="28"/>
          <w:szCs w:val="28"/>
        </w:rPr>
        <w:t>Критерием принятия решения по данной административной процед</w:t>
      </w:r>
      <w:r w:rsidR="00DB137A">
        <w:rPr>
          <w:sz w:val="28"/>
          <w:szCs w:val="28"/>
        </w:rPr>
        <w:t xml:space="preserve">уре </w:t>
      </w:r>
      <w:r w:rsidR="006D3503">
        <w:rPr>
          <w:sz w:val="28"/>
          <w:szCs w:val="28"/>
        </w:rPr>
        <w:t xml:space="preserve">(действия) </w:t>
      </w:r>
      <w:r w:rsidR="00DB137A">
        <w:rPr>
          <w:sz w:val="28"/>
          <w:szCs w:val="28"/>
        </w:rPr>
        <w:t>является согласие заявителя</w:t>
      </w:r>
      <w:r w:rsidRPr="001C131A">
        <w:rPr>
          <w:sz w:val="28"/>
          <w:szCs w:val="28"/>
        </w:rPr>
        <w:t xml:space="preserve"> осуществить оценку доступности и качества муниципальной услуги, с использованием средств Единого портала, </w:t>
      </w:r>
      <w:r w:rsidR="00C70131">
        <w:rPr>
          <w:sz w:val="28"/>
          <w:szCs w:val="28"/>
        </w:rPr>
        <w:t>Региональном портале</w:t>
      </w:r>
      <w:r w:rsidRPr="001C131A">
        <w:rPr>
          <w:sz w:val="28"/>
          <w:szCs w:val="28"/>
        </w:rPr>
        <w:t xml:space="preserve">. </w:t>
      </w:r>
    </w:p>
    <w:p w:rsidR="00AF1110" w:rsidRPr="001C131A" w:rsidRDefault="00AF1110" w:rsidP="00AF1110">
      <w:pPr>
        <w:autoSpaceDE w:val="0"/>
        <w:autoSpaceDN w:val="0"/>
        <w:adjustRightInd w:val="0"/>
        <w:ind w:firstLine="709"/>
        <w:jc w:val="both"/>
        <w:rPr>
          <w:sz w:val="28"/>
          <w:szCs w:val="28"/>
        </w:rPr>
      </w:pPr>
      <w:r w:rsidRPr="001C131A">
        <w:rPr>
          <w:sz w:val="28"/>
          <w:szCs w:val="28"/>
        </w:rPr>
        <w:t xml:space="preserve">Результатом административной процедуры </w:t>
      </w:r>
      <w:r w:rsidR="006D3503">
        <w:rPr>
          <w:sz w:val="28"/>
          <w:szCs w:val="28"/>
        </w:rPr>
        <w:t xml:space="preserve">(действия) </w:t>
      </w:r>
      <w:r w:rsidR="001658EB">
        <w:rPr>
          <w:sz w:val="28"/>
          <w:szCs w:val="28"/>
        </w:rPr>
        <w:t xml:space="preserve">является оценка доступности </w:t>
      </w:r>
      <w:r w:rsidRPr="001C131A">
        <w:rPr>
          <w:sz w:val="28"/>
          <w:szCs w:val="28"/>
        </w:rPr>
        <w:t xml:space="preserve">и качества </w:t>
      </w:r>
      <w:r w:rsidR="00066150" w:rsidRPr="001C131A">
        <w:rPr>
          <w:sz w:val="28"/>
          <w:szCs w:val="28"/>
        </w:rPr>
        <w:t>муниципальной</w:t>
      </w:r>
      <w:r w:rsidRPr="001C131A">
        <w:rPr>
          <w:sz w:val="28"/>
          <w:szCs w:val="28"/>
        </w:rPr>
        <w:t xml:space="preserve"> услуги на Едином портале, </w:t>
      </w:r>
      <w:r w:rsidR="00C70131">
        <w:rPr>
          <w:sz w:val="28"/>
          <w:szCs w:val="28"/>
        </w:rPr>
        <w:t>Региональном портале</w:t>
      </w:r>
      <w:r w:rsidRPr="001C131A">
        <w:rPr>
          <w:i/>
          <w:sz w:val="28"/>
          <w:szCs w:val="28"/>
        </w:rPr>
        <w:t>.</w:t>
      </w:r>
    </w:p>
    <w:p w:rsidR="00AF1110" w:rsidRPr="001C131A" w:rsidRDefault="00AF1110" w:rsidP="00AF111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sidR="006D3503">
        <w:rPr>
          <w:sz w:val="28"/>
          <w:szCs w:val="28"/>
        </w:rPr>
        <w:t xml:space="preserve">(действия) </w:t>
      </w:r>
      <w:r w:rsidRPr="001C131A">
        <w:rPr>
          <w:sz w:val="28"/>
          <w:szCs w:val="28"/>
        </w:rPr>
        <w:t>является уведомление об осуществлении оценки доступности и качества м</w:t>
      </w:r>
      <w:r w:rsidR="00066150" w:rsidRPr="001C131A">
        <w:rPr>
          <w:sz w:val="28"/>
          <w:szCs w:val="28"/>
        </w:rPr>
        <w:t>униципальной</w:t>
      </w:r>
      <w:r w:rsidRPr="001C131A">
        <w:rPr>
          <w:sz w:val="28"/>
          <w:szCs w:val="28"/>
        </w:rPr>
        <w:t xml:space="preserve"> услуги на Едином портале, </w:t>
      </w:r>
      <w:r w:rsidR="00C70131">
        <w:rPr>
          <w:sz w:val="28"/>
          <w:szCs w:val="28"/>
        </w:rPr>
        <w:t>Региональном портале</w:t>
      </w:r>
      <w:r w:rsidRPr="001C131A">
        <w:rPr>
          <w:i/>
          <w:sz w:val="28"/>
          <w:szCs w:val="28"/>
        </w:rPr>
        <w:t xml:space="preserve">. </w:t>
      </w:r>
    </w:p>
    <w:p w:rsidR="005545C1" w:rsidRPr="00942BC9" w:rsidRDefault="005545C1" w:rsidP="005545C1">
      <w:pPr>
        <w:autoSpaceDE w:val="0"/>
        <w:autoSpaceDN w:val="0"/>
        <w:adjustRightInd w:val="0"/>
        <w:ind w:firstLine="709"/>
        <w:jc w:val="both"/>
        <w:rPr>
          <w:sz w:val="28"/>
          <w:szCs w:val="28"/>
        </w:rPr>
      </w:pPr>
      <w:r w:rsidRPr="00540D90">
        <w:rPr>
          <w:sz w:val="28"/>
          <w:szCs w:val="28"/>
        </w:rPr>
        <w:t>3.2.1.10</w:t>
      </w:r>
      <w:r w:rsidR="0015409B" w:rsidRPr="00540D90">
        <w:rPr>
          <w:sz w:val="28"/>
          <w:szCs w:val="28"/>
        </w:rPr>
        <w:t>.</w:t>
      </w:r>
      <w:r w:rsidRPr="00540D90">
        <w:rPr>
          <w:sz w:val="28"/>
          <w:szCs w:val="28"/>
        </w:rPr>
        <w:t xml:space="preserve">Досудебное (внесудебное) обжалование решений и действий (бездействия) Уполномоченного органа, должностного лица либо </w:t>
      </w:r>
      <w:r w:rsidRPr="00942BC9">
        <w:rPr>
          <w:sz w:val="28"/>
          <w:szCs w:val="28"/>
        </w:rPr>
        <w:t>муниципального служащего.</w:t>
      </w:r>
    </w:p>
    <w:p w:rsidR="005545C1" w:rsidRPr="00540D90" w:rsidRDefault="005545C1" w:rsidP="005545C1">
      <w:pPr>
        <w:autoSpaceDE w:val="0"/>
        <w:autoSpaceDN w:val="0"/>
        <w:adjustRightInd w:val="0"/>
        <w:ind w:firstLine="709"/>
        <w:jc w:val="both"/>
        <w:rPr>
          <w:sz w:val="28"/>
          <w:szCs w:val="28"/>
        </w:rPr>
      </w:pPr>
      <w:r w:rsidRPr="00942BC9">
        <w:rPr>
          <w:sz w:val="28"/>
          <w:szCs w:val="28"/>
        </w:rPr>
        <w:t xml:space="preserve"> Основанием для начала административной процедуры</w:t>
      </w:r>
      <w:r w:rsidR="006D3503" w:rsidRPr="00942BC9">
        <w:rPr>
          <w:sz w:val="28"/>
          <w:szCs w:val="28"/>
        </w:rPr>
        <w:t xml:space="preserve"> (действия)</w:t>
      </w:r>
      <w:r w:rsidRPr="00942BC9">
        <w:rPr>
          <w:sz w:val="28"/>
          <w:szCs w:val="28"/>
        </w:rPr>
        <w:t xml:space="preserve"> являе</w:t>
      </w:r>
      <w:r w:rsidR="00DB137A" w:rsidRPr="00942BC9">
        <w:rPr>
          <w:sz w:val="28"/>
          <w:szCs w:val="28"/>
        </w:rPr>
        <w:t>тся обращение заявителя</w:t>
      </w:r>
      <w:r w:rsidRPr="00942BC9">
        <w:rPr>
          <w:sz w:val="28"/>
          <w:szCs w:val="28"/>
        </w:rPr>
        <w:t xml:space="preserve"> в  Уполномоченный орган, предоставляющий</w:t>
      </w:r>
      <w:r w:rsidRPr="00540D90">
        <w:rPr>
          <w:sz w:val="28"/>
          <w:szCs w:val="28"/>
        </w:rPr>
        <w:t xml:space="preserve"> муниципальную услугус целью получения муниципальной услуги.</w:t>
      </w:r>
    </w:p>
    <w:p w:rsidR="005545C1" w:rsidRPr="00540D90" w:rsidRDefault="005545C1" w:rsidP="005545C1">
      <w:pPr>
        <w:autoSpaceDE w:val="0"/>
        <w:autoSpaceDN w:val="0"/>
        <w:adjustRightInd w:val="0"/>
        <w:ind w:firstLine="709"/>
        <w:jc w:val="both"/>
        <w:rPr>
          <w:sz w:val="28"/>
          <w:szCs w:val="28"/>
        </w:rPr>
      </w:pPr>
      <w:r w:rsidRPr="00540D90">
        <w:rPr>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5" w:anchor="/document/12177515/entry/1102" w:history="1">
        <w:r w:rsidRPr="00540D90">
          <w:rPr>
            <w:sz w:val="28"/>
            <w:szCs w:val="28"/>
          </w:rPr>
          <w:t>статьей 11.2</w:t>
        </w:r>
      </w:hyperlink>
      <w:r w:rsidRPr="00540D90">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5545C1" w:rsidRPr="00540D90" w:rsidRDefault="005545C1" w:rsidP="005545C1">
      <w:pPr>
        <w:autoSpaceDE w:val="0"/>
        <w:autoSpaceDN w:val="0"/>
        <w:adjustRightInd w:val="0"/>
        <w:ind w:firstLine="709"/>
        <w:jc w:val="both"/>
        <w:rPr>
          <w:sz w:val="28"/>
          <w:szCs w:val="28"/>
        </w:rPr>
      </w:pPr>
      <w:r w:rsidRPr="00540D90">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w:t>
      </w:r>
      <w:r w:rsidR="00573E4D">
        <w:rPr>
          <w:sz w:val="28"/>
          <w:szCs w:val="28"/>
        </w:rPr>
        <w:t>ети «Интернет», ответ заявителю</w:t>
      </w:r>
      <w:r w:rsidRPr="00540D90">
        <w:rPr>
          <w:sz w:val="28"/>
          <w:szCs w:val="28"/>
        </w:rPr>
        <w:t xml:space="preserve"> направляется посредством системы досудебного обжалования, а также способом, указанным заявителем при подаче жалобы.</w:t>
      </w:r>
    </w:p>
    <w:p w:rsidR="005545C1" w:rsidRPr="00540D90" w:rsidRDefault="005545C1" w:rsidP="005545C1">
      <w:pPr>
        <w:autoSpaceDE w:val="0"/>
        <w:autoSpaceDN w:val="0"/>
        <w:adjustRightInd w:val="0"/>
        <w:ind w:firstLine="709"/>
        <w:jc w:val="both"/>
        <w:rPr>
          <w:sz w:val="28"/>
          <w:szCs w:val="28"/>
        </w:rPr>
      </w:pPr>
      <w:r w:rsidRPr="00540D90">
        <w:rPr>
          <w:sz w:val="28"/>
          <w:szCs w:val="28"/>
        </w:rPr>
        <w:t xml:space="preserve">Критерием принятия решения по данной административной процедуре </w:t>
      </w:r>
      <w:r w:rsidR="006D3503">
        <w:rPr>
          <w:sz w:val="28"/>
          <w:szCs w:val="28"/>
        </w:rPr>
        <w:t xml:space="preserve">(действия) </w:t>
      </w:r>
      <w:r w:rsidRPr="00540D90">
        <w:rPr>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5545C1" w:rsidRPr="00540D90" w:rsidRDefault="005545C1" w:rsidP="005545C1">
      <w:pPr>
        <w:autoSpaceDE w:val="0"/>
        <w:autoSpaceDN w:val="0"/>
        <w:adjustRightInd w:val="0"/>
        <w:ind w:firstLine="709"/>
        <w:jc w:val="both"/>
        <w:rPr>
          <w:sz w:val="28"/>
          <w:szCs w:val="28"/>
        </w:rPr>
      </w:pPr>
      <w:r w:rsidRPr="00540D90">
        <w:rPr>
          <w:sz w:val="28"/>
          <w:szCs w:val="28"/>
        </w:rPr>
        <w:t xml:space="preserve">Результатом административной процедуры </w:t>
      </w:r>
      <w:r w:rsidR="006D3503">
        <w:rPr>
          <w:sz w:val="28"/>
          <w:szCs w:val="28"/>
        </w:rPr>
        <w:t xml:space="preserve">(действия) </w:t>
      </w:r>
      <w:r w:rsidRPr="00540D90">
        <w:rPr>
          <w:sz w:val="28"/>
          <w:szCs w:val="28"/>
        </w:rPr>
        <w:t>является направление жалобы заявителя в</w:t>
      </w:r>
      <w:r w:rsidR="00DB3720" w:rsidRPr="00540D90">
        <w:rPr>
          <w:sz w:val="28"/>
          <w:szCs w:val="28"/>
        </w:rPr>
        <w:t xml:space="preserve"> Уполномоченный</w:t>
      </w:r>
      <w:r w:rsidRPr="00540D90">
        <w:rPr>
          <w:sz w:val="28"/>
          <w:szCs w:val="28"/>
        </w:rPr>
        <w:t xml:space="preserve"> орган</w:t>
      </w:r>
      <w:r w:rsidR="002D53D6">
        <w:rPr>
          <w:sz w:val="28"/>
          <w:szCs w:val="28"/>
        </w:rPr>
        <w:t>,</w:t>
      </w:r>
      <w:r w:rsidRPr="00540D90">
        <w:rPr>
          <w:sz w:val="28"/>
          <w:szCs w:val="28"/>
        </w:rPr>
        <w:t xml:space="preserve"> предоставляющий </w:t>
      </w:r>
      <w:r w:rsidR="00DB3720" w:rsidRPr="00540D90">
        <w:rPr>
          <w:sz w:val="28"/>
          <w:szCs w:val="28"/>
        </w:rPr>
        <w:lastRenderedPageBreak/>
        <w:t>муниципальную</w:t>
      </w:r>
      <w:r w:rsidRPr="00540D90">
        <w:rPr>
          <w:sz w:val="28"/>
          <w:szCs w:val="28"/>
        </w:rPr>
        <w:t xml:space="preserve"> услугу, поданной с использованием системы досудебного обжалования в электронном виде.</w:t>
      </w:r>
    </w:p>
    <w:p w:rsidR="005545C1" w:rsidRPr="00540D90" w:rsidRDefault="005545C1" w:rsidP="005545C1">
      <w:pPr>
        <w:autoSpaceDE w:val="0"/>
        <w:autoSpaceDN w:val="0"/>
        <w:adjustRightInd w:val="0"/>
        <w:ind w:firstLine="709"/>
        <w:jc w:val="both"/>
        <w:rPr>
          <w:sz w:val="28"/>
          <w:szCs w:val="28"/>
        </w:rPr>
      </w:pPr>
      <w:r w:rsidRPr="00540D90">
        <w:rPr>
          <w:sz w:val="28"/>
          <w:szCs w:val="28"/>
        </w:rPr>
        <w:t xml:space="preserve">Способом фиксации результата административной процедуры </w:t>
      </w:r>
      <w:r w:rsidR="006D3503">
        <w:rPr>
          <w:sz w:val="28"/>
          <w:szCs w:val="28"/>
        </w:rPr>
        <w:t xml:space="preserve"> (действия) </w:t>
      </w:r>
      <w:r w:rsidRPr="00540D90">
        <w:rPr>
          <w:sz w:val="28"/>
          <w:szCs w:val="28"/>
        </w:rPr>
        <w:t>является регистрация жалобы заявителя, а также результата рассмотрения жалобы в системе досудебного обжалования.</w:t>
      </w:r>
    </w:p>
    <w:p w:rsidR="00D338BB" w:rsidRPr="00EC3E47" w:rsidRDefault="00D338BB" w:rsidP="00997619">
      <w:pPr>
        <w:widowControl w:val="0"/>
        <w:tabs>
          <w:tab w:val="left" w:pos="851"/>
        </w:tabs>
        <w:jc w:val="center"/>
        <w:rPr>
          <w:b/>
          <w:sz w:val="28"/>
          <w:szCs w:val="28"/>
        </w:rPr>
      </w:pPr>
    </w:p>
    <w:p w:rsidR="00433A33" w:rsidRPr="001A2E86" w:rsidRDefault="00433A33" w:rsidP="00997619">
      <w:pPr>
        <w:widowControl w:val="0"/>
        <w:tabs>
          <w:tab w:val="left" w:pos="851"/>
        </w:tabs>
        <w:jc w:val="center"/>
        <w:rPr>
          <w:color w:val="000000"/>
          <w:sz w:val="28"/>
          <w:szCs w:val="28"/>
        </w:rPr>
      </w:pPr>
      <w:r w:rsidRPr="001A2E86">
        <w:rPr>
          <w:color w:val="000000"/>
          <w:sz w:val="28"/>
          <w:szCs w:val="28"/>
        </w:rPr>
        <w:t xml:space="preserve">3.2.2. </w:t>
      </w:r>
      <w:r w:rsidR="00997619" w:rsidRPr="001A2E86">
        <w:rPr>
          <w:color w:val="000000"/>
          <w:sz w:val="28"/>
          <w:szCs w:val="28"/>
        </w:rPr>
        <w:t>ПОРЯДОК ИСПРАВЛ</w:t>
      </w:r>
      <w:r w:rsidRPr="001A2E86">
        <w:rPr>
          <w:color w:val="000000"/>
          <w:sz w:val="28"/>
          <w:szCs w:val="28"/>
        </w:rPr>
        <w:t xml:space="preserve">ЕНИЯ ДОПУЩЕННЫХ ОПЕЧАТОК И </w:t>
      </w:r>
    </w:p>
    <w:p w:rsidR="00997619" w:rsidRPr="001A2E86" w:rsidRDefault="00997619" w:rsidP="00997619">
      <w:pPr>
        <w:widowControl w:val="0"/>
        <w:tabs>
          <w:tab w:val="left" w:pos="851"/>
        </w:tabs>
        <w:jc w:val="center"/>
        <w:rPr>
          <w:color w:val="000000"/>
          <w:sz w:val="28"/>
          <w:szCs w:val="28"/>
        </w:rPr>
      </w:pPr>
      <w:r w:rsidRPr="001A2E86">
        <w:rPr>
          <w:color w:val="000000"/>
          <w:sz w:val="28"/>
          <w:szCs w:val="28"/>
        </w:rPr>
        <w:t xml:space="preserve"> ОШИБОК В ВЫДАННЫХ В РЕЗУЛЬТАТЕ ПРЕДОСТАВЛЕНИЯ </w:t>
      </w:r>
    </w:p>
    <w:p w:rsidR="00997619" w:rsidRPr="001A2E86" w:rsidRDefault="00997619" w:rsidP="00997619">
      <w:pPr>
        <w:widowControl w:val="0"/>
        <w:tabs>
          <w:tab w:val="left" w:pos="851"/>
        </w:tabs>
        <w:jc w:val="center"/>
        <w:rPr>
          <w:b/>
          <w:color w:val="000000"/>
          <w:sz w:val="28"/>
          <w:szCs w:val="28"/>
        </w:rPr>
      </w:pPr>
      <w:r w:rsidRPr="001A2E86">
        <w:rPr>
          <w:color w:val="000000"/>
          <w:sz w:val="28"/>
          <w:szCs w:val="28"/>
        </w:rPr>
        <w:t>МУНИЦИПАЛЬНОЙ УСЛУГИ ДОКУМЕНТАХ</w:t>
      </w:r>
    </w:p>
    <w:p w:rsidR="00997619" w:rsidRPr="001A2E86" w:rsidRDefault="00997619" w:rsidP="00997619">
      <w:pPr>
        <w:widowControl w:val="0"/>
        <w:tabs>
          <w:tab w:val="left" w:pos="851"/>
        </w:tabs>
        <w:ind w:firstLine="709"/>
        <w:jc w:val="both"/>
        <w:rPr>
          <w:color w:val="000000"/>
          <w:sz w:val="28"/>
          <w:szCs w:val="28"/>
        </w:rPr>
      </w:pPr>
    </w:p>
    <w:p w:rsidR="00997619" w:rsidRPr="001C131A" w:rsidRDefault="00433A33" w:rsidP="00997619">
      <w:pPr>
        <w:widowControl w:val="0"/>
        <w:tabs>
          <w:tab w:val="left" w:pos="851"/>
        </w:tabs>
        <w:ind w:firstLine="709"/>
        <w:jc w:val="both"/>
        <w:rPr>
          <w:sz w:val="28"/>
          <w:szCs w:val="28"/>
        </w:rPr>
      </w:pPr>
      <w:bookmarkStart w:id="23" w:name="sub_1172"/>
      <w:r w:rsidRPr="001C131A">
        <w:rPr>
          <w:sz w:val="28"/>
          <w:szCs w:val="28"/>
        </w:rPr>
        <w:t>3.2</w:t>
      </w:r>
      <w:r w:rsidR="00997619" w:rsidRPr="001C131A">
        <w:rPr>
          <w:sz w:val="28"/>
          <w:szCs w:val="28"/>
        </w:rPr>
        <w:t>.</w:t>
      </w:r>
      <w:r w:rsidRPr="001C131A">
        <w:rPr>
          <w:sz w:val="28"/>
          <w:szCs w:val="28"/>
        </w:rPr>
        <w:t>2.</w:t>
      </w:r>
      <w:r w:rsidR="00997619" w:rsidRPr="001C131A">
        <w:rPr>
          <w:sz w:val="28"/>
          <w:szCs w:val="28"/>
        </w:rPr>
        <w:t xml:space="preserve">1.В случае выявления заявителем в выданных в результате предоставления муниципальной услуги документах опечаток и (или) ошибок, допущенных </w:t>
      </w:r>
      <w:r w:rsidR="00C04DA1" w:rsidRPr="001C131A">
        <w:rPr>
          <w:spacing w:val="-4"/>
          <w:sz w:val="28"/>
          <w:szCs w:val="28"/>
        </w:rPr>
        <w:t>У</w:t>
      </w:r>
      <w:r w:rsidR="00954078" w:rsidRPr="001C131A">
        <w:rPr>
          <w:spacing w:val="-4"/>
          <w:sz w:val="28"/>
          <w:szCs w:val="28"/>
        </w:rPr>
        <w:t>полномоченным органом</w:t>
      </w:r>
      <w:r w:rsidR="00997619" w:rsidRPr="001C131A">
        <w:rPr>
          <w:sz w:val="28"/>
          <w:szCs w:val="28"/>
        </w:rPr>
        <w:t xml:space="preserve">, должностным лицом </w:t>
      </w:r>
      <w:r w:rsidR="00C04DA1" w:rsidRPr="001C131A">
        <w:rPr>
          <w:spacing w:val="-4"/>
          <w:sz w:val="28"/>
          <w:szCs w:val="28"/>
        </w:rPr>
        <w:t>У</w:t>
      </w:r>
      <w:r w:rsidR="00954078" w:rsidRPr="001C131A">
        <w:rPr>
          <w:spacing w:val="-4"/>
          <w:sz w:val="28"/>
          <w:szCs w:val="28"/>
        </w:rPr>
        <w:t>полномоченного органа</w:t>
      </w:r>
      <w:r w:rsidR="00997619" w:rsidRPr="001C131A">
        <w:rPr>
          <w:sz w:val="28"/>
          <w:szCs w:val="28"/>
        </w:rPr>
        <w:t xml:space="preserve">, муниципальным служащим, заявительпредставляет в </w:t>
      </w:r>
      <w:r w:rsidR="00C04DA1" w:rsidRPr="001C131A">
        <w:rPr>
          <w:spacing w:val="-4"/>
          <w:sz w:val="28"/>
          <w:szCs w:val="28"/>
        </w:rPr>
        <w:t>У</w:t>
      </w:r>
      <w:r w:rsidR="00954078" w:rsidRPr="001C131A">
        <w:rPr>
          <w:spacing w:val="-4"/>
          <w:sz w:val="28"/>
          <w:szCs w:val="28"/>
        </w:rPr>
        <w:t>полномоченный орган</w:t>
      </w:r>
      <w:r w:rsidR="00997619" w:rsidRPr="001C131A">
        <w:rPr>
          <w:sz w:val="28"/>
          <w:szCs w:val="28"/>
        </w:rPr>
        <w:t>, МФЦ заявление об исправлении таких опечаток и (или) ошибок.</w:t>
      </w:r>
    </w:p>
    <w:p w:rsidR="00997619" w:rsidRPr="001C131A" w:rsidRDefault="00997619" w:rsidP="00997619">
      <w:pPr>
        <w:widowControl w:val="0"/>
        <w:tabs>
          <w:tab w:val="left" w:pos="851"/>
        </w:tabs>
        <w:ind w:firstLine="709"/>
        <w:jc w:val="both"/>
        <w:rPr>
          <w:sz w:val="28"/>
          <w:szCs w:val="28"/>
        </w:rPr>
      </w:pPr>
      <w:r w:rsidRPr="001C131A">
        <w:rPr>
          <w:sz w:val="28"/>
          <w:szCs w:val="28"/>
        </w:rPr>
        <w:t>Заявление должно содержать:</w:t>
      </w:r>
    </w:p>
    <w:p w:rsidR="00997619" w:rsidRPr="001C131A" w:rsidRDefault="00997619" w:rsidP="00997619">
      <w:pPr>
        <w:autoSpaceDE w:val="0"/>
        <w:autoSpaceDN w:val="0"/>
        <w:adjustRightInd w:val="0"/>
        <w:ind w:firstLine="709"/>
        <w:jc w:val="both"/>
        <w:rPr>
          <w:sz w:val="28"/>
          <w:szCs w:val="28"/>
        </w:rPr>
      </w:pPr>
      <w:r w:rsidRPr="001C131A">
        <w:rPr>
          <w:sz w:val="28"/>
          <w:szCs w:val="28"/>
        </w:rPr>
        <w:t xml:space="preserve">1) фамилию, имя, отчество (последнее </w:t>
      </w:r>
      <w:r w:rsidR="00B41A00">
        <w:rPr>
          <w:sz w:val="28"/>
          <w:szCs w:val="28"/>
        </w:rPr>
        <w:t>-</w:t>
      </w:r>
      <w:r w:rsidRPr="001C131A">
        <w:rPr>
          <w:sz w:val="28"/>
          <w:szCs w:val="28"/>
        </w:rPr>
        <w:t xml:space="preserve"> при наличии), контактная информация заявителя;</w:t>
      </w:r>
    </w:p>
    <w:p w:rsidR="00997619" w:rsidRPr="001C131A" w:rsidRDefault="00997619" w:rsidP="00997619">
      <w:pPr>
        <w:autoSpaceDE w:val="0"/>
        <w:autoSpaceDN w:val="0"/>
        <w:adjustRightInd w:val="0"/>
        <w:ind w:firstLine="709"/>
        <w:jc w:val="both"/>
        <w:rPr>
          <w:sz w:val="28"/>
          <w:szCs w:val="28"/>
        </w:rPr>
      </w:pPr>
      <w:r w:rsidRPr="001C131A">
        <w:rPr>
          <w:sz w:val="28"/>
          <w:szCs w:val="28"/>
        </w:rPr>
        <w:t xml:space="preserve">2) наименование </w:t>
      </w:r>
      <w:r w:rsidR="00C04DA1" w:rsidRPr="001C131A">
        <w:rPr>
          <w:spacing w:val="-4"/>
          <w:sz w:val="28"/>
          <w:szCs w:val="28"/>
        </w:rPr>
        <w:t>У</w:t>
      </w:r>
      <w:r w:rsidR="00954078" w:rsidRPr="001C131A">
        <w:rPr>
          <w:spacing w:val="-4"/>
          <w:sz w:val="28"/>
          <w:szCs w:val="28"/>
        </w:rPr>
        <w:t>полномоченного органа</w:t>
      </w:r>
      <w:r w:rsidRPr="001C131A">
        <w:rPr>
          <w:sz w:val="28"/>
          <w:szCs w:val="28"/>
        </w:rPr>
        <w:t>, выдавшего документы, в которых заявитель выявил опечатки и (или) ошибки;</w:t>
      </w:r>
    </w:p>
    <w:p w:rsidR="00997619" w:rsidRPr="001C131A" w:rsidRDefault="00997619" w:rsidP="00997619">
      <w:pPr>
        <w:autoSpaceDE w:val="0"/>
        <w:autoSpaceDN w:val="0"/>
        <w:adjustRightInd w:val="0"/>
        <w:ind w:firstLine="709"/>
        <w:jc w:val="both"/>
        <w:rPr>
          <w:sz w:val="28"/>
          <w:szCs w:val="28"/>
        </w:rPr>
      </w:pPr>
      <w:r w:rsidRPr="001C131A">
        <w:rPr>
          <w:sz w:val="28"/>
          <w:szCs w:val="28"/>
        </w:rPr>
        <w:t>3) реквизиты документов, в которых заявительвыявил опечатки и (или) ошибки;</w:t>
      </w:r>
    </w:p>
    <w:p w:rsidR="00997619" w:rsidRPr="001C131A" w:rsidRDefault="00997619" w:rsidP="00997619">
      <w:pPr>
        <w:autoSpaceDE w:val="0"/>
        <w:autoSpaceDN w:val="0"/>
        <w:adjustRightInd w:val="0"/>
        <w:ind w:firstLine="709"/>
        <w:jc w:val="both"/>
        <w:rPr>
          <w:sz w:val="28"/>
          <w:szCs w:val="28"/>
        </w:rPr>
      </w:pPr>
      <w:r w:rsidRPr="001C131A">
        <w:rPr>
          <w:sz w:val="28"/>
          <w:szCs w:val="28"/>
        </w:rPr>
        <w:t>4) описание опечаток и (или) ошибок, выявленных заявителем;</w:t>
      </w:r>
    </w:p>
    <w:p w:rsidR="00997619" w:rsidRPr="001C131A" w:rsidRDefault="00997619" w:rsidP="00997619">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997619" w:rsidRPr="001C131A" w:rsidRDefault="00997619" w:rsidP="00997619">
      <w:pPr>
        <w:autoSpaceDE w:val="0"/>
        <w:autoSpaceDN w:val="0"/>
        <w:adjustRightInd w:val="0"/>
        <w:ind w:firstLine="709"/>
        <w:jc w:val="both"/>
        <w:rPr>
          <w:sz w:val="28"/>
          <w:szCs w:val="28"/>
        </w:rPr>
      </w:pPr>
      <w:r w:rsidRPr="001C131A">
        <w:rPr>
          <w:sz w:val="28"/>
          <w:szCs w:val="28"/>
        </w:rPr>
        <w:t>Заявительприлагает к заявлению копии документов, требующих исправления и замены.</w:t>
      </w:r>
    </w:p>
    <w:p w:rsidR="00997619" w:rsidRPr="001650DF" w:rsidRDefault="00997619" w:rsidP="00997619">
      <w:pPr>
        <w:widowControl w:val="0"/>
        <w:tabs>
          <w:tab w:val="left" w:pos="851"/>
        </w:tabs>
        <w:ind w:firstLine="709"/>
        <w:jc w:val="both"/>
        <w:rPr>
          <w:sz w:val="28"/>
          <w:szCs w:val="28"/>
        </w:rPr>
      </w:pPr>
      <w:r w:rsidRPr="001C131A">
        <w:rPr>
          <w:sz w:val="28"/>
          <w:szCs w:val="28"/>
        </w:rPr>
        <w:t>3.</w:t>
      </w:r>
      <w:r w:rsidR="00433A33" w:rsidRPr="001C131A">
        <w:rPr>
          <w:sz w:val="28"/>
          <w:szCs w:val="28"/>
        </w:rPr>
        <w:t>2.2</w:t>
      </w:r>
      <w:r w:rsidRPr="001C131A">
        <w:rPr>
          <w:sz w:val="28"/>
          <w:szCs w:val="28"/>
        </w:rPr>
        <w:t xml:space="preserve">.2. Основанием для начала административной процедуры </w:t>
      </w:r>
      <w:r w:rsidR="006D3503">
        <w:rPr>
          <w:sz w:val="28"/>
          <w:szCs w:val="28"/>
        </w:rPr>
        <w:t xml:space="preserve">(действия) </w:t>
      </w:r>
      <w:r w:rsidRPr="001C131A">
        <w:rPr>
          <w:sz w:val="28"/>
          <w:szCs w:val="28"/>
        </w:rPr>
        <w:t xml:space="preserve">является обращение заявителя в </w:t>
      </w:r>
      <w:r w:rsidR="00C04DA1" w:rsidRPr="001C131A">
        <w:rPr>
          <w:spacing w:val="-4"/>
          <w:sz w:val="28"/>
          <w:szCs w:val="28"/>
        </w:rPr>
        <w:t>У</w:t>
      </w:r>
      <w:r w:rsidR="00954078" w:rsidRPr="001C131A">
        <w:rPr>
          <w:spacing w:val="-4"/>
          <w:sz w:val="28"/>
          <w:szCs w:val="28"/>
        </w:rPr>
        <w:t>полномоченный орган</w:t>
      </w:r>
      <w:r w:rsidR="00E27149" w:rsidRPr="00E27149">
        <w:rPr>
          <w:color w:val="FF0000"/>
          <w:spacing w:val="-4"/>
          <w:sz w:val="28"/>
          <w:szCs w:val="28"/>
        </w:rPr>
        <w:t>,</w:t>
      </w:r>
      <w:r w:rsidRPr="001C131A">
        <w:rPr>
          <w:sz w:val="28"/>
          <w:szCs w:val="28"/>
        </w:rPr>
        <w:t xml:space="preserve">об исправлении допущенных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xml:space="preserve">, должностным лицом </w:t>
      </w:r>
      <w:r w:rsidR="00C04DA1" w:rsidRPr="001C131A">
        <w:rPr>
          <w:spacing w:val="-4"/>
          <w:sz w:val="28"/>
          <w:szCs w:val="28"/>
        </w:rPr>
        <w:t>У</w:t>
      </w:r>
      <w:r w:rsidR="00954078" w:rsidRPr="001C131A">
        <w:rPr>
          <w:spacing w:val="-4"/>
          <w:sz w:val="28"/>
          <w:szCs w:val="28"/>
        </w:rPr>
        <w:t>полномоченного органа</w:t>
      </w:r>
      <w:r w:rsidRPr="001C131A">
        <w:rPr>
          <w:sz w:val="28"/>
          <w:szCs w:val="28"/>
        </w:rPr>
        <w:t>, муниципальным служащим</w:t>
      </w:r>
      <w:r w:rsidRPr="001650DF">
        <w:rPr>
          <w:sz w:val="28"/>
          <w:szCs w:val="28"/>
        </w:rPr>
        <w:t>опечаток и ошибок в выданных в результат</w:t>
      </w:r>
      <w:r w:rsidR="00545A35">
        <w:rPr>
          <w:sz w:val="28"/>
          <w:szCs w:val="28"/>
        </w:rPr>
        <w:t xml:space="preserve">е предоставления муниципальной </w:t>
      </w:r>
      <w:r w:rsidRPr="001650DF">
        <w:rPr>
          <w:sz w:val="28"/>
          <w:szCs w:val="28"/>
        </w:rPr>
        <w:t>слуги документах.</w:t>
      </w:r>
    </w:p>
    <w:p w:rsidR="00997619" w:rsidRPr="001650DF" w:rsidRDefault="00997619" w:rsidP="00997619">
      <w:pPr>
        <w:widowControl w:val="0"/>
        <w:tabs>
          <w:tab w:val="left" w:pos="851"/>
        </w:tabs>
        <w:ind w:firstLine="709"/>
        <w:jc w:val="both"/>
        <w:rPr>
          <w:sz w:val="28"/>
          <w:szCs w:val="28"/>
        </w:rPr>
      </w:pPr>
      <w:r w:rsidRPr="001650DF">
        <w:rPr>
          <w:sz w:val="28"/>
          <w:szCs w:val="28"/>
        </w:rPr>
        <w:t>3.</w:t>
      </w:r>
      <w:r w:rsidR="00433A33" w:rsidRPr="001650DF">
        <w:rPr>
          <w:sz w:val="28"/>
          <w:szCs w:val="28"/>
        </w:rPr>
        <w:t>2.</w:t>
      </w:r>
      <w:r w:rsidR="00433A33" w:rsidRPr="00D815AF">
        <w:rPr>
          <w:sz w:val="28"/>
          <w:szCs w:val="28"/>
        </w:rPr>
        <w:t>2</w:t>
      </w:r>
      <w:r w:rsidRPr="001650DF">
        <w:rPr>
          <w:sz w:val="28"/>
          <w:szCs w:val="28"/>
        </w:rPr>
        <w:t>.3. Ответственный специалист</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Pr="001650DF">
        <w:rPr>
          <w:sz w:val="28"/>
          <w:szCs w:val="28"/>
        </w:rPr>
        <w:t xml:space="preserve">в срок, не превышающий </w:t>
      </w:r>
      <w:r w:rsidR="0014206B">
        <w:rPr>
          <w:sz w:val="28"/>
          <w:szCs w:val="28"/>
        </w:rPr>
        <w:t>трех</w:t>
      </w:r>
      <w:r w:rsidRPr="001650DF">
        <w:rPr>
          <w:sz w:val="28"/>
          <w:szCs w:val="28"/>
        </w:rPr>
        <w:t xml:space="preserve"> рабочих дней со дня поступления соответствующего заявления, проводит проверку указанных в заявлении сведений.</w:t>
      </w:r>
    </w:p>
    <w:p w:rsidR="00997619" w:rsidRPr="001650DF" w:rsidRDefault="00997619" w:rsidP="00997619">
      <w:pPr>
        <w:widowControl w:val="0"/>
        <w:tabs>
          <w:tab w:val="left" w:pos="851"/>
        </w:tabs>
        <w:ind w:firstLine="709"/>
        <w:jc w:val="both"/>
        <w:rPr>
          <w:sz w:val="28"/>
          <w:szCs w:val="28"/>
        </w:rPr>
      </w:pPr>
      <w:r w:rsidRPr="001650DF">
        <w:rPr>
          <w:sz w:val="28"/>
          <w:szCs w:val="28"/>
        </w:rPr>
        <w:t>3.</w:t>
      </w:r>
      <w:r w:rsidR="00433A33" w:rsidRPr="00D815AF">
        <w:rPr>
          <w:sz w:val="28"/>
          <w:szCs w:val="28"/>
        </w:rPr>
        <w:t>2.2</w:t>
      </w:r>
      <w:r w:rsidRPr="001650DF">
        <w:rPr>
          <w:sz w:val="28"/>
          <w:szCs w:val="28"/>
        </w:rPr>
        <w:t>.4. В случае подтверждения факта наличия опечаток и (или) ошибок в выданных в результате предоставления муниципальной услуги доку</w:t>
      </w:r>
      <w:r w:rsidR="00F725B4" w:rsidRPr="001650DF">
        <w:rPr>
          <w:sz w:val="28"/>
          <w:szCs w:val="28"/>
        </w:rPr>
        <w:t>ментах ответственный специалист</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Pr="001650DF">
        <w:rPr>
          <w:sz w:val="28"/>
          <w:szCs w:val="28"/>
        </w:rPr>
        <w:t xml:space="preserve">осуществляет их замену в срок, не превышающий </w:t>
      </w:r>
      <w:r w:rsidR="0014206B">
        <w:rPr>
          <w:sz w:val="28"/>
          <w:szCs w:val="28"/>
        </w:rPr>
        <w:t>трех</w:t>
      </w:r>
      <w:r w:rsidRPr="001650DF">
        <w:rPr>
          <w:sz w:val="28"/>
          <w:szCs w:val="28"/>
        </w:rPr>
        <w:t xml:space="preserve"> рабочих дней содня поступления соответствующего заявления.</w:t>
      </w:r>
    </w:p>
    <w:p w:rsidR="00997619" w:rsidRPr="001650DF" w:rsidRDefault="00997619" w:rsidP="00997619">
      <w:pPr>
        <w:widowControl w:val="0"/>
        <w:tabs>
          <w:tab w:val="left" w:pos="851"/>
        </w:tabs>
        <w:ind w:firstLine="709"/>
        <w:jc w:val="both"/>
        <w:rPr>
          <w:sz w:val="28"/>
          <w:szCs w:val="28"/>
        </w:rPr>
      </w:pPr>
      <w:r w:rsidRPr="001650DF">
        <w:rPr>
          <w:sz w:val="28"/>
          <w:szCs w:val="28"/>
        </w:rPr>
        <w:t xml:space="preserve">В случае неподтверждения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Pr="001650DF">
        <w:rPr>
          <w:sz w:val="28"/>
          <w:szCs w:val="28"/>
        </w:rPr>
        <w:t xml:space="preserve"> готовит уведомления об </w:t>
      </w:r>
      <w:r w:rsidRPr="001650DF">
        <w:rPr>
          <w:sz w:val="28"/>
          <w:szCs w:val="28"/>
        </w:rPr>
        <w:lastRenderedPageBreak/>
        <w:t xml:space="preserve">отказе заявителю в исправлении опечаток и (или) ошибок в срок, не превышающий </w:t>
      </w:r>
      <w:r w:rsidR="0014206B">
        <w:rPr>
          <w:sz w:val="28"/>
          <w:szCs w:val="28"/>
        </w:rPr>
        <w:t>трех</w:t>
      </w:r>
      <w:r w:rsidRPr="001650DF">
        <w:rPr>
          <w:sz w:val="28"/>
          <w:szCs w:val="28"/>
        </w:rPr>
        <w:t xml:space="preserve"> рабочих дней со дня поступления соответствующего заявления, и после его подписания </w:t>
      </w:r>
      <w:r w:rsidR="00433A33" w:rsidRPr="001650DF">
        <w:rPr>
          <w:sz w:val="28"/>
          <w:szCs w:val="28"/>
          <w:lang w:eastAsia="ar-SA"/>
        </w:rPr>
        <w:t xml:space="preserve">Уполномоченным должностным лицом </w:t>
      </w:r>
      <w:r w:rsidR="00D63D4A" w:rsidRPr="00D63D4A">
        <w:rPr>
          <w:rFonts w:eastAsia="Calibri"/>
          <w:sz w:val="28"/>
          <w:szCs w:val="28"/>
          <w:lang w:eastAsia="en-US"/>
        </w:rPr>
        <w:t>Уполномоченного органа</w:t>
      </w:r>
      <w:r w:rsidR="00D63D4A">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sidR="0014206B">
        <w:rPr>
          <w:sz w:val="28"/>
          <w:szCs w:val="28"/>
        </w:rPr>
        <w:t>двух</w:t>
      </w:r>
      <w:r w:rsidRPr="001650DF">
        <w:rPr>
          <w:sz w:val="28"/>
          <w:szCs w:val="28"/>
        </w:rPr>
        <w:t xml:space="preserve"> рабочих дней со дня подписания и регистрации уведомления.</w:t>
      </w:r>
    </w:p>
    <w:bookmarkEnd w:id="23"/>
    <w:p w:rsidR="00997619" w:rsidRPr="001C131A" w:rsidRDefault="00997619" w:rsidP="00997619">
      <w:pPr>
        <w:widowControl w:val="0"/>
        <w:tabs>
          <w:tab w:val="left" w:pos="851"/>
        </w:tabs>
        <w:ind w:firstLine="709"/>
        <w:jc w:val="both"/>
        <w:rPr>
          <w:sz w:val="28"/>
          <w:szCs w:val="28"/>
        </w:rPr>
      </w:pPr>
      <w:r w:rsidRPr="001650DF">
        <w:rPr>
          <w:sz w:val="28"/>
          <w:szCs w:val="28"/>
        </w:rPr>
        <w:t>3.</w:t>
      </w:r>
      <w:r w:rsidR="00433A33" w:rsidRPr="001650DF">
        <w:rPr>
          <w:sz w:val="28"/>
          <w:szCs w:val="28"/>
        </w:rPr>
        <w:t>2.2</w:t>
      </w:r>
      <w:r w:rsidRPr="001650DF">
        <w:rPr>
          <w:sz w:val="28"/>
          <w:szCs w:val="28"/>
        </w:rPr>
        <w:t xml:space="preserve">.5. Результатом административной процедуры </w:t>
      </w:r>
      <w:r w:rsidR="006D3503">
        <w:rPr>
          <w:sz w:val="28"/>
          <w:szCs w:val="28"/>
        </w:rPr>
        <w:t xml:space="preserve">(действия) </w:t>
      </w:r>
      <w:r w:rsidRPr="001650DF">
        <w:rPr>
          <w:sz w:val="28"/>
          <w:szCs w:val="28"/>
        </w:rPr>
        <w:t xml:space="preserve">является исправление </w:t>
      </w:r>
      <w:r w:rsidR="00C04DA1" w:rsidRPr="001C131A">
        <w:rPr>
          <w:spacing w:val="-4"/>
          <w:sz w:val="28"/>
          <w:szCs w:val="28"/>
        </w:rPr>
        <w:t>У</w:t>
      </w:r>
      <w:r w:rsidR="00954078" w:rsidRPr="001C131A">
        <w:rPr>
          <w:spacing w:val="-4"/>
          <w:sz w:val="28"/>
          <w:szCs w:val="28"/>
        </w:rPr>
        <w:t>полномоченным органом</w:t>
      </w:r>
      <w:r w:rsidR="002D53D6">
        <w:rPr>
          <w:spacing w:val="-4"/>
          <w:sz w:val="28"/>
          <w:szCs w:val="28"/>
        </w:rPr>
        <w:t>,</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8361DA" w:rsidRPr="001C131A" w:rsidRDefault="008361DA" w:rsidP="008361DA">
      <w:pPr>
        <w:widowControl w:val="0"/>
        <w:tabs>
          <w:tab w:val="left" w:pos="851"/>
        </w:tabs>
        <w:ind w:firstLine="709"/>
        <w:jc w:val="both"/>
        <w:rPr>
          <w:sz w:val="28"/>
          <w:szCs w:val="28"/>
        </w:rPr>
      </w:pPr>
      <w:r w:rsidRPr="001C131A">
        <w:rPr>
          <w:sz w:val="28"/>
          <w:szCs w:val="28"/>
        </w:rPr>
        <w:t>3.2.2.6. Заявитель вправе обжаловать в досудебном порядке отказ уполномочен</w:t>
      </w:r>
      <w:r w:rsidR="002D53D6">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sidR="00F03E54">
        <w:rPr>
          <w:sz w:val="28"/>
          <w:szCs w:val="28"/>
        </w:rPr>
        <w:t>5</w:t>
      </w:r>
      <w:r w:rsidRPr="001C131A">
        <w:rPr>
          <w:sz w:val="28"/>
          <w:szCs w:val="28"/>
        </w:rPr>
        <w:t xml:space="preserve"> Регламента.</w:t>
      </w:r>
    </w:p>
    <w:p w:rsidR="00997619" w:rsidRPr="001C131A" w:rsidRDefault="00997619" w:rsidP="00997619"/>
    <w:p w:rsidR="00A83C93" w:rsidRPr="00942BC9" w:rsidRDefault="00A83C93" w:rsidP="00A83C93">
      <w:pPr>
        <w:widowControl w:val="0"/>
        <w:autoSpaceDE w:val="0"/>
        <w:autoSpaceDN w:val="0"/>
        <w:adjustRightInd w:val="0"/>
        <w:jc w:val="center"/>
        <w:outlineLvl w:val="2"/>
        <w:rPr>
          <w:rFonts w:cs="Arial"/>
          <w:color w:val="000000"/>
          <w:sz w:val="28"/>
          <w:szCs w:val="28"/>
        </w:rPr>
      </w:pPr>
      <w:r w:rsidRPr="00942BC9">
        <w:rPr>
          <w:rFonts w:cs="Arial"/>
          <w:color w:val="000000"/>
          <w:sz w:val="28"/>
          <w:szCs w:val="28"/>
        </w:rPr>
        <w:t xml:space="preserve">Раздел </w:t>
      </w:r>
      <w:r w:rsidR="0059074F">
        <w:rPr>
          <w:rFonts w:cs="Arial"/>
          <w:color w:val="000000"/>
          <w:sz w:val="28"/>
          <w:szCs w:val="28"/>
        </w:rPr>
        <w:t>4</w:t>
      </w:r>
      <w:r w:rsidRPr="00942BC9">
        <w:rPr>
          <w:rFonts w:cs="Arial"/>
          <w:color w:val="000000"/>
          <w:sz w:val="28"/>
          <w:szCs w:val="28"/>
        </w:rPr>
        <w:t xml:space="preserve">. ФОРМЫ КОНТРОЛЯ ЗА </w:t>
      </w:r>
      <w:r w:rsidR="000F469D" w:rsidRPr="00942BC9">
        <w:rPr>
          <w:rFonts w:cs="Arial"/>
          <w:color w:val="000000"/>
          <w:sz w:val="28"/>
          <w:szCs w:val="28"/>
        </w:rPr>
        <w:t>ИСПОЛНЕНИЕМ РЕГЛАМ</w:t>
      </w:r>
      <w:r w:rsidR="001658EB" w:rsidRPr="00942BC9">
        <w:rPr>
          <w:rFonts w:cs="Arial"/>
          <w:color w:val="000000"/>
          <w:sz w:val="28"/>
          <w:szCs w:val="28"/>
        </w:rPr>
        <w:t>Е</w:t>
      </w:r>
      <w:r w:rsidR="000F469D" w:rsidRPr="00942BC9">
        <w:rPr>
          <w:rFonts w:cs="Arial"/>
          <w:color w:val="000000"/>
          <w:sz w:val="28"/>
          <w:szCs w:val="28"/>
        </w:rPr>
        <w:t>НТА</w:t>
      </w:r>
    </w:p>
    <w:p w:rsidR="00590494" w:rsidRPr="00942BC9" w:rsidRDefault="00590494" w:rsidP="00997619">
      <w:pPr>
        <w:widowControl w:val="0"/>
        <w:autoSpaceDE w:val="0"/>
        <w:autoSpaceDN w:val="0"/>
        <w:adjustRightInd w:val="0"/>
        <w:outlineLvl w:val="2"/>
        <w:rPr>
          <w:rFonts w:cs="Arial"/>
          <w:color w:val="000000"/>
          <w:sz w:val="28"/>
          <w:szCs w:val="28"/>
        </w:rPr>
      </w:pPr>
    </w:p>
    <w:p w:rsidR="00A83C93" w:rsidRPr="001A2E86" w:rsidRDefault="00A83C93" w:rsidP="00A83C93">
      <w:pPr>
        <w:widowControl w:val="0"/>
        <w:autoSpaceDE w:val="0"/>
        <w:autoSpaceDN w:val="0"/>
        <w:adjustRightInd w:val="0"/>
        <w:ind w:firstLine="720"/>
        <w:jc w:val="center"/>
        <w:outlineLvl w:val="2"/>
        <w:rPr>
          <w:rFonts w:cs="Arial"/>
          <w:color w:val="000000"/>
          <w:sz w:val="28"/>
          <w:szCs w:val="28"/>
        </w:rPr>
      </w:pPr>
      <w:bookmarkStart w:id="24" w:name="Par413"/>
      <w:bookmarkEnd w:id="24"/>
      <w:r w:rsidRPr="00942BC9">
        <w:rPr>
          <w:rFonts w:cs="Arial"/>
          <w:color w:val="000000"/>
          <w:sz w:val="28"/>
          <w:szCs w:val="28"/>
        </w:rPr>
        <w:t xml:space="preserve">Подраздел 4.1. ПОРЯДОК ОСУЩЕСТВЛЕНИЯ ТЕКУЩЕГО </w:t>
      </w:r>
      <w:r w:rsidRPr="00942BC9">
        <w:rPr>
          <w:rFonts w:cs="Arial"/>
          <w:color w:val="000000"/>
          <w:sz w:val="28"/>
          <w:szCs w:val="28"/>
        </w:rPr>
        <w:br/>
        <w:t>КОНТРОЛЯ</w:t>
      </w:r>
      <w:r w:rsidRPr="001A2E86">
        <w:rPr>
          <w:rFonts w:cs="Arial"/>
          <w:color w:val="000000"/>
          <w:sz w:val="28"/>
          <w:szCs w:val="28"/>
        </w:rPr>
        <w:t xml:space="preserve"> ЗА СОБЛЮДЕНИЕМ И ИСПОЛНЕНИЕМ ОТВЕТСТВЕННЫМИ ДОЛЖНОСТНЫМИ ЛИЦАМИ ПОЛОЖЕНИЙ АДМИНИСТРАТИВНОГО </w:t>
      </w:r>
      <w:r w:rsidRPr="001A2E86">
        <w:rPr>
          <w:rFonts w:cs="Arial"/>
          <w:color w:val="000000"/>
          <w:sz w:val="28"/>
          <w:szCs w:val="28"/>
        </w:rPr>
        <w:br/>
        <w:t xml:space="preserve">РЕГЛАМЕНТА И ИНЫХ НОРМАТИВНЫХ ПРАВОВЫХ АКТОВ, </w:t>
      </w:r>
      <w:r w:rsidRPr="001A2E86">
        <w:rPr>
          <w:rFonts w:cs="Arial"/>
          <w:color w:val="000000"/>
          <w:sz w:val="28"/>
          <w:szCs w:val="28"/>
        </w:rPr>
        <w:br/>
        <w:t xml:space="preserve">УСТАНАВЛИВАЮЩИХ ТРЕБОВАНИЯ К ПРЕДОСТАВЛЕНИЮ </w:t>
      </w:r>
      <w:r w:rsidRPr="001A2E86">
        <w:rPr>
          <w:rFonts w:cs="Arial"/>
          <w:color w:val="000000"/>
          <w:sz w:val="28"/>
          <w:szCs w:val="28"/>
        </w:rPr>
        <w:br/>
        <w:t>МУНИЦИПАЛЬНОЙ УСЛУГИ, А ТАКЖЕ ПРИНЯТИЕМ ИМИ РЕШЕНИЙ</w:t>
      </w:r>
    </w:p>
    <w:p w:rsidR="00CE0321" w:rsidRPr="001A2E86" w:rsidRDefault="00CE0321" w:rsidP="00A83C93">
      <w:pPr>
        <w:widowControl w:val="0"/>
        <w:autoSpaceDE w:val="0"/>
        <w:autoSpaceDN w:val="0"/>
        <w:adjustRightInd w:val="0"/>
        <w:ind w:firstLine="720"/>
        <w:jc w:val="center"/>
        <w:outlineLvl w:val="2"/>
        <w:rPr>
          <w:rFonts w:cs="Arial"/>
          <w:color w:val="000000"/>
          <w:sz w:val="28"/>
          <w:szCs w:val="28"/>
        </w:rPr>
      </w:pPr>
    </w:p>
    <w:p w:rsidR="00CE0321" w:rsidRPr="001C131A" w:rsidRDefault="00CE0321" w:rsidP="00CE0321">
      <w:pPr>
        <w:autoSpaceDE w:val="0"/>
        <w:autoSpaceDN w:val="0"/>
        <w:adjustRightInd w:val="0"/>
        <w:ind w:firstLine="709"/>
        <w:jc w:val="both"/>
        <w:outlineLvl w:val="2"/>
        <w:rPr>
          <w:sz w:val="28"/>
          <w:szCs w:val="28"/>
        </w:rPr>
      </w:pPr>
      <w:r w:rsidRPr="001C131A">
        <w:rPr>
          <w:sz w:val="28"/>
          <w:szCs w:val="28"/>
        </w:rPr>
        <w:t>4.1.1. Должностные лица, муниципальные служащие</w:t>
      </w:r>
      <w:r w:rsidR="008C6E09" w:rsidRPr="001C131A">
        <w:rPr>
          <w:spacing w:val="-4"/>
          <w:sz w:val="28"/>
          <w:szCs w:val="28"/>
        </w:rPr>
        <w:t xml:space="preserve"> Уполномоченного органа</w:t>
      </w:r>
      <w:r w:rsidRPr="001C131A">
        <w:rPr>
          <w:sz w:val="28"/>
          <w:szCs w:val="28"/>
        </w:rPr>
        <w:t>, участвующие в предоставлении муниципальной услуги, руководствуются положениями настоящего Регламента.</w:t>
      </w:r>
    </w:p>
    <w:p w:rsidR="00CE0321" w:rsidRPr="001A2E86" w:rsidRDefault="00CE0321" w:rsidP="00CE0321">
      <w:pPr>
        <w:autoSpaceDE w:val="0"/>
        <w:autoSpaceDN w:val="0"/>
        <w:adjustRightInd w:val="0"/>
        <w:ind w:firstLine="709"/>
        <w:jc w:val="both"/>
        <w:outlineLvl w:val="2"/>
        <w:rPr>
          <w:color w:val="000000"/>
          <w:sz w:val="28"/>
          <w:szCs w:val="28"/>
        </w:rPr>
      </w:pPr>
      <w:r w:rsidRPr="001C131A">
        <w:rPr>
          <w:sz w:val="28"/>
          <w:szCs w:val="28"/>
        </w:rPr>
        <w:t>В должностных регламентах должностных лиц</w:t>
      </w:r>
      <w:r w:rsidR="008C6E09" w:rsidRPr="001C131A">
        <w:rPr>
          <w:spacing w:val="-4"/>
          <w:sz w:val="28"/>
          <w:szCs w:val="28"/>
        </w:rPr>
        <w:t xml:space="preserve"> Уполномоченного органа</w:t>
      </w:r>
      <w:r w:rsidRPr="001C131A">
        <w:rPr>
          <w:sz w:val="28"/>
          <w:szCs w:val="28"/>
        </w:rPr>
        <w:t>, участвующих в предоставлении муниципальной услуги, осуществляющих функции по предоставлению</w:t>
      </w:r>
      <w:r w:rsidRPr="001A2E86">
        <w:rPr>
          <w:color w:val="000000"/>
          <w:sz w:val="28"/>
          <w:szCs w:val="28"/>
        </w:rPr>
        <w:t xml:space="preserve"> муниципальной услуги, устанавливаются должностные обязанности, ответственность, требования к знаниям и квалификации специалистов.</w:t>
      </w:r>
    </w:p>
    <w:p w:rsidR="00CE0321" w:rsidRPr="00942BC9" w:rsidRDefault="00CE0321" w:rsidP="00CE0321">
      <w:pPr>
        <w:autoSpaceDE w:val="0"/>
        <w:autoSpaceDN w:val="0"/>
        <w:adjustRightInd w:val="0"/>
        <w:ind w:firstLine="709"/>
        <w:jc w:val="both"/>
        <w:outlineLvl w:val="2"/>
        <w:rPr>
          <w:sz w:val="28"/>
          <w:szCs w:val="28"/>
        </w:rPr>
      </w:pPr>
      <w:r w:rsidRPr="00942BC9">
        <w:rPr>
          <w:color w:val="000000"/>
          <w:sz w:val="28"/>
          <w:szCs w:val="28"/>
        </w:rPr>
        <w:t>Должностные лица</w:t>
      </w:r>
      <w:r w:rsidR="00C04DA1" w:rsidRPr="00942BC9">
        <w:rPr>
          <w:spacing w:val="-4"/>
          <w:sz w:val="28"/>
          <w:szCs w:val="28"/>
        </w:rPr>
        <w:t>У</w:t>
      </w:r>
      <w:r w:rsidR="000C1295" w:rsidRPr="00942BC9">
        <w:rPr>
          <w:spacing w:val="-4"/>
          <w:sz w:val="28"/>
          <w:szCs w:val="28"/>
        </w:rPr>
        <w:t>полномоченного органа</w:t>
      </w:r>
      <w:r w:rsidRPr="00942BC9">
        <w:rPr>
          <w:sz w:val="28"/>
          <w:szCs w:val="28"/>
        </w:rPr>
        <w:t>, участвующи</w:t>
      </w:r>
      <w:r w:rsidR="006B255E" w:rsidRPr="00942BC9">
        <w:rPr>
          <w:sz w:val="28"/>
          <w:szCs w:val="28"/>
        </w:rPr>
        <w:t>е</w:t>
      </w:r>
      <w:r w:rsidRPr="00942BC9">
        <w:rPr>
          <w:sz w:val="28"/>
          <w:szCs w:val="28"/>
        </w:rPr>
        <w:t xml:space="preserve"> в предоставлении муниципальной услуги, несут персональную ответственность за исполнение административных процедур</w:t>
      </w:r>
      <w:r w:rsidR="006D3503" w:rsidRPr="00942BC9">
        <w:rPr>
          <w:sz w:val="28"/>
          <w:szCs w:val="28"/>
        </w:rPr>
        <w:t xml:space="preserve"> (действий)</w:t>
      </w:r>
      <w:r w:rsidRPr="00942BC9">
        <w:rPr>
          <w:sz w:val="28"/>
          <w:szCs w:val="28"/>
        </w:rPr>
        <w:t xml:space="preserve">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E0321" w:rsidRPr="00C85C3A" w:rsidRDefault="00CE0321" w:rsidP="00CE0321">
      <w:pPr>
        <w:autoSpaceDE w:val="0"/>
        <w:autoSpaceDN w:val="0"/>
        <w:adjustRightInd w:val="0"/>
        <w:ind w:firstLine="709"/>
        <w:jc w:val="both"/>
        <w:outlineLvl w:val="2"/>
        <w:rPr>
          <w:sz w:val="28"/>
          <w:szCs w:val="28"/>
        </w:rPr>
      </w:pPr>
      <w:r w:rsidRPr="00942BC9">
        <w:rPr>
          <w:sz w:val="28"/>
          <w:szCs w:val="28"/>
        </w:rPr>
        <w:t>4.1.2. Текущий контроль и координация последовательности действий, определенных административными процедурами</w:t>
      </w:r>
      <w:r w:rsidR="006D3503" w:rsidRPr="00942BC9">
        <w:rPr>
          <w:sz w:val="28"/>
          <w:szCs w:val="28"/>
        </w:rPr>
        <w:t xml:space="preserve"> (действиями)</w:t>
      </w:r>
      <w:r w:rsidRPr="00942BC9">
        <w:rPr>
          <w:sz w:val="28"/>
          <w:szCs w:val="28"/>
        </w:rPr>
        <w:t xml:space="preserve"> по предоставлению муниципальной услуги должностными лицами </w:t>
      </w:r>
      <w:r w:rsidR="00C04DA1" w:rsidRPr="00942BC9">
        <w:rPr>
          <w:spacing w:val="-4"/>
          <w:sz w:val="28"/>
          <w:szCs w:val="28"/>
        </w:rPr>
        <w:t>У</w:t>
      </w:r>
      <w:r w:rsidR="000C1295" w:rsidRPr="00942BC9">
        <w:rPr>
          <w:spacing w:val="-4"/>
          <w:sz w:val="28"/>
          <w:szCs w:val="28"/>
        </w:rPr>
        <w:t>полномоченного органа</w:t>
      </w:r>
      <w:r w:rsidR="002D53D6" w:rsidRPr="00942BC9">
        <w:rPr>
          <w:spacing w:val="-4"/>
          <w:sz w:val="28"/>
          <w:szCs w:val="28"/>
        </w:rPr>
        <w:t>,</w:t>
      </w:r>
      <w:r w:rsidRPr="00942BC9">
        <w:rPr>
          <w:sz w:val="28"/>
          <w:szCs w:val="28"/>
        </w:rPr>
        <w:t>осуществляется постоянно непосредственно</w:t>
      </w:r>
      <w:r w:rsidRPr="00C85C3A">
        <w:rPr>
          <w:sz w:val="28"/>
          <w:szCs w:val="28"/>
        </w:rPr>
        <w:t xml:space="preserve"> должностным лицом </w:t>
      </w:r>
      <w:r w:rsidR="00C04DA1">
        <w:rPr>
          <w:spacing w:val="-4"/>
          <w:sz w:val="28"/>
          <w:szCs w:val="28"/>
        </w:rPr>
        <w:t>У</w:t>
      </w:r>
      <w:r w:rsidR="000C1295">
        <w:rPr>
          <w:spacing w:val="-4"/>
          <w:sz w:val="28"/>
          <w:szCs w:val="28"/>
        </w:rPr>
        <w:t>полномоченного органа</w:t>
      </w:r>
      <w:r w:rsidR="002D53D6">
        <w:rPr>
          <w:spacing w:val="-4"/>
          <w:sz w:val="28"/>
          <w:szCs w:val="28"/>
        </w:rPr>
        <w:t>,</w:t>
      </w:r>
      <w:r w:rsidRPr="00C85C3A">
        <w:rPr>
          <w:sz w:val="28"/>
          <w:szCs w:val="28"/>
        </w:rPr>
        <w:t xml:space="preserve"> путем проведения проверок. </w:t>
      </w:r>
    </w:p>
    <w:p w:rsidR="00CE0321" w:rsidRPr="001A2E86" w:rsidRDefault="00CE0321" w:rsidP="00CE0321">
      <w:pPr>
        <w:autoSpaceDE w:val="0"/>
        <w:autoSpaceDN w:val="0"/>
        <w:adjustRightInd w:val="0"/>
        <w:ind w:firstLine="709"/>
        <w:jc w:val="both"/>
        <w:outlineLvl w:val="2"/>
        <w:rPr>
          <w:color w:val="000000"/>
          <w:sz w:val="28"/>
          <w:szCs w:val="28"/>
        </w:rPr>
      </w:pPr>
      <w:r w:rsidRPr="00C85C3A">
        <w:rPr>
          <w:sz w:val="28"/>
          <w:szCs w:val="28"/>
        </w:rPr>
        <w:lastRenderedPageBreak/>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1A2E86">
        <w:rPr>
          <w:color w:val="000000"/>
          <w:sz w:val="28"/>
          <w:szCs w:val="28"/>
        </w:rPr>
        <w:t xml:space="preserve">бездействие) и решения должностных лиц </w:t>
      </w:r>
      <w:r w:rsidR="00C04DA1" w:rsidRPr="001A2E86">
        <w:rPr>
          <w:color w:val="000000"/>
          <w:spacing w:val="-4"/>
          <w:sz w:val="28"/>
          <w:szCs w:val="28"/>
        </w:rPr>
        <w:t>У</w:t>
      </w:r>
      <w:r w:rsidR="000C1295" w:rsidRPr="001A2E86">
        <w:rPr>
          <w:color w:val="000000"/>
          <w:spacing w:val="-4"/>
          <w:sz w:val="28"/>
          <w:szCs w:val="28"/>
        </w:rPr>
        <w:t>полномоченного органа</w:t>
      </w:r>
      <w:r w:rsidRPr="001A2E86">
        <w:rPr>
          <w:color w:val="000000"/>
          <w:sz w:val="28"/>
          <w:szCs w:val="28"/>
        </w:rPr>
        <w:t>, ответственных за предоставление муниципальной услуги.</w:t>
      </w:r>
    </w:p>
    <w:p w:rsidR="00CE0321" w:rsidRPr="001A2E86" w:rsidRDefault="00CE0321" w:rsidP="00CE0321">
      <w:pPr>
        <w:autoSpaceDE w:val="0"/>
        <w:autoSpaceDN w:val="0"/>
        <w:adjustRightInd w:val="0"/>
        <w:ind w:firstLine="709"/>
        <w:jc w:val="both"/>
        <w:outlineLvl w:val="2"/>
        <w:rPr>
          <w:color w:val="000000"/>
          <w:sz w:val="28"/>
          <w:szCs w:val="28"/>
        </w:rPr>
      </w:pPr>
    </w:p>
    <w:p w:rsidR="00A83C93" w:rsidRPr="001A2E86" w:rsidRDefault="00A83C93" w:rsidP="00A83C93">
      <w:pPr>
        <w:widowControl w:val="0"/>
        <w:autoSpaceDE w:val="0"/>
        <w:autoSpaceDN w:val="0"/>
        <w:adjustRightInd w:val="0"/>
        <w:ind w:firstLine="720"/>
        <w:jc w:val="center"/>
        <w:outlineLvl w:val="2"/>
        <w:rPr>
          <w:rFonts w:cs="Arial"/>
          <w:color w:val="000000"/>
          <w:sz w:val="28"/>
          <w:szCs w:val="28"/>
        </w:rPr>
      </w:pPr>
      <w:r w:rsidRPr="001A2E86">
        <w:rPr>
          <w:rFonts w:cs="Arial"/>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1A2E86">
        <w:rPr>
          <w:rFonts w:cs="Arial"/>
          <w:color w:val="000000"/>
          <w:sz w:val="28"/>
          <w:szCs w:val="28"/>
        </w:rPr>
        <w:br/>
        <w:t xml:space="preserve">ПОРЯДОК И ФОРМЫ КОНТРОЛЯЗА ПОЛНОТОЙ И КАЧЕСТВОМ </w:t>
      </w:r>
      <w:r w:rsidRPr="001A2E86">
        <w:rPr>
          <w:rFonts w:cs="Arial"/>
          <w:color w:val="000000"/>
          <w:sz w:val="28"/>
          <w:szCs w:val="28"/>
        </w:rPr>
        <w:br/>
        <w:t>ПРЕДОСТАВЛЕНИЯ МУНИЦИПАЛЬНОЙ УСЛУГИ</w:t>
      </w:r>
    </w:p>
    <w:p w:rsidR="00A83C93" w:rsidRPr="001A2E86" w:rsidRDefault="00A83C93" w:rsidP="00A83C93">
      <w:pPr>
        <w:autoSpaceDE w:val="0"/>
        <w:autoSpaceDN w:val="0"/>
        <w:adjustRightInd w:val="0"/>
        <w:ind w:firstLine="851"/>
        <w:jc w:val="center"/>
        <w:outlineLvl w:val="1"/>
        <w:rPr>
          <w:rFonts w:cs="Arial"/>
          <w:b/>
          <w:color w:val="000000"/>
          <w:sz w:val="28"/>
          <w:szCs w:val="28"/>
        </w:rPr>
      </w:pPr>
    </w:p>
    <w:p w:rsidR="00A83C93" w:rsidRPr="001A2E86" w:rsidRDefault="00A83C93" w:rsidP="00A83C93">
      <w:pPr>
        <w:autoSpaceDE w:val="0"/>
        <w:autoSpaceDN w:val="0"/>
        <w:adjustRightInd w:val="0"/>
        <w:ind w:firstLine="709"/>
        <w:jc w:val="both"/>
        <w:outlineLvl w:val="2"/>
        <w:rPr>
          <w:rFonts w:cs="Arial"/>
          <w:color w:val="000000"/>
          <w:sz w:val="28"/>
          <w:szCs w:val="28"/>
        </w:rPr>
      </w:pPr>
      <w:r w:rsidRPr="001A2E86">
        <w:rPr>
          <w:rFonts w:cs="Arial"/>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A83C93" w:rsidRPr="001A2E86" w:rsidRDefault="00A83C93" w:rsidP="00497822">
      <w:pPr>
        <w:autoSpaceDE w:val="0"/>
        <w:autoSpaceDN w:val="0"/>
        <w:adjustRightInd w:val="0"/>
        <w:ind w:firstLine="709"/>
        <w:jc w:val="both"/>
        <w:outlineLvl w:val="2"/>
        <w:rPr>
          <w:color w:val="000000"/>
          <w:sz w:val="28"/>
          <w:szCs w:val="28"/>
        </w:rPr>
      </w:pPr>
      <w:r w:rsidRPr="001A2E86">
        <w:rPr>
          <w:color w:val="000000"/>
          <w:sz w:val="28"/>
          <w:szCs w:val="28"/>
        </w:rPr>
        <w:t xml:space="preserve">Плановые и внеплановые проверки могут проводиться </w:t>
      </w:r>
      <w:r w:rsidR="00A91783" w:rsidRPr="001A2E86">
        <w:rPr>
          <w:color w:val="000000"/>
          <w:sz w:val="28"/>
          <w:szCs w:val="28"/>
        </w:rPr>
        <w:t>должностным лицом Уполномоченного органа</w:t>
      </w:r>
      <w:r w:rsidRPr="001A2E86">
        <w:rPr>
          <w:color w:val="000000"/>
          <w:sz w:val="28"/>
          <w:szCs w:val="28"/>
        </w:rPr>
        <w:t>, через которое предоставляется муниципальная услуга.</w:t>
      </w:r>
    </w:p>
    <w:p w:rsidR="00A83C93" w:rsidRPr="00C85C3A" w:rsidRDefault="00A83C93" w:rsidP="00590494">
      <w:pPr>
        <w:autoSpaceDE w:val="0"/>
        <w:autoSpaceDN w:val="0"/>
        <w:adjustRightInd w:val="0"/>
        <w:ind w:firstLine="708"/>
        <w:jc w:val="both"/>
        <w:outlineLvl w:val="2"/>
        <w:rPr>
          <w:rFonts w:cs="Arial"/>
          <w:sz w:val="28"/>
          <w:szCs w:val="28"/>
        </w:rPr>
      </w:pPr>
      <w:r w:rsidRPr="00C85C3A">
        <w:rPr>
          <w:rFonts w:cs="Arial"/>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В ходе плановых и внеплановых проверок:</w:t>
      </w:r>
    </w:p>
    <w:p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проверяется соблюдение сроков и последовательности исполнения административных процедур</w:t>
      </w:r>
      <w:r w:rsidR="006D3503">
        <w:rPr>
          <w:rFonts w:cs="Arial"/>
          <w:sz w:val="28"/>
          <w:szCs w:val="28"/>
        </w:rPr>
        <w:t xml:space="preserve"> (действий)</w:t>
      </w:r>
      <w:r w:rsidRPr="00C85C3A">
        <w:rPr>
          <w:rFonts w:cs="Arial"/>
          <w:sz w:val="28"/>
          <w:szCs w:val="28"/>
        </w:rPr>
        <w:t>;</w:t>
      </w:r>
    </w:p>
    <w:p w:rsidR="00A83C93" w:rsidRPr="001A2E86" w:rsidRDefault="00A83C93" w:rsidP="00A83C93">
      <w:pPr>
        <w:autoSpaceDE w:val="0"/>
        <w:autoSpaceDN w:val="0"/>
        <w:adjustRightInd w:val="0"/>
        <w:ind w:firstLine="709"/>
        <w:jc w:val="both"/>
        <w:outlineLvl w:val="2"/>
        <w:rPr>
          <w:rFonts w:cs="Arial"/>
          <w:color w:val="000000"/>
          <w:sz w:val="28"/>
          <w:szCs w:val="28"/>
        </w:rPr>
      </w:pPr>
      <w:r w:rsidRPr="001A2E86">
        <w:rPr>
          <w:rFonts w:cs="Arial"/>
          <w:color w:val="000000"/>
          <w:sz w:val="28"/>
          <w:szCs w:val="28"/>
        </w:rPr>
        <w:t>выявляются нарушения прав заявителей, недостатки, допущенные в ходе предоставления муниципальной услуги.</w:t>
      </w:r>
    </w:p>
    <w:p w:rsidR="00A83C93" w:rsidRPr="001A2E86" w:rsidRDefault="00A83C93" w:rsidP="00A83C93">
      <w:pPr>
        <w:autoSpaceDE w:val="0"/>
        <w:autoSpaceDN w:val="0"/>
        <w:adjustRightInd w:val="0"/>
        <w:ind w:firstLine="709"/>
        <w:jc w:val="both"/>
        <w:outlineLvl w:val="2"/>
        <w:rPr>
          <w:rFonts w:cs="Arial"/>
          <w:color w:val="000000"/>
          <w:sz w:val="28"/>
          <w:szCs w:val="28"/>
        </w:rPr>
      </w:pPr>
    </w:p>
    <w:p w:rsidR="00A83C93" w:rsidRPr="001A2E86" w:rsidRDefault="00A83C93" w:rsidP="00CB31A8">
      <w:pPr>
        <w:widowControl w:val="0"/>
        <w:autoSpaceDE w:val="0"/>
        <w:autoSpaceDN w:val="0"/>
        <w:adjustRightInd w:val="0"/>
        <w:jc w:val="center"/>
        <w:outlineLvl w:val="2"/>
        <w:rPr>
          <w:rFonts w:cs="Arial"/>
          <w:color w:val="000000"/>
          <w:sz w:val="28"/>
          <w:szCs w:val="28"/>
        </w:rPr>
      </w:pPr>
      <w:r w:rsidRPr="001A2E86">
        <w:rPr>
          <w:rFonts w:cs="Arial"/>
          <w:color w:val="000000"/>
          <w:sz w:val="28"/>
          <w:szCs w:val="28"/>
        </w:rPr>
        <w:t xml:space="preserve">Подраздел 4.3. ОТВЕТСТВЕННОСТЬ ДОЛЖНОСТНЫХ ЛИЦ ОРГАНА МЕСТНОГО САМОУПРАВЛЕНИЯ ЗА РЕШЕНИЯ И ДЕЙСТВИЯ </w:t>
      </w:r>
      <w:r w:rsidRPr="001A2E86">
        <w:rPr>
          <w:rFonts w:cs="Arial"/>
          <w:color w:val="000000"/>
          <w:sz w:val="28"/>
          <w:szCs w:val="28"/>
        </w:rPr>
        <w:br/>
        <w:t>(БЕЗДЕЙСТВИЕ), ПРИНИМАЕМЫЕ(ОСУЩЕСТВЛЯЕМЫЕ) ИМИ В ХОДЕ ПРЕДОСТАВЛЕНИЯ МУНИЦИПАЛЬНОЙ УСЛУГИ</w:t>
      </w:r>
    </w:p>
    <w:p w:rsidR="00A83C93" w:rsidRPr="001A2E86" w:rsidRDefault="00A83C93" w:rsidP="00A83C93">
      <w:pPr>
        <w:autoSpaceDE w:val="0"/>
        <w:autoSpaceDN w:val="0"/>
        <w:adjustRightInd w:val="0"/>
        <w:ind w:firstLine="851"/>
        <w:jc w:val="both"/>
        <w:outlineLvl w:val="2"/>
        <w:rPr>
          <w:rFonts w:cs="Arial"/>
          <w:color w:val="000000"/>
          <w:sz w:val="20"/>
          <w:szCs w:val="20"/>
        </w:rPr>
      </w:pPr>
    </w:p>
    <w:p w:rsidR="00A83C93" w:rsidRPr="00942BC9" w:rsidRDefault="00A83C93" w:rsidP="00A83C93">
      <w:pPr>
        <w:autoSpaceDE w:val="0"/>
        <w:autoSpaceDN w:val="0"/>
        <w:adjustRightInd w:val="0"/>
        <w:ind w:firstLine="709"/>
        <w:jc w:val="both"/>
        <w:outlineLvl w:val="2"/>
        <w:rPr>
          <w:rFonts w:cs="Arial"/>
          <w:sz w:val="28"/>
          <w:szCs w:val="28"/>
        </w:rPr>
      </w:pPr>
      <w:r w:rsidRPr="00942BC9">
        <w:rPr>
          <w:rFonts w:cs="Arial"/>
          <w:color w:val="000000"/>
          <w:sz w:val="28"/>
          <w:szCs w:val="28"/>
        </w:rPr>
        <w:t>4.3.1. По результатам проведенных проверок</w:t>
      </w:r>
      <w:r w:rsidR="006B255E" w:rsidRPr="00942BC9">
        <w:rPr>
          <w:rFonts w:cs="Arial"/>
          <w:color w:val="000000"/>
          <w:sz w:val="28"/>
          <w:szCs w:val="28"/>
        </w:rPr>
        <w:t>,</w:t>
      </w:r>
      <w:r w:rsidRPr="00942BC9">
        <w:rPr>
          <w:rFonts w:cs="Arial"/>
          <w:color w:val="000000"/>
          <w:sz w:val="28"/>
          <w:szCs w:val="28"/>
        </w:rPr>
        <w:t xml:space="preserve"> в случае выявления нарушения порядка предоставления муниципальной услуги, прав заявителей</w:t>
      </w:r>
      <w:r w:rsidR="006B255E" w:rsidRPr="00942BC9">
        <w:rPr>
          <w:rFonts w:cs="Arial"/>
          <w:color w:val="000000"/>
          <w:sz w:val="28"/>
          <w:szCs w:val="28"/>
        </w:rPr>
        <w:t>,</w:t>
      </w:r>
      <w:r w:rsidRPr="00942BC9">
        <w:rPr>
          <w:rFonts w:cs="Arial"/>
          <w:sz w:val="28"/>
          <w:szCs w:val="28"/>
        </w:rPr>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83C93" w:rsidRPr="00942BC9" w:rsidRDefault="00A83C93" w:rsidP="00A83C93">
      <w:pPr>
        <w:autoSpaceDE w:val="0"/>
        <w:autoSpaceDN w:val="0"/>
        <w:adjustRightInd w:val="0"/>
        <w:ind w:firstLine="709"/>
        <w:jc w:val="both"/>
        <w:outlineLvl w:val="2"/>
        <w:rPr>
          <w:rFonts w:cs="Arial"/>
          <w:sz w:val="28"/>
          <w:szCs w:val="28"/>
        </w:rPr>
      </w:pPr>
      <w:r w:rsidRPr="00942BC9">
        <w:rPr>
          <w:rFonts w:cs="Arial"/>
          <w:sz w:val="28"/>
          <w:szCs w:val="28"/>
        </w:rPr>
        <w:t>4.3.2. Должностные лица, муниципальные служащие</w:t>
      </w:r>
      <w:r w:rsidR="008C6E09" w:rsidRPr="00942BC9">
        <w:rPr>
          <w:spacing w:val="-4"/>
          <w:sz w:val="28"/>
          <w:szCs w:val="28"/>
        </w:rPr>
        <w:t xml:space="preserve"> Уполномоченного органа</w:t>
      </w:r>
      <w:r w:rsidRPr="00942BC9">
        <w:rPr>
          <w:rFonts w:cs="Arial"/>
          <w:sz w:val="28"/>
          <w:szCs w:val="28"/>
        </w:rPr>
        <w:t xml:space="preserve">, участвующие в предоставлении муниципальной услуги, несут </w:t>
      </w:r>
      <w:r w:rsidRPr="00942BC9">
        <w:rPr>
          <w:rFonts w:cs="Arial"/>
          <w:sz w:val="28"/>
          <w:szCs w:val="28"/>
        </w:rPr>
        <w:lastRenderedPageBreak/>
        <w:t>персональную ответственность за принятие решения и действия (бездействие) при предоставлении муниципальной услуги.</w:t>
      </w:r>
    </w:p>
    <w:p w:rsidR="00A83C93" w:rsidRPr="00942BC9" w:rsidRDefault="00A83C93" w:rsidP="009774F6">
      <w:pPr>
        <w:autoSpaceDE w:val="0"/>
        <w:autoSpaceDN w:val="0"/>
        <w:adjustRightInd w:val="0"/>
        <w:ind w:firstLine="709"/>
        <w:jc w:val="both"/>
        <w:outlineLvl w:val="2"/>
        <w:rPr>
          <w:rFonts w:cs="Arial"/>
          <w:color w:val="000000"/>
          <w:sz w:val="28"/>
          <w:szCs w:val="28"/>
        </w:rPr>
      </w:pPr>
      <w:r w:rsidRPr="00942BC9">
        <w:rPr>
          <w:rFonts w:cs="Arial"/>
          <w:sz w:val="28"/>
          <w:szCs w:val="28"/>
        </w:rPr>
        <w:t>4.3.3. Перс</w:t>
      </w:r>
      <w:r w:rsidRPr="00942BC9">
        <w:rPr>
          <w:rFonts w:cs="Arial"/>
          <w:color w:val="000000"/>
          <w:sz w:val="28"/>
          <w:szCs w:val="28"/>
        </w:rPr>
        <w:t>ональная ответственность устанавливается в должностных регламентах в соответствии с требованиями законодательства Российской Федерации.</w:t>
      </w:r>
    </w:p>
    <w:p w:rsidR="009774F6" w:rsidRPr="00942BC9" w:rsidRDefault="009774F6" w:rsidP="009774F6">
      <w:pPr>
        <w:autoSpaceDE w:val="0"/>
        <w:autoSpaceDN w:val="0"/>
        <w:adjustRightInd w:val="0"/>
        <w:ind w:firstLine="709"/>
        <w:jc w:val="both"/>
        <w:outlineLvl w:val="2"/>
        <w:rPr>
          <w:rFonts w:cs="Arial"/>
          <w:color w:val="000000"/>
          <w:sz w:val="28"/>
          <w:szCs w:val="28"/>
        </w:rPr>
      </w:pPr>
    </w:p>
    <w:p w:rsidR="00A83C93" w:rsidRPr="001A2E86" w:rsidRDefault="00A83C93" w:rsidP="00AC2506">
      <w:pPr>
        <w:widowControl w:val="0"/>
        <w:autoSpaceDE w:val="0"/>
        <w:autoSpaceDN w:val="0"/>
        <w:adjustRightInd w:val="0"/>
        <w:jc w:val="center"/>
        <w:outlineLvl w:val="2"/>
        <w:rPr>
          <w:rFonts w:cs="Arial"/>
          <w:color w:val="000000"/>
          <w:sz w:val="28"/>
          <w:szCs w:val="28"/>
        </w:rPr>
      </w:pPr>
      <w:r w:rsidRPr="00942BC9">
        <w:rPr>
          <w:rFonts w:cs="Arial"/>
          <w:color w:val="000000"/>
          <w:sz w:val="28"/>
          <w:szCs w:val="28"/>
        </w:rPr>
        <w:t xml:space="preserve">Подраздел 4.4. ПОЛОЖЕНИЯ, ХАРАКТЕРИЗУЮЩИЕ ТРЕБОВАНИЯ </w:t>
      </w:r>
      <w:r w:rsidRPr="00942BC9">
        <w:rPr>
          <w:rFonts w:cs="Arial"/>
          <w:color w:val="000000"/>
          <w:sz w:val="28"/>
          <w:szCs w:val="28"/>
        </w:rPr>
        <w:br/>
        <w:t xml:space="preserve">К ПОРЯДКУ И ФОРМАМ КОНТРОЛЯ ЗА ПРЕДОСТАВЛЕНИЕ </w:t>
      </w:r>
      <w:r w:rsidRPr="00942BC9">
        <w:rPr>
          <w:rFonts w:cs="Arial"/>
          <w:color w:val="000000"/>
          <w:sz w:val="28"/>
          <w:szCs w:val="28"/>
        </w:rPr>
        <w:br/>
        <w:t xml:space="preserve">МУНИЦИПАЛЬНОЙ УСЛУГИ, В ТОМ ЧИСЛЕ СО СТОРОНЫ </w:t>
      </w:r>
      <w:r w:rsidRPr="00942BC9">
        <w:rPr>
          <w:rFonts w:cs="Arial"/>
          <w:color w:val="000000"/>
          <w:sz w:val="28"/>
          <w:szCs w:val="28"/>
        </w:rPr>
        <w:br/>
        <w:t>ГРАЖДАН, ИХ ОБЪЕДИНЕНИЙ</w:t>
      </w:r>
      <w:r w:rsidRPr="001A2E86">
        <w:rPr>
          <w:rFonts w:cs="Arial"/>
          <w:color w:val="000000"/>
          <w:sz w:val="28"/>
          <w:szCs w:val="28"/>
        </w:rPr>
        <w:t xml:space="preserve"> И ОРГАНИЗАЦИЙ</w:t>
      </w:r>
    </w:p>
    <w:p w:rsidR="00A83C93" w:rsidRPr="001A2E86" w:rsidRDefault="00A83C93" w:rsidP="00A83C93">
      <w:pPr>
        <w:autoSpaceDE w:val="0"/>
        <w:autoSpaceDN w:val="0"/>
        <w:adjustRightInd w:val="0"/>
        <w:ind w:firstLine="851"/>
        <w:jc w:val="both"/>
        <w:rPr>
          <w:rFonts w:cs="Arial"/>
          <w:color w:val="000000"/>
          <w:sz w:val="28"/>
          <w:szCs w:val="28"/>
        </w:rPr>
      </w:pPr>
    </w:p>
    <w:p w:rsidR="00A83C93" w:rsidRPr="001C131A" w:rsidRDefault="00A83C93" w:rsidP="0014206B">
      <w:pPr>
        <w:autoSpaceDE w:val="0"/>
        <w:autoSpaceDN w:val="0"/>
        <w:adjustRightInd w:val="0"/>
        <w:ind w:firstLine="709"/>
        <w:jc w:val="both"/>
        <w:rPr>
          <w:rFonts w:cs="Arial"/>
          <w:sz w:val="28"/>
          <w:szCs w:val="28"/>
        </w:rPr>
      </w:pPr>
      <w:r w:rsidRPr="00942BC9">
        <w:rPr>
          <w:rFonts w:cs="Arial"/>
          <w:color w:val="000000"/>
          <w:sz w:val="28"/>
          <w:szCs w:val="28"/>
        </w:rPr>
        <w:t xml:space="preserve">Контроль за предоставление муниципальной услуги осуществляется в форме </w:t>
      </w:r>
      <w:r w:rsidRPr="00942BC9">
        <w:rPr>
          <w:rFonts w:cs="Arial"/>
          <w:sz w:val="28"/>
          <w:szCs w:val="28"/>
        </w:rPr>
        <w:t xml:space="preserve">контроля за соблюдением последовательности действий, определенныхадминистративными процедурами </w:t>
      </w:r>
      <w:r w:rsidR="006D3503" w:rsidRPr="00942BC9">
        <w:rPr>
          <w:rFonts w:cs="Arial"/>
          <w:sz w:val="28"/>
          <w:szCs w:val="28"/>
        </w:rPr>
        <w:t xml:space="preserve">(действиями) </w:t>
      </w:r>
      <w:r w:rsidRPr="00942BC9">
        <w:rPr>
          <w:rFonts w:cs="Arial"/>
          <w:sz w:val="28"/>
          <w:szCs w:val="28"/>
        </w:rPr>
        <w:t>по исполнению муниципальной</w:t>
      </w:r>
      <w:r w:rsidRPr="001C131A">
        <w:rPr>
          <w:rFonts w:cs="Arial"/>
          <w:sz w:val="28"/>
          <w:szCs w:val="28"/>
        </w:rPr>
        <w:t xml:space="preserve"> услуги, и принятием решений должностными лицами</w:t>
      </w:r>
      <w:r w:rsidR="008C6E09" w:rsidRPr="001C131A">
        <w:rPr>
          <w:spacing w:val="-4"/>
          <w:sz w:val="28"/>
          <w:szCs w:val="28"/>
        </w:rPr>
        <w:t xml:space="preserve"> Уполномоченного органа</w:t>
      </w:r>
      <w:r w:rsidRPr="001C131A">
        <w:rPr>
          <w:rFonts w:cs="Arial"/>
          <w:sz w:val="28"/>
          <w:szCs w:val="28"/>
        </w:rPr>
        <w:t xml:space="preserve">, путем проведения проверок соблюдения и </w:t>
      </w:r>
      <w:r w:rsidR="00C04DA1" w:rsidRPr="001C131A">
        <w:rPr>
          <w:rFonts w:cs="Arial"/>
          <w:sz w:val="28"/>
          <w:szCs w:val="28"/>
        </w:rPr>
        <w:t>исполнения должностными лицами У</w:t>
      </w:r>
      <w:r w:rsidRPr="001C131A">
        <w:rPr>
          <w:rFonts w:cs="Arial"/>
          <w:sz w:val="28"/>
          <w:szCs w:val="28"/>
        </w:rPr>
        <w:t>полномоченного органа</w:t>
      </w:r>
      <w:r w:rsidR="002D53D6">
        <w:rPr>
          <w:rFonts w:cs="Arial"/>
          <w:sz w:val="28"/>
          <w:szCs w:val="28"/>
        </w:rPr>
        <w:t>,</w:t>
      </w:r>
      <w:r w:rsidRPr="001C131A">
        <w:rPr>
          <w:rFonts w:cs="Arial"/>
          <w:spacing w:val="-4"/>
          <w:sz w:val="28"/>
          <w:szCs w:val="28"/>
        </w:rPr>
        <w:t>нормативных правовых актов Российской Федерации, Краснодарского края, а также положений Регламента.</w:t>
      </w:r>
    </w:p>
    <w:p w:rsidR="00A83C93" w:rsidRPr="00942BC9" w:rsidRDefault="00A83C93" w:rsidP="00A83C93">
      <w:pPr>
        <w:autoSpaceDE w:val="0"/>
        <w:autoSpaceDN w:val="0"/>
        <w:adjustRightInd w:val="0"/>
        <w:ind w:firstLine="709"/>
        <w:jc w:val="both"/>
        <w:outlineLvl w:val="2"/>
        <w:rPr>
          <w:rFonts w:cs="Arial"/>
          <w:spacing w:val="-4"/>
          <w:sz w:val="28"/>
          <w:szCs w:val="28"/>
        </w:rPr>
      </w:pPr>
      <w:r w:rsidRPr="00942BC9">
        <w:rPr>
          <w:rFonts w:cs="Arial"/>
          <w:spacing w:val="-4"/>
          <w:sz w:val="28"/>
          <w:szCs w:val="28"/>
        </w:rPr>
        <w:t>Проверка также может проводиться по конкретному обращению гражданина или организации.</w:t>
      </w:r>
    </w:p>
    <w:p w:rsidR="00A83C93" w:rsidRPr="00942BC9" w:rsidRDefault="00A83C93" w:rsidP="00A83C93">
      <w:pPr>
        <w:autoSpaceDE w:val="0"/>
        <w:autoSpaceDN w:val="0"/>
        <w:adjustRightInd w:val="0"/>
        <w:ind w:firstLine="709"/>
        <w:jc w:val="both"/>
        <w:outlineLvl w:val="2"/>
        <w:rPr>
          <w:rFonts w:cs="Arial"/>
          <w:spacing w:val="-4"/>
          <w:sz w:val="28"/>
          <w:szCs w:val="28"/>
        </w:rPr>
      </w:pPr>
      <w:r w:rsidRPr="00942BC9">
        <w:rPr>
          <w:rFonts w:cs="Arial"/>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A83C93" w:rsidRPr="00C85C3A" w:rsidRDefault="00A83C93" w:rsidP="00A83C93">
      <w:pPr>
        <w:autoSpaceDE w:val="0"/>
        <w:autoSpaceDN w:val="0"/>
        <w:adjustRightInd w:val="0"/>
        <w:ind w:firstLine="709"/>
        <w:jc w:val="both"/>
        <w:outlineLvl w:val="2"/>
        <w:rPr>
          <w:rFonts w:cs="Arial"/>
          <w:sz w:val="22"/>
          <w:szCs w:val="28"/>
        </w:rPr>
      </w:pPr>
      <w:r w:rsidRPr="00942BC9">
        <w:rPr>
          <w:rFonts w:cs="Arial"/>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42BC9">
        <w:rPr>
          <w:rFonts w:cs="Arial"/>
          <w:sz w:val="28"/>
          <w:szCs w:val="28"/>
        </w:rPr>
        <w:t>.</w:t>
      </w:r>
    </w:p>
    <w:p w:rsidR="00A83C93" w:rsidRDefault="00A83C93" w:rsidP="00A83C93">
      <w:pPr>
        <w:autoSpaceDE w:val="0"/>
        <w:autoSpaceDN w:val="0"/>
        <w:adjustRightInd w:val="0"/>
        <w:jc w:val="center"/>
        <w:outlineLvl w:val="1"/>
        <w:rPr>
          <w:rFonts w:cs="Arial"/>
          <w:szCs w:val="28"/>
        </w:rPr>
      </w:pPr>
    </w:p>
    <w:p w:rsidR="00540D90" w:rsidRPr="00CE5BC1" w:rsidRDefault="005513D9" w:rsidP="00540D90">
      <w:pPr>
        <w:widowControl w:val="0"/>
        <w:autoSpaceDE w:val="0"/>
        <w:autoSpaceDN w:val="0"/>
        <w:adjustRightInd w:val="0"/>
        <w:jc w:val="center"/>
        <w:outlineLvl w:val="2"/>
        <w:rPr>
          <w:sz w:val="28"/>
          <w:szCs w:val="28"/>
        </w:rPr>
      </w:pPr>
      <w:r w:rsidRPr="00CE5BC1">
        <w:rPr>
          <w:sz w:val="28"/>
          <w:szCs w:val="28"/>
        </w:rPr>
        <w:t xml:space="preserve">Раздел </w:t>
      </w:r>
      <w:r w:rsidR="004C72E1">
        <w:rPr>
          <w:sz w:val="28"/>
          <w:szCs w:val="28"/>
        </w:rPr>
        <w:t>5</w:t>
      </w:r>
      <w:r w:rsidRPr="00CE5BC1">
        <w:rPr>
          <w:sz w:val="28"/>
          <w:szCs w:val="28"/>
        </w:rPr>
        <w:t xml:space="preserve">. </w:t>
      </w:r>
      <w:r w:rsidR="00540D90" w:rsidRPr="00CE5BC1">
        <w:rPr>
          <w:sz w:val="28"/>
          <w:szCs w:val="28"/>
        </w:rPr>
        <w:t xml:space="preserve">ДОСУДЕБНЫЙ (ВНЕСУДЕБНЫЙ) ПОРЯДОК ОБЖАЛОВАНИЯ РЕШЕНИЙ </w:t>
      </w:r>
      <w:r w:rsidR="00D451A4" w:rsidRPr="00CE5BC1">
        <w:rPr>
          <w:sz w:val="28"/>
          <w:szCs w:val="28"/>
        </w:rPr>
        <w:t xml:space="preserve">И (ИЛИ) </w:t>
      </w:r>
      <w:r w:rsidR="00540D90" w:rsidRPr="00CE5BC1">
        <w:rPr>
          <w:sz w:val="28"/>
          <w:szCs w:val="28"/>
        </w:rPr>
        <w:t>ДЕЙСТВИЙ (БЕЗДЕЙСТВИЯ) ОРГАНА, ПРЕДОСТАВЛЯЮЩЕГО МУНИЦИПАЛЬНУЮ УСЛУГУ,</w:t>
      </w:r>
      <w:r w:rsidR="00540D90" w:rsidRPr="00CE5BC1">
        <w:rPr>
          <w:sz w:val="28"/>
          <w:szCs w:val="28"/>
        </w:rPr>
        <w:tab/>
      </w:r>
    </w:p>
    <w:p w:rsidR="00540D90" w:rsidRPr="00CE5BC1" w:rsidRDefault="00540D90" w:rsidP="00540D90">
      <w:pPr>
        <w:widowControl w:val="0"/>
        <w:autoSpaceDE w:val="0"/>
        <w:autoSpaceDN w:val="0"/>
        <w:adjustRightInd w:val="0"/>
        <w:jc w:val="center"/>
        <w:outlineLvl w:val="2"/>
        <w:rPr>
          <w:sz w:val="28"/>
          <w:szCs w:val="28"/>
        </w:rPr>
      </w:pPr>
      <w:r w:rsidRPr="00CE5BC1">
        <w:rPr>
          <w:sz w:val="28"/>
          <w:szCs w:val="28"/>
        </w:rPr>
        <w:t xml:space="preserve">А ТАКЖЕ ИХ ДОЛЖНОСТНЫХ ЛИЦ </w:t>
      </w:r>
      <w:r w:rsidRPr="00CE5BC1">
        <w:rPr>
          <w:sz w:val="28"/>
          <w:szCs w:val="28"/>
          <w:lang w:eastAsia="en-US"/>
        </w:rPr>
        <w:t>ЛИБО МУНИЦИПАЛЬНЫ</w:t>
      </w:r>
      <w:r w:rsidR="00D451A4" w:rsidRPr="00CE5BC1">
        <w:rPr>
          <w:sz w:val="28"/>
          <w:szCs w:val="28"/>
          <w:lang w:eastAsia="en-US"/>
        </w:rPr>
        <w:t>Х</w:t>
      </w:r>
      <w:r w:rsidRPr="00CE5BC1">
        <w:rPr>
          <w:sz w:val="28"/>
          <w:szCs w:val="28"/>
          <w:lang w:eastAsia="en-US"/>
        </w:rPr>
        <w:t xml:space="preserve"> СЛУЖАЩА</w:t>
      </w:r>
      <w:r w:rsidR="00D451A4" w:rsidRPr="00CE5BC1">
        <w:rPr>
          <w:sz w:val="28"/>
          <w:szCs w:val="28"/>
          <w:lang w:eastAsia="en-US"/>
        </w:rPr>
        <w:t>ЩИХ</w:t>
      </w:r>
    </w:p>
    <w:p w:rsidR="000F30F1" w:rsidRPr="00804599" w:rsidRDefault="000F30F1" w:rsidP="000F30F1">
      <w:pPr>
        <w:autoSpaceDE w:val="0"/>
        <w:autoSpaceDN w:val="0"/>
        <w:adjustRightInd w:val="0"/>
        <w:spacing w:line="235" w:lineRule="auto"/>
        <w:jc w:val="center"/>
        <w:rPr>
          <w:sz w:val="28"/>
          <w:szCs w:val="28"/>
        </w:rPr>
      </w:pPr>
      <w:bookmarkStart w:id="25" w:name="Par459"/>
      <w:bookmarkEnd w:id="25"/>
      <w:r w:rsidRPr="00942BC9">
        <w:rPr>
          <w:sz w:val="28"/>
          <w:szCs w:val="28"/>
        </w:rPr>
        <w:t>Подраздел 5.1. ИНФОРМАЦИЯ ДЛЯ ЗАИНТЕРЕСОВА</w:t>
      </w:r>
      <w:r w:rsidR="006B255E" w:rsidRPr="00942BC9">
        <w:rPr>
          <w:sz w:val="28"/>
          <w:szCs w:val="28"/>
        </w:rPr>
        <w:t>Н</w:t>
      </w:r>
      <w:r w:rsidRPr="00942BC9">
        <w:rPr>
          <w:sz w:val="28"/>
          <w:szCs w:val="28"/>
        </w:rPr>
        <w:t xml:space="preserve">НЫХ ЛИЦ ОБ ИХ </w:t>
      </w:r>
      <w:r w:rsidR="00C80863" w:rsidRPr="00942BC9">
        <w:rPr>
          <w:sz w:val="28"/>
          <w:szCs w:val="28"/>
        </w:rPr>
        <w:t>ПРАВЕНА ДОСУДЕБНОЕ</w:t>
      </w:r>
      <w:r w:rsidRPr="00942BC9">
        <w:rPr>
          <w:sz w:val="28"/>
          <w:szCs w:val="28"/>
        </w:rPr>
        <w:t xml:space="preserve"> (</w:t>
      </w:r>
      <w:r w:rsidR="00C80863" w:rsidRPr="00942BC9">
        <w:rPr>
          <w:sz w:val="28"/>
          <w:szCs w:val="28"/>
        </w:rPr>
        <w:t>ВНЕСУДЕБНОЕ</w:t>
      </w:r>
      <w:r w:rsidRPr="00942BC9">
        <w:rPr>
          <w:sz w:val="28"/>
          <w:szCs w:val="28"/>
        </w:rPr>
        <w:t xml:space="preserve">) </w:t>
      </w:r>
      <w:r w:rsidR="00C80863" w:rsidRPr="00942BC9">
        <w:rPr>
          <w:sz w:val="28"/>
          <w:szCs w:val="28"/>
        </w:rPr>
        <w:t>ОБЖАЛОВАНИЕДЕЙСТВИЙ</w:t>
      </w:r>
      <w:r w:rsidRPr="00942BC9">
        <w:rPr>
          <w:sz w:val="28"/>
          <w:szCs w:val="28"/>
        </w:rPr>
        <w:t xml:space="preserve"> (</w:t>
      </w:r>
      <w:r w:rsidR="00C80863" w:rsidRPr="00942BC9">
        <w:rPr>
          <w:sz w:val="28"/>
          <w:szCs w:val="28"/>
        </w:rPr>
        <w:t>БЕЗДЕЙСТВИЯ</w:t>
      </w:r>
      <w:r w:rsidRPr="00942BC9">
        <w:rPr>
          <w:sz w:val="28"/>
          <w:szCs w:val="28"/>
        </w:rPr>
        <w:t xml:space="preserve">) </w:t>
      </w:r>
      <w:r w:rsidR="00C80863" w:rsidRPr="00942BC9">
        <w:rPr>
          <w:sz w:val="28"/>
          <w:szCs w:val="28"/>
        </w:rPr>
        <w:t>И</w:t>
      </w:r>
      <w:r w:rsidRPr="00942BC9">
        <w:rPr>
          <w:sz w:val="28"/>
          <w:szCs w:val="28"/>
        </w:rPr>
        <w:t xml:space="preserve"> (</w:t>
      </w:r>
      <w:r w:rsidR="00C80863" w:rsidRPr="00942BC9">
        <w:rPr>
          <w:sz w:val="28"/>
          <w:szCs w:val="28"/>
        </w:rPr>
        <w:t>ИЛИ</w:t>
      </w:r>
      <w:r w:rsidRPr="00942BC9">
        <w:rPr>
          <w:sz w:val="28"/>
          <w:szCs w:val="28"/>
        </w:rPr>
        <w:t xml:space="preserve">) </w:t>
      </w:r>
      <w:r w:rsidR="00C80863" w:rsidRPr="00942BC9">
        <w:rPr>
          <w:sz w:val="28"/>
          <w:szCs w:val="28"/>
        </w:rPr>
        <w:t>РЕШЕНИЙ</w:t>
      </w:r>
      <w:r w:rsidRPr="00942BC9">
        <w:rPr>
          <w:sz w:val="28"/>
          <w:szCs w:val="28"/>
        </w:rPr>
        <w:t xml:space="preserve">, </w:t>
      </w:r>
      <w:r w:rsidR="00C80863" w:rsidRPr="00942BC9">
        <w:rPr>
          <w:sz w:val="28"/>
          <w:szCs w:val="28"/>
        </w:rPr>
        <w:t>ПРИНЯТЫХ</w:t>
      </w:r>
      <w:r w:rsidRPr="00942BC9">
        <w:rPr>
          <w:sz w:val="28"/>
          <w:szCs w:val="28"/>
        </w:rPr>
        <w:t xml:space="preserve"> (</w:t>
      </w:r>
      <w:r w:rsidR="00C80863" w:rsidRPr="00942BC9">
        <w:rPr>
          <w:sz w:val="28"/>
          <w:szCs w:val="28"/>
        </w:rPr>
        <w:t>ОСУЩЕСТВЛЕННЫХ</w:t>
      </w:r>
      <w:r w:rsidRPr="00942BC9">
        <w:rPr>
          <w:sz w:val="28"/>
          <w:szCs w:val="28"/>
        </w:rPr>
        <w:t xml:space="preserve">) </w:t>
      </w:r>
      <w:r w:rsidR="00C80863" w:rsidRPr="00942BC9">
        <w:rPr>
          <w:sz w:val="28"/>
          <w:szCs w:val="28"/>
        </w:rPr>
        <w:t>В ХОДЕПРЕДОСТАВЛЕНИЯМУНИЦИПАЛЬНОЙ УСЛУГИ</w:t>
      </w:r>
    </w:p>
    <w:p w:rsidR="000F30F1" w:rsidRPr="00804599" w:rsidRDefault="000F30F1" w:rsidP="000F30F1">
      <w:pPr>
        <w:autoSpaceDE w:val="0"/>
        <w:autoSpaceDN w:val="0"/>
        <w:adjustRightInd w:val="0"/>
        <w:spacing w:line="235" w:lineRule="auto"/>
        <w:jc w:val="center"/>
        <w:rPr>
          <w:b/>
          <w:sz w:val="28"/>
          <w:szCs w:val="28"/>
        </w:rPr>
      </w:pPr>
    </w:p>
    <w:p w:rsidR="000F30F1" w:rsidRDefault="0006026F" w:rsidP="000F30F1">
      <w:pPr>
        <w:autoSpaceDE w:val="0"/>
        <w:autoSpaceDN w:val="0"/>
        <w:adjustRightInd w:val="0"/>
        <w:spacing w:line="235" w:lineRule="auto"/>
        <w:ind w:firstLine="709"/>
        <w:jc w:val="both"/>
        <w:rPr>
          <w:sz w:val="28"/>
          <w:szCs w:val="28"/>
          <w:lang w:eastAsia="en-US"/>
        </w:rPr>
      </w:pPr>
      <w:r>
        <w:rPr>
          <w:sz w:val="28"/>
          <w:szCs w:val="28"/>
        </w:rPr>
        <w:t>5.</w:t>
      </w:r>
      <w:r w:rsidR="000F30F1" w:rsidRPr="00804599">
        <w:rPr>
          <w:sz w:val="28"/>
          <w:szCs w:val="28"/>
        </w:rPr>
        <w:t>1.</w:t>
      </w:r>
      <w:r>
        <w:rPr>
          <w:sz w:val="28"/>
          <w:szCs w:val="28"/>
        </w:rPr>
        <w:t>1.</w:t>
      </w:r>
      <w:r w:rsidR="000F30F1" w:rsidRPr="00804599">
        <w:rPr>
          <w:sz w:val="28"/>
          <w:szCs w:val="28"/>
        </w:rPr>
        <w:t xml:space="preserve"> Заинтересованное лицо (далее </w:t>
      </w:r>
      <w:r w:rsidR="004C72E1">
        <w:rPr>
          <w:sz w:val="28"/>
          <w:szCs w:val="28"/>
        </w:rPr>
        <w:t>-</w:t>
      </w:r>
      <w:r w:rsidR="000F30F1" w:rsidRPr="00804599">
        <w:rPr>
          <w:sz w:val="28"/>
          <w:szCs w:val="28"/>
        </w:rPr>
        <w:t xml:space="preserve"> заявитель)</w:t>
      </w:r>
      <w:r w:rsidR="000F30F1" w:rsidRPr="00804599">
        <w:rPr>
          <w:sz w:val="28"/>
          <w:szCs w:val="28"/>
          <w:lang w:eastAsia="en-US"/>
        </w:rPr>
        <w:t xml:space="preserve"> имеет право на досудебное (внесудебное) обжалование решений и</w:t>
      </w:r>
      <w:r w:rsidR="00CE5BC1">
        <w:rPr>
          <w:sz w:val="28"/>
          <w:szCs w:val="28"/>
          <w:lang w:eastAsia="en-US"/>
        </w:rPr>
        <w:t xml:space="preserve"> (или)</w:t>
      </w:r>
      <w:r w:rsidR="000F30F1" w:rsidRPr="00804599">
        <w:rPr>
          <w:sz w:val="28"/>
          <w:szCs w:val="28"/>
          <w:lang w:eastAsia="en-US"/>
        </w:rPr>
        <w:t xml:space="preserve"> действий (бездействия), принятых (осуществленных) </w:t>
      </w:r>
      <w:r w:rsidR="00C80863" w:rsidRPr="00C80863">
        <w:rPr>
          <w:sz w:val="28"/>
          <w:szCs w:val="28"/>
          <w:lang w:eastAsia="en-US"/>
        </w:rPr>
        <w:t>Уполномоченным органом</w:t>
      </w:r>
      <w:r w:rsidR="000F30F1" w:rsidRPr="00C80863">
        <w:rPr>
          <w:sz w:val="28"/>
          <w:szCs w:val="28"/>
          <w:lang w:eastAsia="en-US"/>
        </w:rPr>
        <w:t>,</w:t>
      </w:r>
      <w:r w:rsidR="000F30F1" w:rsidRPr="00804599">
        <w:rPr>
          <w:sz w:val="28"/>
          <w:szCs w:val="28"/>
          <w:lang w:eastAsia="en-US"/>
        </w:rPr>
        <w:t xml:space="preserve"> должностным лицом </w:t>
      </w:r>
      <w:r w:rsidR="00C80863" w:rsidRPr="00C80863">
        <w:rPr>
          <w:sz w:val="28"/>
          <w:szCs w:val="28"/>
          <w:lang w:eastAsia="en-US"/>
        </w:rPr>
        <w:t>Уполномоченного органа</w:t>
      </w:r>
      <w:r w:rsidR="000F30F1" w:rsidRPr="00C80863">
        <w:rPr>
          <w:sz w:val="28"/>
          <w:szCs w:val="28"/>
        </w:rPr>
        <w:t>,</w:t>
      </w:r>
      <w:r w:rsidR="000F30F1" w:rsidRPr="00C80863">
        <w:rPr>
          <w:sz w:val="28"/>
          <w:szCs w:val="28"/>
          <w:lang w:eastAsia="en-US"/>
        </w:rPr>
        <w:t xml:space="preserve"> либо муниципальным служащим в ходе предоставления муниципальной</w:t>
      </w:r>
      <w:r w:rsidR="000F30F1" w:rsidRPr="00804599">
        <w:rPr>
          <w:sz w:val="28"/>
          <w:szCs w:val="28"/>
          <w:lang w:eastAsia="en-US"/>
        </w:rPr>
        <w:t xml:space="preserve"> услуги (далее – досудебное (внесудебное) обжалование).</w:t>
      </w:r>
    </w:p>
    <w:p w:rsidR="00FA50F0" w:rsidRPr="00804599" w:rsidRDefault="00FA50F0" w:rsidP="000F30F1">
      <w:pPr>
        <w:autoSpaceDE w:val="0"/>
        <w:autoSpaceDN w:val="0"/>
        <w:adjustRightInd w:val="0"/>
        <w:spacing w:line="235" w:lineRule="auto"/>
        <w:ind w:firstLine="709"/>
        <w:jc w:val="both"/>
        <w:rPr>
          <w:sz w:val="28"/>
          <w:szCs w:val="28"/>
        </w:rPr>
      </w:pPr>
    </w:p>
    <w:p w:rsidR="000F30F1" w:rsidRPr="00804599" w:rsidRDefault="000F30F1" w:rsidP="000F30F1">
      <w:pPr>
        <w:ind w:firstLine="709"/>
        <w:jc w:val="both"/>
        <w:rPr>
          <w:i/>
          <w:sz w:val="28"/>
          <w:szCs w:val="28"/>
        </w:rPr>
      </w:pPr>
    </w:p>
    <w:p w:rsidR="000F30F1" w:rsidRPr="00804599" w:rsidRDefault="00C80863" w:rsidP="000F30F1">
      <w:pPr>
        <w:autoSpaceDE w:val="0"/>
        <w:autoSpaceDN w:val="0"/>
        <w:adjustRightInd w:val="0"/>
        <w:spacing w:line="235" w:lineRule="auto"/>
        <w:jc w:val="center"/>
        <w:rPr>
          <w:sz w:val="28"/>
          <w:szCs w:val="28"/>
        </w:rPr>
      </w:pPr>
      <w:r>
        <w:rPr>
          <w:sz w:val="28"/>
          <w:szCs w:val="28"/>
        </w:rPr>
        <w:lastRenderedPageBreak/>
        <w:t>Подраздел 5.2. ОРГАНЫ МЕСТНОГО САМОУПРАВЛЕНИЯ</w:t>
      </w:r>
      <w:r w:rsidR="000F30F1" w:rsidRPr="00804599">
        <w:rPr>
          <w:sz w:val="28"/>
          <w:szCs w:val="28"/>
        </w:rPr>
        <w:t xml:space="preserve">, </w:t>
      </w:r>
      <w:r>
        <w:rPr>
          <w:sz w:val="28"/>
          <w:szCs w:val="28"/>
        </w:rPr>
        <w:t>ОРГАНИЗАЦИИИ УПОЛНОМОЧЕННЫЕ НА РАСМОТРЕНИЕЖАЛОБЫ ЛИЦА</w:t>
      </w:r>
      <w:r w:rsidR="000F30F1" w:rsidRPr="00804599">
        <w:rPr>
          <w:sz w:val="28"/>
          <w:szCs w:val="28"/>
        </w:rPr>
        <w:t xml:space="preserve">, </w:t>
      </w:r>
      <w:r>
        <w:rPr>
          <w:sz w:val="28"/>
          <w:szCs w:val="28"/>
        </w:rPr>
        <w:t>КОТОРЫММОЖЕТ БЫТЬ НАПРАВЛЕНАЖАЛОБАЗАЯВИТЕЛЯВ ДОСУДЕБНОМ</w:t>
      </w:r>
      <w:r w:rsidR="000F30F1" w:rsidRPr="00804599">
        <w:rPr>
          <w:sz w:val="28"/>
          <w:szCs w:val="28"/>
        </w:rPr>
        <w:t xml:space="preserve"> (</w:t>
      </w:r>
      <w:r>
        <w:rPr>
          <w:sz w:val="28"/>
          <w:szCs w:val="28"/>
        </w:rPr>
        <w:t>ВНЕСУДЕБНОМ</w:t>
      </w:r>
      <w:r w:rsidR="000F30F1" w:rsidRPr="00804599">
        <w:rPr>
          <w:sz w:val="28"/>
          <w:szCs w:val="28"/>
        </w:rPr>
        <w:t xml:space="preserve">) </w:t>
      </w:r>
      <w:r>
        <w:rPr>
          <w:sz w:val="28"/>
          <w:szCs w:val="28"/>
        </w:rPr>
        <w:t>ПОРЯДКЕ</w:t>
      </w:r>
    </w:p>
    <w:p w:rsidR="000F30F1" w:rsidRPr="00804599" w:rsidRDefault="000F30F1" w:rsidP="000F30F1">
      <w:pPr>
        <w:pStyle w:val="ConsPlusNormal"/>
        <w:jc w:val="center"/>
        <w:rPr>
          <w:sz w:val="28"/>
          <w:szCs w:val="28"/>
        </w:rPr>
      </w:pPr>
    </w:p>
    <w:p w:rsidR="000F30F1" w:rsidRPr="0006026F" w:rsidRDefault="0006026F" w:rsidP="000F30F1">
      <w:pPr>
        <w:ind w:firstLine="709"/>
        <w:jc w:val="both"/>
        <w:rPr>
          <w:sz w:val="28"/>
          <w:szCs w:val="28"/>
        </w:rPr>
      </w:pPr>
      <w:r>
        <w:rPr>
          <w:sz w:val="28"/>
          <w:szCs w:val="28"/>
        </w:rPr>
        <w:t>5.</w:t>
      </w:r>
      <w:r w:rsidR="000F30F1" w:rsidRPr="0006026F">
        <w:rPr>
          <w:sz w:val="28"/>
          <w:szCs w:val="28"/>
        </w:rPr>
        <w:t>2.</w:t>
      </w:r>
      <w:r>
        <w:rPr>
          <w:sz w:val="28"/>
          <w:szCs w:val="28"/>
        </w:rPr>
        <w:t>1.</w:t>
      </w:r>
      <w:r w:rsidR="000F30F1" w:rsidRPr="0006026F">
        <w:rPr>
          <w:sz w:val="28"/>
          <w:szCs w:val="28"/>
        </w:rPr>
        <w:t xml:space="preserve"> Жалоба на решения и</w:t>
      </w:r>
      <w:r w:rsidR="00CE5BC1">
        <w:rPr>
          <w:sz w:val="28"/>
          <w:szCs w:val="28"/>
          <w:lang w:eastAsia="en-US"/>
        </w:rPr>
        <w:t>(или)</w:t>
      </w:r>
      <w:r w:rsidR="000F30F1" w:rsidRPr="0006026F">
        <w:rPr>
          <w:sz w:val="28"/>
          <w:szCs w:val="28"/>
        </w:rPr>
        <w:t xml:space="preserve"> действия (бездействие) должностных лиц </w:t>
      </w:r>
      <w:r w:rsidR="00C80863" w:rsidRPr="0006026F">
        <w:rPr>
          <w:sz w:val="28"/>
          <w:szCs w:val="28"/>
          <w:lang w:eastAsia="en-US"/>
        </w:rPr>
        <w:t>Уполномоченного органа</w:t>
      </w:r>
      <w:r w:rsidR="002D7860">
        <w:rPr>
          <w:sz w:val="28"/>
          <w:szCs w:val="28"/>
          <w:lang w:eastAsia="en-US"/>
        </w:rPr>
        <w:t>, муниципальных служащих</w:t>
      </w:r>
      <w:r w:rsidR="000F30F1" w:rsidRPr="0006026F">
        <w:rPr>
          <w:sz w:val="28"/>
          <w:szCs w:val="28"/>
          <w:lang w:eastAsia="en-US"/>
        </w:rPr>
        <w:t>, предоставляющ</w:t>
      </w:r>
      <w:r w:rsidR="002D7860">
        <w:rPr>
          <w:sz w:val="28"/>
          <w:szCs w:val="28"/>
          <w:lang w:eastAsia="en-US"/>
        </w:rPr>
        <w:t>их</w:t>
      </w:r>
      <w:r w:rsidR="000F30F1" w:rsidRPr="0006026F">
        <w:rPr>
          <w:sz w:val="28"/>
          <w:szCs w:val="28"/>
          <w:lang w:eastAsia="en-US"/>
        </w:rPr>
        <w:t xml:space="preserve"> муниципальную услу</w:t>
      </w:r>
      <w:r w:rsidRPr="0006026F">
        <w:rPr>
          <w:sz w:val="28"/>
          <w:szCs w:val="28"/>
          <w:lang w:eastAsia="en-US"/>
        </w:rPr>
        <w:t>гу</w:t>
      </w:r>
      <w:r w:rsidR="000F30F1" w:rsidRPr="0006026F">
        <w:rPr>
          <w:sz w:val="28"/>
          <w:szCs w:val="28"/>
        </w:rPr>
        <w:t xml:space="preserve">, подается заявителем в </w:t>
      </w:r>
      <w:r w:rsidRPr="0006026F">
        <w:rPr>
          <w:sz w:val="28"/>
          <w:szCs w:val="28"/>
          <w:lang w:eastAsia="en-US"/>
        </w:rPr>
        <w:t>Уполномоченный орган</w:t>
      </w:r>
      <w:r w:rsidR="000F30F1" w:rsidRPr="0006026F">
        <w:rPr>
          <w:sz w:val="28"/>
          <w:szCs w:val="28"/>
          <w:lang w:eastAsia="en-US"/>
        </w:rPr>
        <w:t xml:space="preserve">, предоставляющий муниципальную услугу </w:t>
      </w:r>
      <w:r w:rsidR="000F30F1" w:rsidRPr="0006026F">
        <w:rPr>
          <w:sz w:val="28"/>
          <w:szCs w:val="28"/>
        </w:rPr>
        <w:t xml:space="preserve">на имя </w:t>
      </w:r>
      <w:r w:rsidRPr="0006026F">
        <w:rPr>
          <w:sz w:val="28"/>
          <w:szCs w:val="28"/>
        </w:rPr>
        <w:t xml:space="preserve">главы </w:t>
      </w:r>
      <w:r w:rsidR="0014206B">
        <w:rPr>
          <w:sz w:val="28"/>
          <w:szCs w:val="28"/>
        </w:rPr>
        <w:t>Новокубанского городского поселения Новокубанского района</w:t>
      </w:r>
      <w:r w:rsidR="000F30F1" w:rsidRPr="0006026F">
        <w:rPr>
          <w:sz w:val="28"/>
          <w:szCs w:val="28"/>
        </w:rPr>
        <w:t>.</w:t>
      </w:r>
    </w:p>
    <w:p w:rsidR="000F30F1" w:rsidRPr="00804599" w:rsidRDefault="000F30F1" w:rsidP="000F30F1">
      <w:pPr>
        <w:autoSpaceDE w:val="0"/>
        <w:autoSpaceDN w:val="0"/>
        <w:adjustRightInd w:val="0"/>
        <w:ind w:firstLine="709"/>
        <w:jc w:val="both"/>
        <w:rPr>
          <w:sz w:val="28"/>
          <w:szCs w:val="28"/>
        </w:rPr>
      </w:pPr>
    </w:p>
    <w:p w:rsidR="000F30F1" w:rsidRPr="00942BC9" w:rsidRDefault="0006026F" w:rsidP="000F30F1">
      <w:pPr>
        <w:autoSpaceDE w:val="0"/>
        <w:autoSpaceDN w:val="0"/>
        <w:adjustRightInd w:val="0"/>
        <w:jc w:val="center"/>
        <w:rPr>
          <w:sz w:val="28"/>
          <w:szCs w:val="28"/>
        </w:rPr>
      </w:pPr>
      <w:r w:rsidRPr="00942BC9">
        <w:rPr>
          <w:sz w:val="28"/>
          <w:szCs w:val="28"/>
        </w:rPr>
        <w:t>Подраздел 5.3. СПОСОБЫ ИНФОРМИРОВАНИЯ</w:t>
      </w:r>
      <w:r w:rsidR="00861AAC">
        <w:rPr>
          <w:sz w:val="28"/>
          <w:szCs w:val="28"/>
        </w:rPr>
        <w:t xml:space="preserve"> </w:t>
      </w:r>
      <w:r w:rsidRPr="00942BC9">
        <w:rPr>
          <w:sz w:val="28"/>
          <w:szCs w:val="28"/>
        </w:rPr>
        <w:t>ЗАЯВИТЕЛЕЙ О ПОРЯДКЕ</w:t>
      </w:r>
    </w:p>
    <w:p w:rsidR="000F30F1" w:rsidRPr="00804599" w:rsidRDefault="0006026F" w:rsidP="000F30F1">
      <w:pPr>
        <w:autoSpaceDE w:val="0"/>
        <w:autoSpaceDN w:val="0"/>
        <w:adjustRightInd w:val="0"/>
        <w:jc w:val="center"/>
        <w:rPr>
          <w:sz w:val="28"/>
          <w:szCs w:val="28"/>
        </w:rPr>
      </w:pPr>
      <w:r w:rsidRPr="00942BC9">
        <w:rPr>
          <w:sz w:val="28"/>
          <w:szCs w:val="28"/>
        </w:rPr>
        <w:t>ПОДАЧИ И РАССМОТРЕНИЯЖАЛОБЫ</w:t>
      </w:r>
      <w:r w:rsidR="000F30F1" w:rsidRPr="00942BC9">
        <w:rPr>
          <w:sz w:val="28"/>
          <w:szCs w:val="28"/>
        </w:rPr>
        <w:t xml:space="preserve">, </w:t>
      </w:r>
      <w:r w:rsidRPr="00942BC9">
        <w:rPr>
          <w:sz w:val="28"/>
          <w:szCs w:val="28"/>
        </w:rPr>
        <w:t>В ТОМ ЧИСЛЕ СИСПОЛЬЗОВАНИЕМЕДИНОГО П</w:t>
      </w:r>
      <w:r w:rsidR="006B255E" w:rsidRPr="00942BC9">
        <w:rPr>
          <w:sz w:val="28"/>
          <w:szCs w:val="28"/>
        </w:rPr>
        <w:t>О</w:t>
      </w:r>
      <w:r w:rsidRPr="00942BC9">
        <w:rPr>
          <w:sz w:val="28"/>
          <w:szCs w:val="28"/>
        </w:rPr>
        <w:t>РТАЛА</w:t>
      </w:r>
      <w:r>
        <w:rPr>
          <w:sz w:val="28"/>
          <w:szCs w:val="28"/>
        </w:rPr>
        <w:t>ГОСУДАРСТВЕННЫХ И МУНИЦИПАЛЬНЫХУСЛУГ</w:t>
      </w:r>
      <w:r w:rsidR="000F30F1" w:rsidRPr="00804599">
        <w:rPr>
          <w:sz w:val="28"/>
          <w:szCs w:val="28"/>
        </w:rPr>
        <w:t xml:space="preserve"> (</w:t>
      </w:r>
      <w:r>
        <w:rPr>
          <w:sz w:val="28"/>
          <w:szCs w:val="28"/>
        </w:rPr>
        <w:t>ФУНКЦИЙ</w:t>
      </w:r>
      <w:r w:rsidR="000F30F1" w:rsidRPr="00804599">
        <w:rPr>
          <w:sz w:val="28"/>
          <w:szCs w:val="28"/>
        </w:rPr>
        <w:t xml:space="preserve">) </w:t>
      </w:r>
      <w:r>
        <w:rPr>
          <w:sz w:val="28"/>
          <w:szCs w:val="28"/>
        </w:rPr>
        <w:t>ИПОРТАЛАГОСУДАРСТВЕННЫХ И МУНИЦИПАЛЬНЫХ УСЛУГКРАСНОДАРСКОГО КРАЯ</w:t>
      </w:r>
    </w:p>
    <w:p w:rsidR="000F30F1" w:rsidRPr="00804599" w:rsidRDefault="000F30F1" w:rsidP="000F30F1">
      <w:pPr>
        <w:autoSpaceDE w:val="0"/>
        <w:autoSpaceDN w:val="0"/>
        <w:adjustRightInd w:val="0"/>
        <w:jc w:val="both"/>
        <w:rPr>
          <w:sz w:val="28"/>
          <w:szCs w:val="28"/>
        </w:rPr>
      </w:pPr>
    </w:p>
    <w:p w:rsidR="000F30F1" w:rsidRPr="0006026F" w:rsidRDefault="0006026F" w:rsidP="000F30F1">
      <w:pPr>
        <w:autoSpaceDE w:val="0"/>
        <w:autoSpaceDN w:val="0"/>
        <w:adjustRightInd w:val="0"/>
        <w:ind w:firstLine="709"/>
        <w:jc w:val="both"/>
        <w:rPr>
          <w:sz w:val="28"/>
          <w:szCs w:val="28"/>
        </w:rPr>
      </w:pPr>
      <w:r w:rsidRPr="0006026F">
        <w:rPr>
          <w:sz w:val="28"/>
          <w:szCs w:val="28"/>
        </w:rPr>
        <w:t>5.3.1</w:t>
      </w:r>
      <w:r w:rsidR="000F30F1" w:rsidRPr="0006026F">
        <w:rPr>
          <w:sz w:val="28"/>
          <w:szCs w:val="28"/>
        </w:rPr>
        <w:t xml:space="preserve">. </w:t>
      </w:r>
      <w:bookmarkStart w:id="26" w:name="Par418"/>
      <w:bookmarkEnd w:id="26"/>
      <w:r w:rsidR="000F30F1" w:rsidRPr="0006026F">
        <w:rPr>
          <w:sz w:val="28"/>
          <w:szCs w:val="28"/>
        </w:rPr>
        <w:t>Информацию о порядке подачи и рассмотрения жалобы заявители могут получить на информационных стендах</w:t>
      </w:r>
      <w:r w:rsidR="00D451A4">
        <w:rPr>
          <w:sz w:val="28"/>
          <w:szCs w:val="28"/>
        </w:rPr>
        <w:t>,</w:t>
      </w:r>
      <w:r w:rsidR="000F30F1"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w:t>
      </w:r>
      <w:r w:rsidR="000F30F1" w:rsidRPr="0006026F">
        <w:rPr>
          <w:sz w:val="28"/>
          <w:szCs w:val="28"/>
          <w:lang w:eastAsia="en-US"/>
        </w:rPr>
        <w:t>, предоставляющем муниципальную услугу</w:t>
      </w:r>
      <w:r w:rsidR="000F30F1" w:rsidRPr="0006026F">
        <w:rPr>
          <w:sz w:val="28"/>
          <w:szCs w:val="28"/>
        </w:rPr>
        <w:t xml:space="preserve">, на официальном сайте </w:t>
      </w:r>
      <w:r w:rsidRPr="0006026F">
        <w:rPr>
          <w:sz w:val="28"/>
          <w:szCs w:val="28"/>
          <w:lang w:eastAsia="en-US"/>
        </w:rPr>
        <w:t>Уполномоченного органа</w:t>
      </w:r>
      <w:r w:rsidR="000F30F1" w:rsidRPr="0006026F">
        <w:rPr>
          <w:sz w:val="28"/>
          <w:szCs w:val="28"/>
          <w:lang w:eastAsia="en-US"/>
        </w:rPr>
        <w:t>, предоставляющего муниципальную услугу</w:t>
      </w:r>
      <w:r w:rsidR="000F30F1" w:rsidRPr="0006026F">
        <w:rPr>
          <w:sz w:val="28"/>
          <w:szCs w:val="28"/>
        </w:rPr>
        <w:t xml:space="preserve">, </w:t>
      </w:r>
      <w:r w:rsidRPr="0006026F">
        <w:rPr>
          <w:sz w:val="28"/>
          <w:szCs w:val="28"/>
        </w:rPr>
        <w:t>на Едином Портале и</w:t>
      </w:r>
      <w:r w:rsidR="00C70131">
        <w:rPr>
          <w:sz w:val="28"/>
          <w:szCs w:val="28"/>
        </w:rPr>
        <w:t>Региональном портале</w:t>
      </w:r>
      <w:r w:rsidR="000F30F1" w:rsidRPr="0006026F">
        <w:rPr>
          <w:sz w:val="28"/>
          <w:szCs w:val="28"/>
        </w:rPr>
        <w:t>.</w:t>
      </w:r>
    </w:p>
    <w:p w:rsidR="000F30F1" w:rsidRPr="00942BC9" w:rsidRDefault="000F30F1" w:rsidP="000F30F1">
      <w:pPr>
        <w:autoSpaceDE w:val="0"/>
        <w:autoSpaceDN w:val="0"/>
        <w:adjustRightInd w:val="0"/>
        <w:ind w:firstLine="709"/>
        <w:jc w:val="both"/>
        <w:rPr>
          <w:sz w:val="28"/>
          <w:szCs w:val="28"/>
        </w:rPr>
      </w:pPr>
    </w:p>
    <w:p w:rsidR="000F30F1" w:rsidRPr="00942BC9" w:rsidRDefault="00D451A4" w:rsidP="000F30F1">
      <w:pPr>
        <w:autoSpaceDE w:val="0"/>
        <w:autoSpaceDN w:val="0"/>
        <w:adjustRightInd w:val="0"/>
        <w:ind w:firstLine="709"/>
        <w:jc w:val="center"/>
        <w:rPr>
          <w:sz w:val="28"/>
          <w:szCs w:val="28"/>
        </w:rPr>
      </w:pPr>
      <w:r w:rsidRPr="00942BC9">
        <w:rPr>
          <w:sz w:val="28"/>
          <w:szCs w:val="28"/>
        </w:rPr>
        <w:t xml:space="preserve">Подраздел </w:t>
      </w:r>
      <w:r w:rsidR="001A46A5" w:rsidRPr="00942BC9">
        <w:rPr>
          <w:sz w:val="28"/>
          <w:szCs w:val="28"/>
        </w:rPr>
        <w:t>5.4</w:t>
      </w:r>
      <w:r w:rsidR="00CB24C0" w:rsidRPr="00942BC9">
        <w:rPr>
          <w:sz w:val="28"/>
          <w:szCs w:val="28"/>
        </w:rPr>
        <w:t>. ПЕРЕЧЕНЬ НОРМАТИВН</w:t>
      </w:r>
      <w:r w:rsidRPr="00942BC9">
        <w:rPr>
          <w:sz w:val="28"/>
          <w:szCs w:val="28"/>
        </w:rPr>
        <w:t>ЫХ</w:t>
      </w:r>
      <w:r w:rsidR="00CB24C0" w:rsidRPr="00942BC9">
        <w:rPr>
          <w:sz w:val="28"/>
          <w:szCs w:val="28"/>
        </w:rPr>
        <w:t xml:space="preserve"> ПРАВОВЫХ АКТОВ</w:t>
      </w:r>
      <w:r w:rsidR="000F30F1" w:rsidRPr="00942BC9">
        <w:rPr>
          <w:sz w:val="28"/>
          <w:szCs w:val="28"/>
        </w:rPr>
        <w:t xml:space="preserve">, </w:t>
      </w:r>
      <w:r w:rsidR="00CB24C0" w:rsidRPr="00942BC9">
        <w:rPr>
          <w:sz w:val="28"/>
          <w:szCs w:val="28"/>
        </w:rPr>
        <w:t>РЕГУЛИРУЮЩИХПОРЯДОК ДОСУДЕБНОГО</w:t>
      </w:r>
      <w:r w:rsidR="000F30F1" w:rsidRPr="00942BC9">
        <w:rPr>
          <w:sz w:val="28"/>
          <w:szCs w:val="28"/>
        </w:rPr>
        <w:t xml:space="preserve"> (</w:t>
      </w:r>
      <w:r w:rsidR="00CB24C0" w:rsidRPr="00942BC9">
        <w:rPr>
          <w:sz w:val="28"/>
          <w:szCs w:val="28"/>
        </w:rPr>
        <w:t>ВНЕСУДЕБНОГО</w:t>
      </w:r>
      <w:r w:rsidR="000F30F1" w:rsidRPr="00942BC9">
        <w:rPr>
          <w:sz w:val="28"/>
          <w:szCs w:val="28"/>
        </w:rPr>
        <w:t xml:space="preserve">) </w:t>
      </w:r>
      <w:r w:rsidR="00CB24C0" w:rsidRPr="00942BC9">
        <w:rPr>
          <w:sz w:val="28"/>
          <w:szCs w:val="28"/>
        </w:rPr>
        <w:t>ОБЖАЛОВАНИЯРЕШЕНИЙ</w:t>
      </w:r>
      <w:r w:rsidR="00CB24C0" w:rsidRPr="00F77145">
        <w:rPr>
          <w:sz w:val="28"/>
          <w:szCs w:val="28"/>
        </w:rPr>
        <w:t>И</w:t>
      </w:r>
      <w:r w:rsidRPr="00F77145">
        <w:rPr>
          <w:sz w:val="28"/>
          <w:szCs w:val="28"/>
        </w:rPr>
        <w:t xml:space="preserve"> (ИЛИ)</w:t>
      </w:r>
      <w:r w:rsidR="00CB24C0" w:rsidRPr="00942BC9">
        <w:rPr>
          <w:sz w:val="28"/>
          <w:szCs w:val="28"/>
        </w:rPr>
        <w:t xml:space="preserve"> ДЕЙСТВИЙ</w:t>
      </w:r>
      <w:r w:rsidR="000F30F1" w:rsidRPr="00942BC9">
        <w:rPr>
          <w:sz w:val="28"/>
          <w:szCs w:val="28"/>
        </w:rPr>
        <w:t xml:space="preserve"> (</w:t>
      </w:r>
      <w:r w:rsidR="00CB24C0" w:rsidRPr="00942BC9">
        <w:rPr>
          <w:sz w:val="28"/>
          <w:szCs w:val="28"/>
        </w:rPr>
        <w:t>БЕЗДЕЙСТВИЯ</w:t>
      </w:r>
      <w:r w:rsidR="000F30F1" w:rsidRPr="00942BC9">
        <w:rPr>
          <w:sz w:val="28"/>
          <w:szCs w:val="28"/>
        </w:rPr>
        <w:t xml:space="preserve">) </w:t>
      </w:r>
      <w:r w:rsidR="00CB24C0" w:rsidRPr="00942BC9">
        <w:rPr>
          <w:sz w:val="28"/>
          <w:szCs w:val="28"/>
        </w:rPr>
        <w:t>УПОЛНОМОЧЕННОГО ОРГАНА</w:t>
      </w:r>
      <w:r w:rsidR="000F30F1" w:rsidRPr="00942BC9">
        <w:rPr>
          <w:sz w:val="28"/>
          <w:szCs w:val="28"/>
        </w:rPr>
        <w:t xml:space="preserve">, </w:t>
      </w:r>
      <w:r w:rsidR="00CB24C0" w:rsidRPr="00942BC9">
        <w:rPr>
          <w:sz w:val="28"/>
          <w:szCs w:val="28"/>
        </w:rPr>
        <w:t>ПРЕДОСТАВЛЯЮЩЕГО МУНИЦИПАЛЬНУЮ УСЛУГУ, А ТАКЖЕ ДОЛЖНОСТНЫХ ЛИЦ И МУНИЦИПАЛЬНЫХ СЛУЖАЩИХ</w:t>
      </w:r>
    </w:p>
    <w:p w:rsidR="000F30F1" w:rsidRPr="00804599" w:rsidRDefault="000F30F1" w:rsidP="000F30F1">
      <w:pPr>
        <w:autoSpaceDE w:val="0"/>
        <w:autoSpaceDN w:val="0"/>
        <w:adjustRightInd w:val="0"/>
        <w:ind w:firstLine="709"/>
        <w:jc w:val="center"/>
        <w:rPr>
          <w:sz w:val="28"/>
          <w:szCs w:val="28"/>
        </w:rPr>
      </w:pPr>
    </w:p>
    <w:p w:rsidR="000F30F1" w:rsidRPr="001A46A5" w:rsidRDefault="000F30F1" w:rsidP="000F30F1">
      <w:pPr>
        <w:autoSpaceDE w:val="0"/>
        <w:autoSpaceDN w:val="0"/>
        <w:adjustRightInd w:val="0"/>
        <w:ind w:firstLine="709"/>
        <w:jc w:val="both"/>
        <w:rPr>
          <w:sz w:val="28"/>
          <w:szCs w:val="28"/>
        </w:rPr>
      </w:pPr>
      <w:r w:rsidRPr="001A46A5">
        <w:rPr>
          <w:sz w:val="28"/>
          <w:szCs w:val="28"/>
        </w:rPr>
        <w:t>5.</w:t>
      </w:r>
      <w:r w:rsidR="001A46A5" w:rsidRPr="001A46A5">
        <w:rPr>
          <w:sz w:val="28"/>
          <w:szCs w:val="28"/>
        </w:rPr>
        <w:t>4.1</w:t>
      </w:r>
      <w:r w:rsidRPr="001A46A5">
        <w:rPr>
          <w:sz w:val="28"/>
          <w:szCs w:val="28"/>
        </w:rPr>
        <w:t xml:space="preserve"> Нормативными правовыми актами, регулирующими порядок досудебного (внесудебного) обжалования решений и</w:t>
      </w:r>
      <w:r w:rsidR="00CE5BC1">
        <w:rPr>
          <w:sz w:val="28"/>
          <w:szCs w:val="28"/>
          <w:lang w:eastAsia="en-US"/>
        </w:rPr>
        <w:t>(или)</w:t>
      </w:r>
      <w:r w:rsidRPr="001A46A5">
        <w:rPr>
          <w:sz w:val="28"/>
          <w:szCs w:val="28"/>
        </w:rPr>
        <w:t xml:space="preserve"> действий (бездействия) </w:t>
      </w:r>
      <w:r w:rsidR="001A46A5" w:rsidRPr="001A46A5">
        <w:rPr>
          <w:sz w:val="28"/>
          <w:szCs w:val="28"/>
          <w:lang w:eastAsia="en-US"/>
        </w:rPr>
        <w:t>Уполномоченного органа</w:t>
      </w:r>
      <w:r w:rsidRPr="001A46A5">
        <w:rPr>
          <w:sz w:val="28"/>
          <w:szCs w:val="28"/>
          <w:lang w:eastAsia="en-US"/>
        </w:rPr>
        <w:t>, предоставляющего муниципальную услугу</w:t>
      </w:r>
      <w:r w:rsidRPr="001A46A5">
        <w:rPr>
          <w:sz w:val="28"/>
          <w:szCs w:val="28"/>
        </w:rPr>
        <w:t xml:space="preserve">, </w:t>
      </w:r>
      <w:r w:rsidR="00703748">
        <w:rPr>
          <w:sz w:val="28"/>
          <w:szCs w:val="28"/>
          <w:lang w:eastAsia="en-US"/>
        </w:rPr>
        <w:t xml:space="preserve">должностных лиц </w:t>
      </w:r>
      <w:r w:rsidR="001A46A5" w:rsidRPr="001A46A5">
        <w:rPr>
          <w:sz w:val="28"/>
          <w:szCs w:val="28"/>
          <w:lang w:eastAsia="en-US"/>
        </w:rPr>
        <w:t xml:space="preserve">Уполномоченного </w:t>
      </w:r>
      <w:r w:rsidRPr="001A46A5">
        <w:rPr>
          <w:sz w:val="28"/>
          <w:szCs w:val="28"/>
          <w:lang w:eastAsia="en-US"/>
        </w:rPr>
        <w:t>органа, предоставляющего муниципальную услугу</w:t>
      </w:r>
      <w:r w:rsidRPr="001A46A5">
        <w:rPr>
          <w:sz w:val="28"/>
          <w:szCs w:val="28"/>
        </w:rPr>
        <w:t>, либо муниципальных служащих являются:</w:t>
      </w:r>
    </w:p>
    <w:p w:rsidR="000F30F1" w:rsidRDefault="000F30F1" w:rsidP="000F30F1">
      <w:pPr>
        <w:autoSpaceDE w:val="0"/>
        <w:autoSpaceDN w:val="0"/>
        <w:adjustRightInd w:val="0"/>
        <w:ind w:firstLine="709"/>
        <w:jc w:val="both"/>
        <w:rPr>
          <w:sz w:val="28"/>
          <w:szCs w:val="28"/>
        </w:rPr>
      </w:pPr>
      <w:r w:rsidRPr="00804599">
        <w:rPr>
          <w:sz w:val="28"/>
          <w:szCs w:val="28"/>
        </w:rPr>
        <w:t>1) Федеральный закон № 210-ФЗ</w:t>
      </w:r>
      <w:r w:rsidR="001A46A5">
        <w:rPr>
          <w:sz w:val="28"/>
          <w:szCs w:val="28"/>
        </w:rPr>
        <w:t>.</w:t>
      </w:r>
    </w:p>
    <w:p w:rsidR="005120B9" w:rsidRDefault="005120B9" w:rsidP="000F30F1">
      <w:pPr>
        <w:autoSpaceDE w:val="0"/>
        <w:autoSpaceDN w:val="0"/>
        <w:adjustRightInd w:val="0"/>
        <w:ind w:firstLine="709"/>
        <w:jc w:val="both"/>
        <w:rPr>
          <w:sz w:val="28"/>
          <w:szCs w:val="28"/>
        </w:rPr>
      </w:pPr>
    </w:p>
    <w:p w:rsidR="005120B9" w:rsidRPr="00256FA6" w:rsidRDefault="005120B9" w:rsidP="005120B9">
      <w:pPr>
        <w:autoSpaceDE w:val="0"/>
        <w:autoSpaceDN w:val="0"/>
        <w:adjustRightInd w:val="0"/>
        <w:jc w:val="center"/>
        <w:rPr>
          <w:color w:val="000000" w:themeColor="text1"/>
          <w:sz w:val="28"/>
          <w:szCs w:val="28"/>
        </w:rPr>
      </w:pPr>
      <w:r w:rsidRPr="00256FA6">
        <w:rPr>
          <w:color w:val="000000" w:themeColor="text1"/>
          <w:sz w:val="28"/>
          <w:szCs w:val="28"/>
        </w:rPr>
        <w:t xml:space="preserve">Подраздел 5.5. </w:t>
      </w:r>
      <w:r w:rsidR="00256FA6" w:rsidRPr="00256FA6">
        <w:rPr>
          <w:rFonts w:eastAsia="Calibri"/>
          <w:caps/>
          <w:color w:val="000000" w:themeColor="text1"/>
          <w:sz w:val="28"/>
          <w:szCs w:val="28"/>
        </w:rPr>
        <w:t>Информация для заявителя о его праве подать жалобу</w:t>
      </w:r>
    </w:p>
    <w:p w:rsidR="005120B9" w:rsidRPr="00256FA6" w:rsidRDefault="005120B9" w:rsidP="005120B9">
      <w:pPr>
        <w:autoSpaceDE w:val="0"/>
        <w:autoSpaceDN w:val="0"/>
        <w:adjustRightInd w:val="0"/>
        <w:jc w:val="center"/>
        <w:rPr>
          <w:color w:val="000000" w:themeColor="text1"/>
          <w:sz w:val="28"/>
          <w:szCs w:val="28"/>
        </w:rPr>
      </w:pPr>
    </w:p>
    <w:p w:rsidR="005120B9" w:rsidRPr="00256FA6" w:rsidRDefault="005120B9" w:rsidP="005120B9">
      <w:pPr>
        <w:autoSpaceDE w:val="0"/>
        <w:autoSpaceDN w:val="0"/>
        <w:adjustRightInd w:val="0"/>
        <w:ind w:firstLine="709"/>
        <w:jc w:val="both"/>
        <w:rPr>
          <w:color w:val="000000" w:themeColor="text1"/>
          <w:sz w:val="28"/>
          <w:szCs w:val="28"/>
        </w:rPr>
      </w:pPr>
      <w:r w:rsidRPr="00256FA6">
        <w:rPr>
          <w:color w:val="000000" w:themeColor="text1"/>
          <w:sz w:val="28"/>
          <w:szCs w:val="28"/>
        </w:rPr>
        <w:t xml:space="preserve">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w:t>
      </w:r>
      <w:r w:rsidRPr="00256FA6">
        <w:rPr>
          <w:color w:val="000000" w:themeColor="text1"/>
          <w:sz w:val="28"/>
          <w:szCs w:val="28"/>
        </w:rPr>
        <w:lastRenderedPageBreak/>
        <w:t>служащим уполномоченного органа, в ходе предоставления муниципальной услуги (далее – досудебное (внесудебное) обжалование).</w:t>
      </w:r>
    </w:p>
    <w:p w:rsidR="005120B9" w:rsidRDefault="005120B9" w:rsidP="005120B9">
      <w:pPr>
        <w:autoSpaceDE w:val="0"/>
        <w:autoSpaceDN w:val="0"/>
        <w:adjustRightInd w:val="0"/>
        <w:jc w:val="center"/>
        <w:rPr>
          <w:b/>
          <w:color w:val="FF0000"/>
          <w:sz w:val="28"/>
          <w:szCs w:val="28"/>
        </w:rPr>
      </w:pPr>
    </w:p>
    <w:p w:rsidR="005120B9" w:rsidRPr="00256FA6" w:rsidRDefault="005120B9" w:rsidP="005120B9">
      <w:pPr>
        <w:autoSpaceDE w:val="0"/>
        <w:autoSpaceDN w:val="0"/>
        <w:adjustRightInd w:val="0"/>
        <w:jc w:val="center"/>
        <w:rPr>
          <w:color w:val="000000" w:themeColor="text1"/>
          <w:sz w:val="28"/>
          <w:szCs w:val="28"/>
        </w:rPr>
      </w:pPr>
      <w:r w:rsidRPr="00256FA6">
        <w:rPr>
          <w:color w:val="000000" w:themeColor="text1"/>
          <w:sz w:val="28"/>
          <w:szCs w:val="28"/>
        </w:rPr>
        <w:t xml:space="preserve">Подраздел 5.6. </w:t>
      </w:r>
      <w:r w:rsidR="00256FA6" w:rsidRPr="00256FA6">
        <w:rPr>
          <w:rFonts w:eastAsia="Calibri"/>
          <w:caps/>
          <w:color w:val="000000" w:themeColor="text1"/>
          <w:sz w:val="28"/>
          <w:szCs w:val="28"/>
        </w:rPr>
        <w:t>Предмет жалобы</w:t>
      </w:r>
    </w:p>
    <w:p w:rsidR="005120B9" w:rsidRPr="00256FA6" w:rsidRDefault="005120B9" w:rsidP="005120B9">
      <w:pPr>
        <w:autoSpaceDE w:val="0"/>
        <w:autoSpaceDN w:val="0"/>
        <w:adjustRightInd w:val="0"/>
        <w:jc w:val="both"/>
        <w:rPr>
          <w:color w:val="000000" w:themeColor="text1"/>
          <w:sz w:val="28"/>
          <w:szCs w:val="28"/>
        </w:rPr>
      </w:pPr>
    </w:p>
    <w:p w:rsidR="005120B9" w:rsidRPr="00256FA6" w:rsidRDefault="005120B9" w:rsidP="005120B9">
      <w:pPr>
        <w:autoSpaceDE w:val="0"/>
        <w:autoSpaceDN w:val="0"/>
        <w:adjustRightInd w:val="0"/>
        <w:ind w:firstLine="709"/>
        <w:jc w:val="both"/>
        <w:rPr>
          <w:color w:val="000000" w:themeColor="text1"/>
          <w:sz w:val="28"/>
          <w:szCs w:val="28"/>
        </w:rPr>
      </w:pPr>
      <w:r w:rsidRPr="00256FA6">
        <w:rPr>
          <w:color w:val="000000" w:themeColor="text1"/>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120B9" w:rsidRPr="00256FA6" w:rsidRDefault="005120B9" w:rsidP="005120B9">
      <w:pPr>
        <w:autoSpaceDE w:val="0"/>
        <w:autoSpaceDN w:val="0"/>
        <w:adjustRightInd w:val="0"/>
        <w:ind w:firstLine="709"/>
        <w:jc w:val="both"/>
        <w:rPr>
          <w:color w:val="000000" w:themeColor="text1"/>
          <w:sz w:val="28"/>
          <w:szCs w:val="28"/>
        </w:rPr>
      </w:pPr>
      <w:r w:rsidRPr="00256FA6">
        <w:rPr>
          <w:color w:val="000000" w:themeColor="text1"/>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2) нарушение срока предоставления муниципальной услуги;</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w:t>
      </w:r>
      <w:r w:rsidR="007B4DFA" w:rsidRPr="00256FA6">
        <w:rPr>
          <w:color w:val="000000" w:themeColor="text1"/>
          <w:sz w:val="28"/>
          <w:szCs w:val="28"/>
        </w:rPr>
        <w:t>муниципальной</w:t>
      </w:r>
      <w:r w:rsidRPr="00256FA6">
        <w:rPr>
          <w:color w:val="000000" w:themeColor="text1"/>
          <w:sz w:val="28"/>
          <w:szCs w:val="28"/>
        </w:rPr>
        <w:t xml:space="preserve"> услуги; </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8) нарушение срока или порядка выдачи документов по результатам предоставления муниципальной услуги;</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5120B9" w:rsidRPr="00256FA6" w:rsidRDefault="005120B9" w:rsidP="005120B9">
      <w:pPr>
        <w:ind w:firstLine="709"/>
        <w:jc w:val="both"/>
        <w:rPr>
          <w:color w:val="000000" w:themeColor="text1"/>
          <w:sz w:val="28"/>
          <w:szCs w:val="28"/>
        </w:rPr>
      </w:pPr>
      <w:r w:rsidRPr="00256FA6">
        <w:rPr>
          <w:color w:val="000000" w:themeColor="text1"/>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256FA6">
          <w:rPr>
            <w:color w:val="000000" w:themeColor="text1"/>
            <w:sz w:val="28"/>
            <w:szCs w:val="28"/>
          </w:rPr>
          <w:t>пунктом 4 части 1 статьи 7</w:t>
        </w:r>
      </w:hyperlink>
      <w:r w:rsidRPr="00256FA6">
        <w:rPr>
          <w:color w:val="000000" w:themeColor="text1"/>
          <w:sz w:val="28"/>
          <w:szCs w:val="28"/>
        </w:rPr>
        <w:t xml:space="preserve"> Федерального закона от 27 июля 2010 года № 210-ФЗ «Об организации предоставления государственных и муниципальных услуг». </w:t>
      </w:r>
    </w:p>
    <w:p w:rsidR="005120B9" w:rsidRPr="005120B9" w:rsidRDefault="005120B9" w:rsidP="000F30F1">
      <w:pPr>
        <w:autoSpaceDE w:val="0"/>
        <w:autoSpaceDN w:val="0"/>
        <w:adjustRightInd w:val="0"/>
        <w:ind w:firstLine="709"/>
        <w:jc w:val="both"/>
        <w:rPr>
          <w:color w:val="FF0000"/>
          <w:sz w:val="28"/>
          <w:szCs w:val="28"/>
        </w:rPr>
      </w:pPr>
    </w:p>
    <w:p w:rsidR="005120B9" w:rsidRDefault="005120B9" w:rsidP="009873F0">
      <w:pPr>
        <w:autoSpaceDE w:val="0"/>
        <w:autoSpaceDN w:val="0"/>
        <w:adjustRightInd w:val="0"/>
        <w:jc w:val="center"/>
        <w:rPr>
          <w:rFonts w:eastAsia="Calibri"/>
          <w:caps/>
          <w:color w:val="000000"/>
          <w:sz w:val="28"/>
          <w:szCs w:val="28"/>
        </w:rPr>
      </w:pPr>
      <w:r w:rsidRPr="009873F0">
        <w:rPr>
          <w:color w:val="000000" w:themeColor="text1"/>
          <w:sz w:val="28"/>
          <w:szCs w:val="28"/>
        </w:rPr>
        <w:t xml:space="preserve">Подраздел 5.7. </w:t>
      </w:r>
      <w:r w:rsidR="009873F0" w:rsidRPr="009873F0">
        <w:rPr>
          <w:rFonts w:eastAsia="Calibri"/>
          <w:caps/>
          <w:color w:val="000000" w:themeColor="text1"/>
          <w:sz w:val="28"/>
          <w:szCs w:val="28"/>
        </w:rPr>
        <w:t>О</w:t>
      </w:r>
      <w:r w:rsidR="009873F0" w:rsidRPr="007D769C">
        <w:rPr>
          <w:rFonts w:eastAsia="Calibri"/>
          <w:caps/>
          <w:color w:val="000000"/>
          <w:sz w:val="28"/>
          <w:szCs w:val="28"/>
        </w:rPr>
        <w:t>рган, предоставляющий муниципальную услугу, а также должностные лица, которым может быть направлена жалоба</w:t>
      </w:r>
    </w:p>
    <w:p w:rsidR="00157758" w:rsidRPr="005120B9" w:rsidRDefault="00157758" w:rsidP="009873F0">
      <w:pPr>
        <w:autoSpaceDE w:val="0"/>
        <w:autoSpaceDN w:val="0"/>
        <w:adjustRightInd w:val="0"/>
        <w:jc w:val="center"/>
        <w:rPr>
          <w:color w:val="FF0000"/>
          <w:sz w:val="28"/>
          <w:szCs w:val="28"/>
        </w:rPr>
      </w:pPr>
    </w:p>
    <w:p w:rsidR="009873F0" w:rsidRPr="009873F0" w:rsidRDefault="009873F0" w:rsidP="009873F0">
      <w:pPr>
        <w:widowControl w:val="0"/>
        <w:suppressAutoHyphens/>
        <w:autoSpaceDE w:val="0"/>
        <w:autoSpaceDN w:val="0"/>
        <w:adjustRightInd w:val="0"/>
        <w:ind w:firstLine="709"/>
        <w:contextualSpacing/>
        <w:jc w:val="both"/>
        <w:outlineLvl w:val="2"/>
        <w:rPr>
          <w:rFonts w:eastAsia="Calibri"/>
          <w:color w:val="000000" w:themeColor="text1"/>
          <w:sz w:val="28"/>
          <w:szCs w:val="28"/>
        </w:rPr>
      </w:pPr>
      <w:r w:rsidRPr="007D769C">
        <w:rPr>
          <w:rFonts w:eastAsia="Calibri"/>
          <w:color w:val="000000"/>
          <w:sz w:val="28"/>
          <w:szCs w:val="28"/>
        </w:rPr>
        <w:t xml:space="preserve">5.7.1. Жалоба на решения и действия (бездействие) должностных лиц Уполномоченного органа, муниципальных служащих подается заявителем в администрацию Новокубанского городского </w:t>
      </w:r>
      <w:r w:rsidRPr="009873F0">
        <w:rPr>
          <w:rFonts w:eastAsia="Calibri"/>
          <w:color w:val="000000" w:themeColor="text1"/>
          <w:sz w:val="28"/>
          <w:szCs w:val="28"/>
        </w:rPr>
        <w:t>поселения Новокубанского района.</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5.7.2.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Новокубанского городского поселения Новокубанского района, курирующему соответствующий орган.</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Жалобы на действия заместителя главы Новокубанского городского поселения Новокубанского района, курирующего отраслевой (функциональный) орган, через который предоставляется муниципальная услуга, подается главе Новокубанского городского поселения Новокубанского района.</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Жалобы на решения, принятые Уполномоченным органом, подаются главе Новокубанского городского поселения Новокубанского района. </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5.7.3.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5.7.4.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6" w:history="1">
        <w:r w:rsidRPr="007D769C">
          <w:rPr>
            <w:rFonts w:eastAsia="Calibri"/>
            <w:color w:val="000000"/>
            <w:sz w:val="28"/>
            <w:szCs w:val="28"/>
          </w:rPr>
          <w:t>частью 1.1 статьи 16</w:t>
        </w:r>
      </w:hyperlink>
      <w:r w:rsidRPr="007D769C">
        <w:rPr>
          <w:rFonts w:eastAsia="Calibri"/>
          <w:color w:val="000000"/>
          <w:sz w:val="28"/>
          <w:szCs w:val="28"/>
        </w:rPr>
        <w:t xml:space="preserve"> Федерального закона «Об организации предоставления государственных и муниципальных услуг», и </w:t>
      </w:r>
      <w:r w:rsidRPr="007D769C">
        <w:rPr>
          <w:rFonts w:eastAsia="Calibri"/>
          <w:color w:val="000000"/>
          <w:sz w:val="28"/>
          <w:szCs w:val="28"/>
        </w:rPr>
        <w:lastRenderedPageBreak/>
        <w:t xml:space="preserve">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w:t>
      </w:r>
      <w:r w:rsidR="00D51A63">
        <w:rPr>
          <w:rFonts w:eastAsia="Calibri"/>
          <w:color w:val="000000"/>
          <w:sz w:val="28"/>
          <w:szCs w:val="28"/>
        </w:rPr>
        <w:t>-</w:t>
      </w:r>
      <w:r w:rsidRPr="007D769C">
        <w:rPr>
          <w:rFonts w:eastAsia="Calibri"/>
          <w:color w:val="000000"/>
          <w:sz w:val="28"/>
          <w:szCs w:val="28"/>
        </w:rPr>
        <w:t xml:space="preserve"> Порядок).</w:t>
      </w:r>
    </w:p>
    <w:p w:rsidR="001A46A5" w:rsidRDefault="001A46A5" w:rsidP="000F469D">
      <w:pPr>
        <w:widowControl w:val="0"/>
        <w:autoSpaceDE w:val="0"/>
        <w:autoSpaceDN w:val="0"/>
        <w:adjustRightInd w:val="0"/>
        <w:jc w:val="center"/>
        <w:outlineLvl w:val="1"/>
        <w:rPr>
          <w:sz w:val="28"/>
          <w:szCs w:val="28"/>
        </w:rPr>
      </w:pPr>
    </w:p>
    <w:p w:rsidR="00CC2A05" w:rsidRPr="00CC2A05" w:rsidRDefault="009873F0" w:rsidP="00CC2A05">
      <w:pPr>
        <w:autoSpaceDE w:val="0"/>
        <w:autoSpaceDN w:val="0"/>
        <w:adjustRightInd w:val="0"/>
        <w:jc w:val="center"/>
        <w:rPr>
          <w:b/>
          <w:color w:val="FF0000"/>
          <w:sz w:val="28"/>
          <w:szCs w:val="28"/>
        </w:rPr>
      </w:pPr>
      <w:r w:rsidRPr="009873F0">
        <w:rPr>
          <w:color w:val="000000" w:themeColor="text1"/>
          <w:sz w:val="28"/>
          <w:szCs w:val="28"/>
        </w:rPr>
        <w:t>Подраздел</w:t>
      </w:r>
      <w:r w:rsidR="00CC2A05" w:rsidRPr="009873F0">
        <w:rPr>
          <w:color w:val="000000" w:themeColor="text1"/>
          <w:sz w:val="28"/>
          <w:szCs w:val="28"/>
        </w:rPr>
        <w:t>5.8.</w:t>
      </w:r>
      <w:r w:rsidRPr="007D769C">
        <w:rPr>
          <w:rFonts w:eastAsia="Calibri"/>
          <w:caps/>
          <w:color w:val="000000"/>
          <w:sz w:val="28"/>
          <w:szCs w:val="28"/>
        </w:rPr>
        <w:t>Порядок подачи и рассмотрения жалобы</w:t>
      </w:r>
    </w:p>
    <w:p w:rsidR="00CC2A05" w:rsidRPr="00CC2A05" w:rsidRDefault="00CC2A05" w:rsidP="00CC2A05">
      <w:pPr>
        <w:autoSpaceDE w:val="0"/>
        <w:autoSpaceDN w:val="0"/>
        <w:adjustRightInd w:val="0"/>
        <w:jc w:val="both"/>
        <w:rPr>
          <w:color w:val="FF0000"/>
          <w:sz w:val="28"/>
          <w:szCs w:val="28"/>
        </w:rPr>
      </w:pP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5.8.2. Жалоба на решения и действия (бездействие) Уполномоченного органа, должностного лица либо муниципального служащего Уполномоченного органа, главе </w:t>
      </w:r>
      <w:r w:rsidR="00F03E54" w:rsidRPr="00F03E54">
        <w:rPr>
          <w:rFonts w:eastAsia="Calibri"/>
          <w:color w:val="000000"/>
          <w:sz w:val="28"/>
          <w:szCs w:val="28"/>
        </w:rPr>
        <w:t>Новокубанского городского поселения Новокубанского района</w:t>
      </w:r>
      <w:r w:rsidRPr="007D769C">
        <w:rPr>
          <w:rFonts w:eastAsia="Calibri"/>
          <w:color w:val="000000"/>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5.8.3.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37" w:anchor="/document/12177515/entry/1102" w:history="1">
        <w:r w:rsidRPr="007D769C">
          <w:rPr>
            <w:rFonts w:eastAsia="Calibri"/>
            <w:color w:val="000000"/>
            <w:sz w:val="28"/>
            <w:szCs w:val="28"/>
          </w:rPr>
          <w:t>статьей 11.2</w:t>
        </w:r>
      </w:hyperlink>
      <w:r w:rsidRPr="007D769C">
        <w:rPr>
          <w:rFonts w:eastAsia="Calibri"/>
          <w:color w:val="000000"/>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5.8.4. Жалоба, поступившая в администрацию подлежит регистрации не позднее следующего рабочего дня со дня ее поступления. </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В случае подачи заявителем жалобы через МФЦ, последний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w:t>
      </w:r>
      <w:r w:rsidRPr="007D769C">
        <w:rPr>
          <w:rFonts w:eastAsia="Calibri"/>
          <w:color w:val="000000"/>
          <w:sz w:val="28"/>
          <w:szCs w:val="28"/>
        </w:rPr>
        <w:lastRenderedPageBreak/>
        <w:t>следующего рабочего дня со дня поступления жалобы.</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5.8.5. Жалоба должна содержать:</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2) фамилию, имя, отчество (последнее </w:t>
      </w:r>
      <w:r w:rsidR="00F80617">
        <w:rPr>
          <w:rFonts w:eastAsia="Calibri"/>
          <w:color w:val="000000"/>
          <w:sz w:val="28"/>
          <w:szCs w:val="28"/>
        </w:rPr>
        <w:t>-</w:t>
      </w:r>
      <w:r w:rsidRPr="007D769C">
        <w:rPr>
          <w:rFonts w:eastAsia="Calibri"/>
          <w:color w:val="000000"/>
          <w:sz w:val="28"/>
          <w:szCs w:val="28"/>
        </w:rPr>
        <w:t xml:space="preserve"> при наличии), сведения о месте жительства заявителя </w:t>
      </w:r>
      <w:r w:rsidR="00F80617">
        <w:rPr>
          <w:rFonts w:eastAsia="Calibri"/>
          <w:color w:val="000000"/>
          <w:sz w:val="28"/>
          <w:szCs w:val="28"/>
        </w:rPr>
        <w:t>-</w:t>
      </w:r>
      <w:r w:rsidRPr="007D769C">
        <w:rPr>
          <w:rFonts w:eastAsia="Calibri"/>
          <w:color w:val="000000"/>
          <w:sz w:val="28"/>
          <w:szCs w:val="28"/>
        </w:rPr>
        <w:t xml:space="preserve"> физического лица либо наименование, сведения о местонахождении заявителя </w:t>
      </w:r>
      <w:r w:rsidR="00F80617">
        <w:rPr>
          <w:rFonts w:eastAsia="Calibri"/>
          <w:color w:val="000000"/>
          <w:sz w:val="28"/>
          <w:szCs w:val="28"/>
        </w:rPr>
        <w:t>-</w:t>
      </w:r>
      <w:r w:rsidRPr="007D769C">
        <w:rPr>
          <w:rFonts w:eastAsia="Calibri"/>
          <w:color w:val="000000"/>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3) 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4) 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CC2A05" w:rsidRDefault="00CC2A05" w:rsidP="000F469D">
      <w:pPr>
        <w:widowControl w:val="0"/>
        <w:autoSpaceDE w:val="0"/>
        <w:autoSpaceDN w:val="0"/>
        <w:adjustRightInd w:val="0"/>
        <w:jc w:val="center"/>
        <w:outlineLvl w:val="1"/>
        <w:rPr>
          <w:sz w:val="28"/>
          <w:szCs w:val="28"/>
        </w:rPr>
      </w:pPr>
    </w:p>
    <w:p w:rsidR="00CC2A05" w:rsidRPr="00CC2A05" w:rsidRDefault="00CC2A05" w:rsidP="00CC2A05">
      <w:pPr>
        <w:autoSpaceDE w:val="0"/>
        <w:autoSpaceDN w:val="0"/>
        <w:adjustRightInd w:val="0"/>
        <w:jc w:val="center"/>
        <w:rPr>
          <w:b/>
          <w:color w:val="FF0000"/>
          <w:sz w:val="28"/>
          <w:szCs w:val="28"/>
        </w:rPr>
      </w:pPr>
      <w:r w:rsidRPr="009873F0">
        <w:rPr>
          <w:color w:val="000000" w:themeColor="text1"/>
          <w:sz w:val="28"/>
          <w:szCs w:val="28"/>
        </w:rPr>
        <w:t>Подраздел 5.9.</w:t>
      </w:r>
      <w:r w:rsidR="009873F0" w:rsidRPr="007D769C">
        <w:rPr>
          <w:rFonts w:eastAsia="Calibri"/>
          <w:caps/>
          <w:color w:val="000000"/>
          <w:sz w:val="28"/>
          <w:szCs w:val="28"/>
        </w:rPr>
        <w:t>Сроки рассмотрения жалобы</w:t>
      </w:r>
    </w:p>
    <w:p w:rsidR="00CC2A05" w:rsidRPr="00CC2A05" w:rsidRDefault="00CC2A05" w:rsidP="00CC2A05">
      <w:pPr>
        <w:autoSpaceDE w:val="0"/>
        <w:autoSpaceDN w:val="0"/>
        <w:adjustRightInd w:val="0"/>
        <w:jc w:val="center"/>
        <w:rPr>
          <w:color w:val="FF0000"/>
          <w:sz w:val="28"/>
          <w:szCs w:val="28"/>
        </w:rPr>
      </w:pPr>
    </w:p>
    <w:p w:rsidR="00CC2A05" w:rsidRPr="009873F0" w:rsidRDefault="00CC2A05" w:rsidP="00CC2A05">
      <w:pPr>
        <w:autoSpaceDE w:val="0"/>
        <w:autoSpaceDN w:val="0"/>
        <w:adjustRightInd w:val="0"/>
        <w:ind w:firstLine="709"/>
        <w:jc w:val="both"/>
        <w:rPr>
          <w:color w:val="000000" w:themeColor="text1"/>
          <w:sz w:val="28"/>
          <w:szCs w:val="28"/>
        </w:rPr>
      </w:pPr>
      <w:r w:rsidRPr="009873F0">
        <w:rPr>
          <w:color w:val="000000" w:themeColor="text1"/>
          <w:sz w:val="28"/>
          <w:szCs w:val="28"/>
        </w:rPr>
        <w:t>Жалоба, поступившая в администрацию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CC2A05" w:rsidRDefault="00CC2A05" w:rsidP="000F469D">
      <w:pPr>
        <w:widowControl w:val="0"/>
        <w:autoSpaceDE w:val="0"/>
        <w:autoSpaceDN w:val="0"/>
        <w:adjustRightInd w:val="0"/>
        <w:jc w:val="center"/>
        <w:outlineLvl w:val="1"/>
        <w:rPr>
          <w:sz w:val="28"/>
          <w:szCs w:val="28"/>
        </w:rPr>
      </w:pPr>
    </w:p>
    <w:p w:rsidR="00CC2A05" w:rsidRPr="00CC2A05" w:rsidRDefault="009873F0" w:rsidP="00CC2A05">
      <w:pPr>
        <w:autoSpaceDE w:val="0"/>
        <w:autoSpaceDN w:val="0"/>
        <w:adjustRightInd w:val="0"/>
        <w:jc w:val="center"/>
        <w:rPr>
          <w:b/>
          <w:color w:val="FF0000"/>
          <w:sz w:val="28"/>
          <w:szCs w:val="28"/>
        </w:rPr>
      </w:pPr>
      <w:r w:rsidRPr="009873F0">
        <w:rPr>
          <w:color w:val="000000" w:themeColor="text1"/>
          <w:sz w:val="28"/>
          <w:szCs w:val="28"/>
        </w:rPr>
        <w:t>Подраздел</w:t>
      </w:r>
      <w:r w:rsidR="00CC2A05" w:rsidRPr="009873F0">
        <w:rPr>
          <w:color w:val="000000" w:themeColor="text1"/>
          <w:sz w:val="28"/>
          <w:szCs w:val="28"/>
        </w:rPr>
        <w:t>5.10.</w:t>
      </w:r>
      <w:r w:rsidRPr="007D769C">
        <w:rPr>
          <w:rFonts w:eastAsia="Calibri"/>
          <w:caps/>
          <w:color w:val="000000"/>
          <w:sz w:val="28"/>
          <w:szCs w:val="28"/>
        </w:rPr>
        <w:t>Результат рассмотрения жалобы</w:t>
      </w:r>
    </w:p>
    <w:p w:rsidR="00CC2A05" w:rsidRPr="00CC2A05" w:rsidRDefault="00CC2A05" w:rsidP="00CC2A05">
      <w:pPr>
        <w:autoSpaceDE w:val="0"/>
        <w:autoSpaceDN w:val="0"/>
        <w:adjustRightInd w:val="0"/>
        <w:jc w:val="both"/>
        <w:rPr>
          <w:color w:val="FF0000"/>
          <w:sz w:val="28"/>
          <w:szCs w:val="28"/>
        </w:rPr>
      </w:pP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5.10.1. По результатам рассмотрения жалобы принимается одно из следующих решений:</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2) в удовлетворении жалобы отказывается. </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5.10.2. Администрация отказывает в удовлетворении жалобы в соответствии с основаниями, предусмотренными Правилами и Порядком.</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5.10.3. Администрация оставляет жалобу без ответа в соответствии с основаниями, предусмотренными Правилами и Порядком.</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 xml:space="preserve">5.10.4.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w:t>
      </w:r>
      <w:r w:rsidRPr="007D769C">
        <w:rPr>
          <w:rFonts w:eastAsia="Calibri"/>
          <w:color w:val="000000"/>
          <w:sz w:val="28"/>
          <w:szCs w:val="28"/>
        </w:rPr>
        <w:lastRenderedPageBreak/>
        <w:t>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bookmarkStart w:id="27" w:name="sub_11282"/>
      <w:r w:rsidRPr="007D769C">
        <w:rPr>
          <w:rFonts w:eastAsia="Calibri"/>
          <w:color w:val="000000"/>
          <w:sz w:val="28"/>
          <w:szCs w:val="28"/>
        </w:rPr>
        <w:t>5.10.5.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27"/>
    <w:p w:rsidR="009873F0" w:rsidRPr="007D769C" w:rsidRDefault="009873F0" w:rsidP="009873F0">
      <w:pPr>
        <w:widowControl w:val="0"/>
        <w:suppressAutoHyphens/>
        <w:autoSpaceDE w:val="0"/>
        <w:autoSpaceDN w:val="0"/>
        <w:adjustRightInd w:val="0"/>
        <w:ind w:firstLine="709"/>
        <w:contextualSpacing/>
        <w:jc w:val="both"/>
        <w:outlineLvl w:val="2"/>
        <w:rPr>
          <w:rFonts w:eastAsia="Calibri"/>
          <w:color w:val="000000"/>
          <w:sz w:val="28"/>
          <w:szCs w:val="28"/>
        </w:rPr>
      </w:pPr>
      <w:r w:rsidRPr="007D769C">
        <w:rPr>
          <w:rFonts w:eastAsia="Calibri"/>
          <w:color w:val="000000"/>
          <w:sz w:val="28"/>
          <w:szCs w:val="28"/>
        </w:rPr>
        <w:t>5.10.6.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C2A05" w:rsidRDefault="00CC2A05" w:rsidP="000F469D">
      <w:pPr>
        <w:widowControl w:val="0"/>
        <w:autoSpaceDE w:val="0"/>
        <w:autoSpaceDN w:val="0"/>
        <w:adjustRightInd w:val="0"/>
        <w:jc w:val="center"/>
        <w:outlineLvl w:val="1"/>
        <w:rPr>
          <w:sz w:val="28"/>
          <w:szCs w:val="28"/>
        </w:rPr>
      </w:pPr>
    </w:p>
    <w:p w:rsidR="0051628E" w:rsidRDefault="00051C90" w:rsidP="00051C90">
      <w:pPr>
        <w:ind w:firstLine="709"/>
        <w:jc w:val="center"/>
        <w:rPr>
          <w:rFonts w:eastAsia="Calibri"/>
          <w:caps/>
          <w:color w:val="000000"/>
          <w:sz w:val="28"/>
          <w:szCs w:val="28"/>
        </w:rPr>
      </w:pPr>
      <w:r w:rsidRPr="009873F0">
        <w:rPr>
          <w:color w:val="000000" w:themeColor="text1"/>
          <w:sz w:val="28"/>
          <w:szCs w:val="28"/>
        </w:rPr>
        <w:t>Подраздел</w:t>
      </w:r>
      <w:r w:rsidR="0051628E" w:rsidRPr="00051C90">
        <w:rPr>
          <w:color w:val="000000" w:themeColor="text1"/>
          <w:sz w:val="28"/>
          <w:szCs w:val="28"/>
        </w:rPr>
        <w:t>5.11.</w:t>
      </w:r>
      <w:r w:rsidRPr="007D769C">
        <w:rPr>
          <w:rFonts w:eastAsia="Calibri"/>
          <w:caps/>
          <w:color w:val="000000"/>
          <w:sz w:val="28"/>
          <w:szCs w:val="28"/>
        </w:rPr>
        <w:t>Порядок информирования заявителя о результатах рассмотрения жалобы</w:t>
      </w:r>
    </w:p>
    <w:p w:rsidR="00FA50F0" w:rsidRPr="0051628E" w:rsidRDefault="00FA50F0" w:rsidP="00051C90">
      <w:pPr>
        <w:ind w:firstLine="709"/>
        <w:jc w:val="center"/>
        <w:rPr>
          <w:color w:val="FF0000"/>
          <w:sz w:val="28"/>
          <w:szCs w:val="28"/>
        </w:rPr>
      </w:pPr>
    </w:p>
    <w:p w:rsidR="0051628E" w:rsidRPr="00157758" w:rsidRDefault="0051628E" w:rsidP="0051628E">
      <w:pPr>
        <w:ind w:firstLine="709"/>
        <w:jc w:val="both"/>
        <w:rPr>
          <w:color w:val="000000" w:themeColor="text1"/>
          <w:sz w:val="28"/>
          <w:szCs w:val="28"/>
        </w:rPr>
      </w:pPr>
      <w:r w:rsidRPr="00157758">
        <w:rPr>
          <w:color w:val="000000" w:themeColor="text1"/>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628E" w:rsidRPr="00157758" w:rsidRDefault="0051628E" w:rsidP="0051628E">
      <w:pPr>
        <w:ind w:firstLine="709"/>
        <w:jc w:val="both"/>
        <w:rPr>
          <w:color w:val="000000" w:themeColor="text1"/>
          <w:sz w:val="28"/>
          <w:szCs w:val="28"/>
        </w:rPr>
      </w:pPr>
      <w:r w:rsidRPr="00157758">
        <w:rPr>
          <w:color w:val="000000" w:themeColor="text1"/>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1628E" w:rsidRDefault="0051628E" w:rsidP="000F469D">
      <w:pPr>
        <w:widowControl w:val="0"/>
        <w:autoSpaceDE w:val="0"/>
        <w:autoSpaceDN w:val="0"/>
        <w:adjustRightInd w:val="0"/>
        <w:jc w:val="center"/>
        <w:outlineLvl w:val="1"/>
        <w:rPr>
          <w:sz w:val="28"/>
          <w:szCs w:val="28"/>
        </w:rPr>
      </w:pPr>
    </w:p>
    <w:p w:rsidR="00F77145" w:rsidRPr="00F77145" w:rsidRDefault="00157758" w:rsidP="00F77145">
      <w:pPr>
        <w:jc w:val="center"/>
        <w:rPr>
          <w:b/>
          <w:color w:val="FF0000"/>
          <w:sz w:val="28"/>
          <w:szCs w:val="28"/>
        </w:rPr>
      </w:pPr>
      <w:r w:rsidRPr="009873F0">
        <w:rPr>
          <w:color w:val="000000" w:themeColor="text1"/>
          <w:sz w:val="28"/>
          <w:szCs w:val="28"/>
        </w:rPr>
        <w:t>Подраздел</w:t>
      </w:r>
      <w:r w:rsidR="00F77145" w:rsidRPr="00157758">
        <w:rPr>
          <w:color w:val="000000" w:themeColor="text1"/>
          <w:sz w:val="28"/>
          <w:szCs w:val="28"/>
        </w:rPr>
        <w:t>5.12.</w:t>
      </w:r>
      <w:r w:rsidRPr="007D769C">
        <w:rPr>
          <w:rFonts w:eastAsia="Calibri"/>
          <w:caps/>
          <w:color w:val="000000"/>
          <w:sz w:val="28"/>
          <w:szCs w:val="28"/>
        </w:rPr>
        <w:t>Порядок обжалования решения по жалобе</w:t>
      </w:r>
    </w:p>
    <w:p w:rsidR="00F77145" w:rsidRPr="00F77145" w:rsidRDefault="00F77145" w:rsidP="00F77145">
      <w:pPr>
        <w:ind w:firstLine="709"/>
        <w:jc w:val="both"/>
        <w:rPr>
          <w:color w:val="FF0000"/>
          <w:sz w:val="28"/>
          <w:szCs w:val="28"/>
        </w:rPr>
      </w:pPr>
    </w:p>
    <w:p w:rsidR="00F77145" w:rsidRPr="00157758" w:rsidRDefault="00F77145" w:rsidP="00F77145">
      <w:pPr>
        <w:ind w:firstLine="709"/>
        <w:jc w:val="both"/>
        <w:rPr>
          <w:color w:val="000000" w:themeColor="text1"/>
          <w:sz w:val="28"/>
          <w:szCs w:val="28"/>
        </w:rPr>
      </w:pPr>
      <w:r w:rsidRPr="00157758">
        <w:rPr>
          <w:color w:val="000000" w:themeColor="text1"/>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F77145" w:rsidRPr="00F77145" w:rsidRDefault="00F77145" w:rsidP="00F77145">
      <w:pPr>
        <w:ind w:firstLine="709"/>
        <w:jc w:val="both"/>
        <w:rPr>
          <w:color w:val="FF0000"/>
          <w:sz w:val="28"/>
          <w:szCs w:val="28"/>
        </w:rPr>
      </w:pPr>
    </w:p>
    <w:p w:rsidR="00157758" w:rsidRPr="007D769C" w:rsidRDefault="00157758" w:rsidP="00157758">
      <w:pPr>
        <w:widowControl w:val="0"/>
        <w:suppressAutoHyphens/>
        <w:autoSpaceDE w:val="0"/>
        <w:autoSpaceDN w:val="0"/>
        <w:adjustRightInd w:val="0"/>
        <w:ind w:firstLine="709"/>
        <w:contextualSpacing/>
        <w:jc w:val="center"/>
        <w:outlineLvl w:val="2"/>
        <w:rPr>
          <w:rFonts w:eastAsia="Calibri"/>
          <w:color w:val="000000"/>
          <w:sz w:val="28"/>
          <w:szCs w:val="28"/>
        </w:rPr>
      </w:pPr>
      <w:r w:rsidRPr="009873F0">
        <w:rPr>
          <w:color w:val="000000" w:themeColor="text1"/>
          <w:sz w:val="28"/>
          <w:szCs w:val="28"/>
        </w:rPr>
        <w:t>Подраздел</w:t>
      </w:r>
      <w:r w:rsidR="00F77145" w:rsidRPr="00157758">
        <w:rPr>
          <w:color w:val="000000" w:themeColor="text1"/>
          <w:sz w:val="28"/>
          <w:szCs w:val="28"/>
        </w:rPr>
        <w:t>5.13.</w:t>
      </w:r>
      <w:r w:rsidRPr="007D769C">
        <w:rPr>
          <w:rFonts w:eastAsia="Calibri"/>
          <w:caps/>
          <w:color w:val="000000"/>
          <w:sz w:val="28"/>
          <w:szCs w:val="28"/>
        </w:rPr>
        <w:t>Право заявителя на получение информации и документов, необходимых для обоснования и рассмотрения жалобы</w:t>
      </w:r>
    </w:p>
    <w:p w:rsidR="00F77145" w:rsidRPr="00F77145" w:rsidRDefault="00F77145" w:rsidP="00157758">
      <w:pPr>
        <w:jc w:val="center"/>
        <w:rPr>
          <w:color w:val="FF0000"/>
          <w:sz w:val="28"/>
          <w:szCs w:val="28"/>
        </w:rPr>
      </w:pPr>
    </w:p>
    <w:p w:rsidR="00F77145" w:rsidRPr="00157758" w:rsidRDefault="00F77145" w:rsidP="00F77145">
      <w:pPr>
        <w:ind w:firstLine="709"/>
        <w:jc w:val="both"/>
        <w:rPr>
          <w:color w:val="000000" w:themeColor="text1"/>
          <w:sz w:val="28"/>
          <w:szCs w:val="28"/>
        </w:rPr>
      </w:pPr>
      <w:r w:rsidRPr="00157758">
        <w:rPr>
          <w:color w:val="000000" w:themeColor="text1"/>
          <w:sz w:val="28"/>
          <w:szCs w:val="28"/>
        </w:rPr>
        <w:t xml:space="preserve">Заявители имеют право обратиться в администрацию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F77145" w:rsidRPr="00F77145" w:rsidRDefault="00F77145" w:rsidP="00F77145">
      <w:pPr>
        <w:ind w:firstLine="709"/>
        <w:jc w:val="center"/>
        <w:rPr>
          <w:color w:val="FF0000"/>
          <w:sz w:val="28"/>
          <w:szCs w:val="28"/>
        </w:rPr>
      </w:pPr>
    </w:p>
    <w:p w:rsidR="00F77145" w:rsidRPr="00F77145" w:rsidRDefault="00157758" w:rsidP="00157758">
      <w:pPr>
        <w:jc w:val="center"/>
        <w:rPr>
          <w:color w:val="FF0000"/>
          <w:sz w:val="28"/>
          <w:szCs w:val="28"/>
        </w:rPr>
      </w:pPr>
      <w:r w:rsidRPr="009873F0">
        <w:rPr>
          <w:color w:val="000000" w:themeColor="text1"/>
          <w:sz w:val="28"/>
          <w:szCs w:val="28"/>
        </w:rPr>
        <w:lastRenderedPageBreak/>
        <w:t>Подраздел</w:t>
      </w:r>
      <w:r w:rsidR="00F77145" w:rsidRPr="00157758">
        <w:rPr>
          <w:color w:val="000000" w:themeColor="text1"/>
          <w:sz w:val="28"/>
          <w:szCs w:val="28"/>
        </w:rPr>
        <w:t>5.14.</w:t>
      </w:r>
      <w:r w:rsidRPr="007D769C">
        <w:rPr>
          <w:rFonts w:eastAsia="Calibri"/>
          <w:caps/>
          <w:color w:val="000000"/>
          <w:sz w:val="28"/>
          <w:szCs w:val="28"/>
        </w:rPr>
        <w:t>Способы информирования заявителей о порядке подачи и рассмотрения жалобы</w:t>
      </w:r>
    </w:p>
    <w:p w:rsidR="00F77145" w:rsidRPr="00157758" w:rsidRDefault="00F77145" w:rsidP="00F77145">
      <w:pPr>
        <w:ind w:firstLine="709"/>
        <w:jc w:val="both"/>
        <w:rPr>
          <w:color w:val="000000" w:themeColor="text1"/>
          <w:sz w:val="28"/>
          <w:szCs w:val="28"/>
        </w:rPr>
      </w:pPr>
      <w:r w:rsidRPr="00157758">
        <w:rPr>
          <w:color w:val="000000" w:themeColor="text1"/>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F77145" w:rsidRPr="00F77145" w:rsidRDefault="00F77145" w:rsidP="000F469D">
      <w:pPr>
        <w:widowControl w:val="0"/>
        <w:autoSpaceDE w:val="0"/>
        <w:autoSpaceDN w:val="0"/>
        <w:adjustRightInd w:val="0"/>
        <w:jc w:val="center"/>
        <w:outlineLvl w:val="1"/>
        <w:rPr>
          <w:color w:val="FF0000"/>
          <w:sz w:val="28"/>
          <w:szCs w:val="28"/>
        </w:rPr>
      </w:pPr>
    </w:p>
    <w:p w:rsidR="000F469D" w:rsidRPr="002D7860" w:rsidRDefault="000F469D" w:rsidP="000F469D">
      <w:pPr>
        <w:widowControl w:val="0"/>
        <w:autoSpaceDE w:val="0"/>
        <w:autoSpaceDN w:val="0"/>
        <w:adjustRightInd w:val="0"/>
        <w:jc w:val="center"/>
        <w:outlineLvl w:val="1"/>
        <w:rPr>
          <w:sz w:val="28"/>
          <w:szCs w:val="28"/>
        </w:rPr>
      </w:pPr>
      <w:r w:rsidRPr="002D7860">
        <w:rPr>
          <w:sz w:val="28"/>
          <w:szCs w:val="28"/>
        </w:rPr>
        <w:t>РАЗДЕЛ</w:t>
      </w:r>
      <w:r w:rsidR="00865C3B" w:rsidRPr="002D7860">
        <w:rPr>
          <w:sz w:val="28"/>
          <w:szCs w:val="28"/>
        </w:rPr>
        <w:t>.</w:t>
      </w:r>
      <w:r w:rsidR="00712A72">
        <w:rPr>
          <w:sz w:val="28"/>
          <w:szCs w:val="28"/>
        </w:rPr>
        <w:t>6</w:t>
      </w:r>
      <w:r w:rsidRPr="002D7860">
        <w:rPr>
          <w:sz w:val="28"/>
          <w:szCs w:val="28"/>
        </w:rPr>
        <w:t xml:space="preserve"> ОСОБЕННОСТИВЫПОЛНЕНИЯ АДМИНИСТРАТИВНЫХ ПРОЦЕДУР (ДЕЙСТВИЙ) В МНОГОФУНКЦИОНАЛЬНЫХ ЦЕНТРАХ ПРЕДОСТАВЛЕНИЯ</w:t>
      </w:r>
      <w:r w:rsidR="00126A7D" w:rsidRPr="002D7860">
        <w:rPr>
          <w:sz w:val="28"/>
          <w:szCs w:val="28"/>
        </w:rPr>
        <w:t>ГОСУДАРСТВЕННЫХ И</w:t>
      </w:r>
      <w:r w:rsidR="00266CEB" w:rsidRPr="002D7860">
        <w:rPr>
          <w:sz w:val="28"/>
          <w:szCs w:val="28"/>
        </w:rPr>
        <w:t>МУНИЦИПАЛЬНЫХУСЛУГ</w:t>
      </w:r>
    </w:p>
    <w:p w:rsidR="000F469D" w:rsidRPr="002D7860" w:rsidRDefault="000F469D" w:rsidP="000F469D">
      <w:pPr>
        <w:widowControl w:val="0"/>
        <w:autoSpaceDE w:val="0"/>
        <w:autoSpaceDN w:val="0"/>
        <w:adjustRightInd w:val="0"/>
        <w:ind w:firstLine="709"/>
        <w:jc w:val="both"/>
        <w:rPr>
          <w:b/>
          <w:sz w:val="28"/>
          <w:szCs w:val="28"/>
        </w:rPr>
      </w:pPr>
    </w:p>
    <w:p w:rsidR="00BC6067" w:rsidRPr="00CE5BC1" w:rsidRDefault="00BC6067" w:rsidP="00BC6067">
      <w:pPr>
        <w:ind w:firstLine="709"/>
        <w:jc w:val="center"/>
        <w:rPr>
          <w:sz w:val="28"/>
          <w:szCs w:val="28"/>
        </w:rPr>
      </w:pPr>
      <w:r w:rsidRPr="00CE5BC1">
        <w:rPr>
          <w:sz w:val="28"/>
          <w:szCs w:val="28"/>
        </w:rPr>
        <w:t xml:space="preserve">Подраздел </w:t>
      </w:r>
      <w:r w:rsidR="00862D49" w:rsidRPr="00CE5BC1">
        <w:rPr>
          <w:sz w:val="28"/>
          <w:szCs w:val="28"/>
        </w:rPr>
        <w:t>6.</w:t>
      </w:r>
      <w:r w:rsidR="000F469D" w:rsidRPr="00CE5BC1">
        <w:rPr>
          <w:sz w:val="28"/>
          <w:szCs w:val="28"/>
        </w:rPr>
        <w:t>1.</w:t>
      </w:r>
      <w:r w:rsidR="00126A7D" w:rsidRPr="00CE5BC1">
        <w:rPr>
          <w:sz w:val="28"/>
          <w:szCs w:val="28"/>
        </w:rPr>
        <w:t>ПЕРЕЧЕНЬ АДМИНИСТРАТИВНЫХ ПРОЦЕДУР</w:t>
      </w:r>
      <w:r w:rsidRPr="00CE5BC1">
        <w:rPr>
          <w:sz w:val="28"/>
          <w:szCs w:val="28"/>
        </w:rPr>
        <w:t xml:space="preserve"> (</w:t>
      </w:r>
      <w:r w:rsidR="00126A7D" w:rsidRPr="00CE5BC1">
        <w:rPr>
          <w:sz w:val="28"/>
          <w:szCs w:val="28"/>
        </w:rPr>
        <w:t>ДЕЙСТВИЙ</w:t>
      </w:r>
      <w:r w:rsidRPr="00CE5BC1">
        <w:rPr>
          <w:sz w:val="28"/>
          <w:szCs w:val="28"/>
        </w:rPr>
        <w:t xml:space="preserve">), </w:t>
      </w:r>
      <w:r w:rsidR="00126A7D" w:rsidRPr="00CE5BC1">
        <w:rPr>
          <w:sz w:val="28"/>
          <w:szCs w:val="28"/>
        </w:rPr>
        <w:t>ВЫПОЛНЯЕМЫ</w:t>
      </w:r>
      <w:r w:rsidR="00D451A4" w:rsidRPr="00CE5BC1">
        <w:rPr>
          <w:sz w:val="28"/>
          <w:szCs w:val="28"/>
        </w:rPr>
        <w:t>Х</w:t>
      </w:r>
      <w:r w:rsidR="00126A7D" w:rsidRPr="00CE5BC1">
        <w:rPr>
          <w:sz w:val="28"/>
          <w:szCs w:val="28"/>
        </w:rPr>
        <w:t xml:space="preserve"> МНОГОФУНКЦИОНАЛЬНЫМИ ЦЕНТРАМИ ПРЕДОСТАВЛЕНИЯ </w:t>
      </w:r>
      <w:r w:rsidR="00D451A4" w:rsidRPr="00CE5BC1">
        <w:rPr>
          <w:sz w:val="28"/>
          <w:szCs w:val="28"/>
        </w:rPr>
        <w:t xml:space="preserve"> ГОСУДАРСТВЕННЫХ И </w:t>
      </w:r>
      <w:r w:rsidR="00126A7D" w:rsidRPr="00CE5BC1">
        <w:rPr>
          <w:sz w:val="28"/>
          <w:szCs w:val="28"/>
        </w:rPr>
        <w:t>МУНИЦИПАЛЬНЫХ УСЛУГ</w:t>
      </w:r>
    </w:p>
    <w:p w:rsidR="006350DF" w:rsidRPr="00D451A4" w:rsidRDefault="006350DF" w:rsidP="00BC6067">
      <w:pPr>
        <w:ind w:firstLine="709"/>
        <w:jc w:val="center"/>
        <w:rPr>
          <w:color w:val="FF0000"/>
          <w:sz w:val="28"/>
          <w:szCs w:val="28"/>
        </w:rPr>
      </w:pPr>
    </w:p>
    <w:p w:rsidR="00126A7D" w:rsidRPr="002D7860" w:rsidRDefault="00126A7D" w:rsidP="00126A7D">
      <w:pPr>
        <w:ind w:firstLine="709"/>
        <w:jc w:val="both"/>
        <w:rPr>
          <w:sz w:val="28"/>
          <w:szCs w:val="28"/>
        </w:rPr>
      </w:pPr>
      <w:r w:rsidRPr="002D7860">
        <w:rPr>
          <w:sz w:val="28"/>
          <w:szCs w:val="28"/>
        </w:rPr>
        <w:t xml:space="preserve">6.1.1. Предоставление муниципальной услуги включает </w:t>
      </w:r>
      <w:r w:rsidRPr="002D7860">
        <w:rPr>
          <w:sz w:val="28"/>
          <w:szCs w:val="28"/>
        </w:rPr>
        <w:br/>
        <w:t>в себя следующие административные процедуры (действия), выполняемые МФЦ:</w:t>
      </w:r>
    </w:p>
    <w:p w:rsidR="00126A7D" w:rsidRPr="002D7860" w:rsidRDefault="00126A7D" w:rsidP="00126A7D">
      <w:pPr>
        <w:ind w:firstLine="709"/>
        <w:jc w:val="both"/>
        <w:rPr>
          <w:sz w:val="28"/>
          <w:szCs w:val="28"/>
        </w:rPr>
      </w:pPr>
      <w:r w:rsidRPr="002D7860">
        <w:rPr>
          <w:sz w:val="28"/>
          <w:szCs w:val="28"/>
        </w:rPr>
        <w:t xml:space="preserve">6.1.1.1. Информирование заявителяо порядке предоставления муниципальной услуги в МФЦ, о ходе выполнения запроса </w:t>
      </w:r>
      <w:r w:rsidRPr="002D7860">
        <w:rPr>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6.1.1.2. Прием запроса (далее - заявление) заявителя о </w:t>
      </w:r>
      <w:r w:rsidR="006108D8" w:rsidRPr="002D7860">
        <w:rPr>
          <w:sz w:val="28"/>
          <w:szCs w:val="28"/>
        </w:rPr>
        <w:t>предоставлении муниципальной</w:t>
      </w:r>
      <w:r w:rsidRPr="002D7860">
        <w:rPr>
          <w:sz w:val="28"/>
          <w:szCs w:val="28"/>
        </w:rPr>
        <w:t xml:space="preserve"> услуги и иных документов, необходимых </w:t>
      </w:r>
      <w:r w:rsidRPr="002D7860">
        <w:rPr>
          <w:sz w:val="28"/>
          <w:szCs w:val="28"/>
        </w:rPr>
        <w:br/>
        <w:t xml:space="preserve">для </w:t>
      </w:r>
      <w:r w:rsidR="006108D8" w:rsidRPr="002D7860">
        <w:rPr>
          <w:sz w:val="28"/>
          <w:szCs w:val="28"/>
        </w:rPr>
        <w:t>предоставления муниципальной</w:t>
      </w:r>
      <w:r w:rsidRPr="002D7860">
        <w:rPr>
          <w:sz w:val="28"/>
          <w:szCs w:val="28"/>
        </w:rPr>
        <w:t xml:space="preserve"> услуги;</w:t>
      </w:r>
    </w:p>
    <w:p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6.1.1.3. Передачу органу, предоставляющему</w:t>
      </w:r>
      <w:r w:rsidR="006108D8" w:rsidRPr="002D7860">
        <w:rPr>
          <w:sz w:val="28"/>
          <w:szCs w:val="28"/>
        </w:rPr>
        <w:t xml:space="preserve"> муниципальную</w:t>
      </w:r>
      <w:r w:rsidRPr="002D7860">
        <w:rPr>
          <w:sz w:val="28"/>
          <w:szCs w:val="28"/>
        </w:rPr>
        <w:t xml:space="preserve"> услугу, заявления </w:t>
      </w:r>
      <w:r w:rsidR="006108D8" w:rsidRPr="002D7860">
        <w:rPr>
          <w:sz w:val="28"/>
          <w:szCs w:val="28"/>
        </w:rPr>
        <w:t xml:space="preserve">о предоставлении </w:t>
      </w:r>
      <w:r w:rsidRPr="002D7860">
        <w:rPr>
          <w:sz w:val="28"/>
          <w:szCs w:val="28"/>
        </w:rPr>
        <w:t xml:space="preserve">муниципальной услуги и иных документов, необходимых для </w:t>
      </w:r>
      <w:r w:rsidR="006108D8" w:rsidRPr="002D7860">
        <w:rPr>
          <w:sz w:val="28"/>
          <w:szCs w:val="28"/>
        </w:rPr>
        <w:t>предоставления муниципальной</w:t>
      </w:r>
      <w:r w:rsidRPr="002D7860">
        <w:rPr>
          <w:sz w:val="28"/>
          <w:szCs w:val="28"/>
        </w:rPr>
        <w:t xml:space="preserve"> услуги;</w:t>
      </w:r>
    </w:p>
    <w:p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6.1.1.4. Прием результата предоставления </w:t>
      </w:r>
      <w:r w:rsidR="006108D8" w:rsidRPr="002D7860">
        <w:rPr>
          <w:sz w:val="28"/>
          <w:szCs w:val="28"/>
        </w:rPr>
        <w:t>муниципальной</w:t>
      </w:r>
      <w:r w:rsidRPr="002D7860">
        <w:rPr>
          <w:sz w:val="28"/>
          <w:szCs w:val="28"/>
        </w:rPr>
        <w:t xml:space="preserve"> услуги от органа, пр</w:t>
      </w:r>
      <w:r w:rsidR="006108D8" w:rsidRPr="002D7860">
        <w:rPr>
          <w:sz w:val="28"/>
          <w:szCs w:val="28"/>
        </w:rPr>
        <w:t>едоставляющего муниципальную</w:t>
      </w:r>
      <w:r w:rsidRPr="002D7860">
        <w:rPr>
          <w:sz w:val="28"/>
          <w:szCs w:val="28"/>
        </w:rPr>
        <w:t xml:space="preserve"> услугу; </w:t>
      </w:r>
    </w:p>
    <w:p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6.1.1.5. Выдачу заявителю результата предоставления муниципаль</w:t>
      </w:r>
      <w:r w:rsidR="006108D8" w:rsidRPr="002D7860">
        <w:rPr>
          <w:sz w:val="28"/>
          <w:szCs w:val="28"/>
        </w:rPr>
        <w:t xml:space="preserve">ной </w:t>
      </w:r>
      <w:r w:rsidRPr="002D7860">
        <w:rPr>
          <w:sz w:val="28"/>
          <w:szCs w:val="28"/>
        </w:rPr>
        <w:t xml:space="preserve">услуги, в том числе выдачу документов на бумажном носителе, подтверждающих содержание электронных документов, направленных </w:t>
      </w:r>
      <w:r w:rsidRPr="002D7860">
        <w:rPr>
          <w:sz w:val="28"/>
          <w:szCs w:val="28"/>
        </w:rPr>
        <w:br/>
        <w:t>в МФЦ по результатам предоставления муниципальн</w:t>
      </w:r>
      <w:r w:rsidR="006108D8" w:rsidRPr="002D7860">
        <w:rPr>
          <w:sz w:val="28"/>
          <w:szCs w:val="28"/>
        </w:rPr>
        <w:t>ой</w:t>
      </w:r>
      <w:r w:rsidRPr="002D7860">
        <w:rPr>
          <w:sz w:val="28"/>
          <w:szCs w:val="28"/>
        </w:rPr>
        <w:t xml:space="preserve"> услуги органом, предоставляющим </w:t>
      </w:r>
      <w:r w:rsidR="006108D8" w:rsidRPr="002D7860">
        <w:rPr>
          <w:sz w:val="28"/>
          <w:szCs w:val="28"/>
        </w:rPr>
        <w:t xml:space="preserve">муниципальную </w:t>
      </w:r>
      <w:r w:rsidRPr="002D7860">
        <w:rPr>
          <w:sz w:val="28"/>
          <w:szCs w:val="28"/>
        </w:rPr>
        <w:t xml:space="preserve">услугу, а также выдачу документов, включая составление на бумажном носителе и заверение выписок из информационной системы органа, предоставляющего </w:t>
      </w:r>
      <w:r w:rsidR="006108D8" w:rsidRPr="002D7860">
        <w:rPr>
          <w:sz w:val="28"/>
          <w:szCs w:val="28"/>
        </w:rPr>
        <w:t>муниципальную</w:t>
      </w:r>
      <w:r w:rsidRPr="002D7860">
        <w:rPr>
          <w:sz w:val="28"/>
          <w:szCs w:val="28"/>
        </w:rPr>
        <w:t xml:space="preserve"> услугу;</w:t>
      </w:r>
    </w:p>
    <w:p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6.1.1.6. Иные действия, необходимые для </w:t>
      </w:r>
      <w:r w:rsidR="006108D8" w:rsidRPr="002D7860">
        <w:rPr>
          <w:sz w:val="28"/>
          <w:szCs w:val="28"/>
        </w:rPr>
        <w:t>предоставления муниципальной</w:t>
      </w:r>
      <w:r w:rsidRPr="002D7860">
        <w:rPr>
          <w:sz w:val="28"/>
          <w:szCs w:val="28"/>
        </w:rPr>
        <w:t xml:space="preserve"> услуги, в том числе связанные с проверкой действительности </w:t>
      </w:r>
      <w:hyperlink r:id="rId38"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w:t>
      </w:r>
      <w:r w:rsidR="006108D8" w:rsidRPr="002D7860">
        <w:rPr>
          <w:sz w:val="28"/>
          <w:szCs w:val="28"/>
        </w:rPr>
        <w:t>и за получением муниципальной</w:t>
      </w:r>
      <w:r w:rsidRPr="002D7860">
        <w:rPr>
          <w:sz w:val="28"/>
          <w:szCs w:val="28"/>
        </w:rPr>
        <w:t xml:space="preserve"> услуги.</w:t>
      </w:r>
    </w:p>
    <w:p w:rsidR="00126A7D" w:rsidRPr="002D7860" w:rsidRDefault="00126A7D" w:rsidP="00126A7D">
      <w:pPr>
        <w:widowControl w:val="0"/>
        <w:autoSpaceDE w:val="0"/>
        <w:autoSpaceDN w:val="0"/>
        <w:adjustRightInd w:val="0"/>
        <w:ind w:firstLine="709"/>
        <w:jc w:val="both"/>
        <w:rPr>
          <w:sz w:val="28"/>
          <w:szCs w:val="28"/>
        </w:rPr>
      </w:pPr>
    </w:p>
    <w:p w:rsidR="00126A7D" w:rsidRPr="002D7860" w:rsidRDefault="00126A7D" w:rsidP="00126A7D">
      <w:pPr>
        <w:widowControl w:val="0"/>
        <w:autoSpaceDE w:val="0"/>
        <w:autoSpaceDN w:val="0"/>
        <w:adjustRightInd w:val="0"/>
        <w:ind w:firstLine="709"/>
        <w:jc w:val="center"/>
        <w:rPr>
          <w:sz w:val="28"/>
          <w:szCs w:val="28"/>
        </w:rPr>
      </w:pPr>
      <w:r w:rsidRPr="002D7860">
        <w:rPr>
          <w:sz w:val="28"/>
          <w:szCs w:val="28"/>
        </w:rPr>
        <w:t xml:space="preserve">Подраздел 6.2. </w:t>
      </w:r>
      <w:r w:rsidR="00A52DB3" w:rsidRPr="002D7860">
        <w:rPr>
          <w:sz w:val="28"/>
          <w:szCs w:val="28"/>
        </w:rPr>
        <w:t>ПОРЯДОК</w:t>
      </w:r>
      <w:r w:rsidR="00861AAC">
        <w:rPr>
          <w:sz w:val="28"/>
          <w:szCs w:val="28"/>
        </w:rPr>
        <w:t xml:space="preserve"> </w:t>
      </w:r>
      <w:r w:rsidR="00A52DB3" w:rsidRPr="002D7860">
        <w:rPr>
          <w:sz w:val="28"/>
          <w:szCs w:val="28"/>
        </w:rPr>
        <w:t>ВЫПОЛНЕНИЯ</w:t>
      </w:r>
      <w:r w:rsidR="00861AAC">
        <w:rPr>
          <w:sz w:val="28"/>
          <w:szCs w:val="28"/>
        </w:rPr>
        <w:t xml:space="preserve"> </w:t>
      </w:r>
      <w:r w:rsidR="00A52DB3" w:rsidRPr="002D7860">
        <w:rPr>
          <w:sz w:val="28"/>
          <w:szCs w:val="28"/>
        </w:rPr>
        <w:t>АДМИНИСТРАТИВНЫХ</w:t>
      </w:r>
      <w:r w:rsidR="00861AAC">
        <w:rPr>
          <w:sz w:val="28"/>
          <w:szCs w:val="28"/>
        </w:rPr>
        <w:t xml:space="preserve"> </w:t>
      </w:r>
      <w:r w:rsidR="00A52DB3" w:rsidRPr="002D7860">
        <w:rPr>
          <w:sz w:val="28"/>
          <w:szCs w:val="28"/>
        </w:rPr>
        <w:t>ПРОЦЕДУР</w:t>
      </w:r>
      <w:r w:rsidRPr="002D7860">
        <w:rPr>
          <w:sz w:val="28"/>
          <w:szCs w:val="28"/>
        </w:rPr>
        <w:t xml:space="preserve"> (</w:t>
      </w:r>
      <w:r w:rsidR="00A52DB3" w:rsidRPr="002D7860">
        <w:rPr>
          <w:sz w:val="28"/>
          <w:szCs w:val="28"/>
        </w:rPr>
        <w:t>ДЕЙСТВИЙ</w:t>
      </w:r>
      <w:r w:rsidR="00861AAC">
        <w:rPr>
          <w:sz w:val="28"/>
          <w:szCs w:val="28"/>
        </w:rPr>
        <w:t xml:space="preserve">) </w:t>
      </w:r>
      <w:r w:rsidR="00A52DB3" w:rsidRPr="002D7860">
        <w:rPr>
          <w:sz w:val="28"/>
          <w:szCs w:val="28"/>
        </w:rPr>
        <w:t>МНОГОФУНКЦИОАЛЬНЫМИ</w:t>
      </w:r>
      <w:r w:rsidR="00861AAC">
        <w:rPr>
          <w:sz w:val="28"/>
          <w:szCs w:val="28"/>
        </w:rPr>
        <w:t xml:space="preserve"> </w:t>
      </w:r>
      <w:r w:rsidR="00A52DB3" w:rsidRPr="002D7860">
        <w:rPr>
          <w:sz w:val="28"/>
          <w:szCs w:val="28"/>
        </w:rPr>
        <w:t>ЦЕНТРАМИ</w:t>
      </w:r>
      <w:r w:rsidR="00861AAC">
        <w:rPr>
          <w:sz w:val="28"/>
          <w:szCs w:val="28"/>
        </w:rPr>
        <w:t xml:space="preserve"> </w:t>
      </w:r>
      <w:r w:rsidR="00A52DB3" w:rsidRPr="002D7860">
        <w:rPr>
          <w:sz w:val="28"/>
          <w:szCs w:val="28"/>
        </w:rPr>
        <w:lastRenderedPageBreak/>
        <w:t>ПРЕДОСТАВЛЕНИЯ ГОСУДАРСТВЕННЫХ</w:t>
      </w:r>
      <w:r w:rsidRPr="002D7860">
        <w:rPr>
          <w:sz w:val="28"/>
          <w:szCs w:val="28"/>
        </w:rPr>
        <w:br/>
      </w:r>
      <w:r w:rsidR="00A52DB3" w:rsidRPr="002D7860">
        <w:rPr>
          <w:sz w:val="28"/>
          <w:szCs w:val="28"/>
        </w:rPr>
        <w:t>ИМУНИЦИПАЛЬНЫХ УСЛУГ</w:t>
      </w:r>
    </w:p>
    <w:p w:rsidR="00126A7D" w:rsidRPr="002D7860" w:rsidRDefault="00126A7D" w:rsidP="00126A7D">
      <w:pPr>
        <w:ind w:firstLine="709"/>
        <w:jc w:val="both"/>
        <w:rPr>
          <w:sz w:val="28"/>
          <w:szCs w:val="28"/>
        </w:rPr>
      </w:pPr>
    </w:p>
    <w:p w:rsidR="00126A7D" w:rsidRPr="002D7860" w:rsidRDefault="00126A7D" w:rsidP="00126A7D">
      <w:pPr>
        <w:ind w:firstLine="709"/>
        <w:jc w:val="both"/>
        <w:rPr>
          <w:sz w:val="28"/>
          <w:szCs w:val="28"/>
        </w:rPr>
      </w:pPr>
      <w:r w:rsidRPr="002D7860">
        <w:rPr>
          <w:sz w:val="28"/>
          <w:szCs w:val="28"/>
        </w:rPr>
        <w:t xml:space="preserve">6.2.1. Информирование заявителейосуществляется посредством размещения актуальной и исчерпывающей информации, необходимой для получения </w:t>
      </w:r>
      <w:r w:rsidR="00A52DB3" w:rsidRPr="002D7860">
        <w:rPr>
          <w:sz w:val="28"/>
          <w:szCs w:val="28"/>
        </w:rPr>
        <w:t>муниципальной</w:t>
      </w:r>
      <w:r w:rsidRPr="002D7860">
        <w:rPr>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w:t>
      </w:r>
      <w:r w:rsidR="00A52DB3" w:rsidRPr="002D7860">
        <w:rPr>
          <w:sz w:val="28"/>
          <w:szCs w:val="28"/>
        </w:rPr>
        <w:t xml:space="preserve">предоставления </w:t>
      </w:r>
      <w:r w:rsidRPr="002D7860">
        <w:rPr>
          <w:sz w:val="28"/>
          <w:szCs w:val="28"/>
        </w:rPr>
        <w:t>муниципальных услуг, о ходе рассмотрения запросов о п</w:t>
      </w:r>
      <w:r w:rsidR="00A52DB3" w:rsidRPr="002D7860">
        <w:rPr>
          <w:sz w:val="28"/>
          <w:szCs w:val="28"/>
        </w:rPr>
        <w:t xml:space="preserve">редоставлении </w:t>
      </w:r>
      <w:r w:rsidRPr="002D7860">
        <w:rPr>
          <w:sz w:val="28"/>
          <w:szCs w:val="28"/>
        </w:rPr>
        <w:t xml:space="preserve">муниципальных услуг, а также для предоставления иной информации, в том числе указанной в подпункте «а» пункта 8 Правил организации деятельности </w:t>
      </w:r>
      <w:r w:rsidR="00CE5BC1">
        <w:rPr>
          <w:sz w:val="28"/>
          <w:szCs w:val="28"/>
        </w:rPr>
        <w:t>МФЦ</w:t>
      </w:r>
      <w:r w:rsidRPr="002D7860">
        <w:rPr>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sidR="00625AD0">
        <w:rPr>
          <w:sz w:val="28"/>
          <w:szCs w:val="28"/>
        </w:rPr>
        <w:t xml:space="preserve">от 22 декабря 2012 года № 1376 </w:t>
      </w:r>
      <w:r w:rsidRPr="002D7860">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rsidR="00157758" w:rsidRPr="00ED6B29"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6.2.2. Основанием для начала административной процедуры (действия) является обращение заявителяв МФЦ с заявле</w:t>
      </w:r>
      <w:r w:rsidRPr="00FC3FB7">
        <w:rPr>
          <w:color w:val="000000" w:themeColor="text1"/>
          <w:sz w:val="28"/>
          <w:szCs w:val="28"/>
          <w:highlight w:val="yellow"/>
        </w:rPr>
        <w:softHyphen/>
      </w:r>
      <w:r w:rsidRPr="00EB3BBB">
        <w:rPr>
          <w:color w:val="000000" w:themeColor="text1"/>
          <w:sz w:val="28"/>
          <w:szCs w:val="28"/>
        </w:rPr>
        <w:t>нием и документами, необходимыми для предоставления муниципальной услуги, в соответствии с пунктом2</w:t>
      </w:r>
      <w:r w:rsidRPr="005F42CE">
        <w:rPr>
          <w:sz w:val="28"/>
          <w:szCs w:val="28"/>
        </w:rPr>
        <w:t>.6</w:t>
      </w:r>
      <w:r w:rsidR="00830A6C">
        <w:rPr>
          <w:sz w:val="28"/>
          <w:szCs w:val="28"/>
        </w:rPr>
        <w:t>.1 подраздела 2.6</w:t>
      </w:r>
      <w:r w:rsidRPr="005F42CE">
        <w:rPr>
          <w:sz w:val="28"/>
          <w:szCs w:val="28"/>
        </w:rPr>
        <w:t xml:space="preserve"> и </w:t>
      </w:r>
      <w:r w:rsidRPr="006A377F">
        <w:rPr>
          <w:color w:val="000000" w:themeColor="text1"/>
          <w:sz w:val="28"/>
          <w:szCs w:val="28"/>
        </w:rPr>
        <w:t>пункт</w:t>
      </w:r>
      <w:r w:rsidR="006A377F" w:rsidRPr="006A377F">
        <w:rPr>
          <w:color w:val="000000" w:themeColor="text1"/>
          <w:sz w:val="28"/>
          <w:szCs w:val="28"/>
        </w:rPr>
        <w:t>ом</w:t>
      </w:r>
      <w:r w:rsidRPr="006A377F">
        <w:rPr>
          <w:color w:val="000000" w:themeColor="text1"/>
          <w:sz w:val="28"/>
          <w:szCs w:val="28"/>
        </w:rPr>
        <w:t xml:space="preserve"> 2.7.1 подраздела 2.7 (в случае, если указанные документы отсутствуют в Едином государственном реестре недвижимости или </w:t>
      </w:r>
      <w:r w:rsidRPr="00ED6B29">
        <w:rPr>
          <w:color w:val="000000" w:themeColor="text1"/>
          <w:sz w:val="28"/>
          <w:szCs w:val="28"/>
        </w:rPr>
        <w:t xml:space="preserve">едином государственном реестре заключений) раздела </w:t>
      </w:r>
      <w:r w:rsidR="00E345E4">
        <w:rPr>
          <w:color w:val="000000" w:themeColor="text1"/>
          <w:sz w:val="28"/>
          <w:szCs w:val="28"/>
        </w:rPr>
        <w:t>2</w:t>
      </w:r>
      <w:r w:rsidRPr="00ED6B29">
        <w:rPr>
          <w:color w:val="000000" w:themeColor="text1"/>
          <w:sz w:val="28"/>
          <w:szCs w:val="28"/>
        </w:rPr>
        <w:t xml:space="preserve"> Регламента.</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Прием заявления и документов в МФЦ осуществ</w:t>
      </w:r>
      <w:r w:rsidRPr="00247F8C">
        <w:rPr>
          <w:color w:val="000000" w:themeColor="text1"/>
          <w:sz w:val="28"/>
          <w:szCs w:val="28"/>
          <w:highlight w:val="yellow"/>
        </w:rPr>
        <w:softHyphen/>
      </w:r>
      <w:r w:rsidRPr="00EB3BBB">
        <w:rPr>
          <w:color w:val="000000" w:themeColor="text1"/>
          <w:sz w:val="28"/>
          <w:szCs w:val="28"/>
        </w:rPr>
        <w:t xml:space="preserve">ляется </w:t>
      </w:r>
      <w:r w:rsidRPr="00EB3BBB">
        <w:rPr>
          <w:color w:val="000000" w:themeColor="text1"/>
          <w:sz w:val="28"/>
          <w:szCs w:val="28"/>
        </w:rPr>
        <w:br/>
        <w:t>в соответствии с Федеральным законом № 210-ФЗ, а также с условиями соглашения о взаимодействии МФЦ с Уполномоченным органом (далее - соглашение о взаимодействии).</w:t>
      </w:r>
    </w:p>
    <w:p w:rsidR="00157758" w:rsidRPr="00EB3BBB" w:rsidRDefault="00157758" w:rsidP="00157758">
      <w:pPr>
        <w:suppressAutoHyphens/>
        <w:ind w:firstLine="709"/>
        <w:contextualSpacing/>
        <w:jc w:val="both"/>
        <w:rPr>
          <w:b/>
          <w:strike/>
          <w:color w:val="000000" w:themeColor="text1"/>
          <w:sz w:val="28"/>
          <w:szCs w:val="28"/>
        </w:rPr>
      </w:pPr>
      <w:r w:rsidRPr="00EB3BBB">
        <w:rPr>
          <w:color w:val="000000" w:themeColor="text1"/>
          <w:sz w:val="28"/>
          <w:szCs w:val="28"/>
        </w:rPr>
        <w:t xml:space="preserve">Работник МФЦ при приеме заявления о предоставлении муниципальной услуги либо </w:t>
      </w:r>
      <w:hyperlink r:id="rId39" w:anchor="/document/71912496/entry/1000" w:history="1">
        <w:r w:rsidRPr="00EB3BBB">
          <w:rPr>
            <w:color w:val="000000" w:themeColor="text1"/>
            <w:sz w:val="28"/>
            <w:szCs w:val="28"/>
          </w:rPr>
          <w:t>запроса</w:t>
        </w:r>
      </w:hyperlink>
      <w:r w:rsidRPr="00EB3BBB">
        <w:rPr>
          <w:color w:val="000000" w:themeColor="text1"/>
          <w:sz w:val="28"/>
          <w:szCs w:val="28"/>
        </w:rPr>
        <w:t xml:space="preserve"> о предоставлении </w:t>
      </w:r>
      <w:r w:rsidRPr="00ED6B29">
        <w:rPr>
          <w:color w:val="000000" w:themeColor="text1"/>
          <w:sz w:val="28"/>
          <w:szCs w:val="28"/>
        </w:rPr>
        <w:t>двух и более государственных и (или) муниципальных услуг</w:t>
      </w:r>
      <w:r w:rsidRPr="00EB3BBB">
        <w:rPr>
          <w:color w:val="000000" w:themeColor="text1"/>
          <w:sz w:val="28"/>
          <w:szCs w:val="28"/>
        </w:rPr>
        <w:t xml:space="preserve"> в МФЦ, предусмотренного </w:t>
      </w:r>
      <w:hyperlink r:id="rId40" w:anchor="/document/12177515/entry/1510" w:history="1">
        <w:r w:rsidRPr="00EB3BBB">
          <w:rPr>
            <w:color w:val="000000" w:themeColor="text1"/>
            <w:sz w:val="28"/>
            <w:szCs w:val="28"/>
          </w:rPr>
          <w:t>статьей 15.1</w:t>
        </w:r>
      </w:hyperlink>
      <w:r w:rsidRPr="00EB3BBB">
        <w:rPr>
          <w:color w:val="000000" w:themeColor="text1"/>
          <w:sz w:val="28"/>
          <w:szCs w:val="28"/>
        </w:rPr>
        <w:t xml:space="preserve"> Федерального закона № 210-ФЗ (далее – комплексный запрос):</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57758" w:rsidRPr="005F42CE" w:rsidRDefault="00157758" w:rsidP="00157758">
      <w:pPr>
        <w:ind w:firstLine="851"/>
        <w:jc w:val="both"/>
        <w:rPr>
          <w:i/>
          <w:sz w:val="28"/>
          <w:szCs w:val="28"/>
        </w:rPr>
      </w:pPr>
      <w:r w:rsidRPr="005F42CE">
        <w:rPr>
          <w:sz w:val="28"/>
          <w:szCs w:val="28"/>
        </w:rPr>
        <w:t xml:space="preserve">проверяет правильность составления комплексного запроса, а также комплектность документов, необходимых в соответствии с </w:t>
      </w:r>
      <w:r w:rsidR="00830A6C" w:rsidRPr="00EB3BBB">
        <w:rPr>
          <w:color w:val="000000" w:themeColor="text1"/>
          <w:sz w:val="28"/>
          <w:szCs w:val="28"/>
        </w:rPr>
        <w:t>пунктом2</w:t>
      </w:r>
      <w:r w:rsidR="00830A6C" w:rsidRPr="005F42CE">
        <w:rPr>
          <w:sz w:val="28"/>
          <w:szCs w:val="28"/>
        </w:rPr>
        <w:t>.6</w:t>
      </w:r>
      <w:r w:rsidR="00830A6C">
        <w:rPr>
          <w:sz w:val="28"/>
          <w:szCs w:val="28"/>
        </w:rPr>
        <w:t>.1 подраздела 2.6</w:t>
      </w:r>
      <w:r w:rsidR="00830A6C" w:rsidRPr="005F42CE">
        <w:rPr>
          <w:sz w:val="28"/>
          <w:szCs w:val="28"/>
        </w:rPr>
        <w:t xml:space="preserve"> и </w:t>
      </w:r>
      <w:r w:rsidR="00830A6C" w:rsidRPr="006A377F">
        <w:rPr>
          <w:color w:val="000000" w:themeColor="text1"/>
          <w:sz w:val="28"/>
          <w:szCs w:val="28"/>
        </w:rPr>
        <w:t>пункт</w:t>
      </w:r>
      <w:r w:rsidR="006A377F" w:rsidRPr="006A377F">
        <w:rPr>
          <w:color w:val="000000" w:themeColor="text1"/>
          <w:sz w:val="28"/>
          <w:szCs w:val="28"/>
        </w:rPr>
        <w:t>ом</w:t>
      </w:r>
      <w:r w:rsidR="00830A6C" w:rsidRPr="006A377F">
        <w:rPr>
          <w:color w:val="000000" w:themeColor="text1"/>
          <w:sz w:val="28"/>
          <w:szCs w:val="28"/>
        </w:rPr>
        <w:t xml:space="preserve"> 2.7.1 подраздела 2.7 </w:t>
      </w:r>
      <w:r w:rsidRPr="006A377F">
        <w:rPr>
          <w:color w:val="000000" w:themeColor="text1"/>
          <w:sz w:val="28"/>
          <w:szCs w:val="28"/>
        </w:rPr>
        <w:t>(в случае, если указанные документы отсутствуют в Едином государственном реестре недвижимости или едином государственном реестре заключений)</w:t>
      </w:r>
      <w:r w:rsidRPr="005F42CE">
        <w:rPr>
          <w:sz w:val="28"/>
          <w:szCs w:val="28"/>
        </w:rPr>
        <w:t xml:space="preserve">раздела </w:t>
      </w:r>
      <w:r w:rsidR="006A377F">
        <w:rPr>
          <w:sz w:val="28"/>
          <w:szCs w:val="28"/>
        </w:rPr>
        <w:t>2</w:t>
      </w:r>
      <w:r w:rsidRPr="005F42CE">
        <w:rPr>
          <w:sz w:val="28"/>
          <w:szCs w:val="28"/>
        </w:rPr>
        <w:t xml:space="preserve"> Регламента, для предоставления муниципальной услуги;</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 xml:space="preserve">проверяет на соответствие копий представляемых документов </w:t>
      </w:r>
      <w:r w:rsidRPr="00EB3BBB">
        <w:rPr>
          <w:color w:val="000000" w:themeColor="text1"/>
          <w:sz w:val="28"/>
          <w:szCs w:val="28"/>
        </w:rPr>
        <w:br/>
        <w:t xml:space="preserve">(за исключением нотариально заверенных) их оригиналам (на предмет наличия подчисток (основными признаками подчисток являются: взъерошенность </w:t>
      </w:r>
      <w:r w:rsidRPr="00EB3BBB">
        <w:rPr>
          <w:color w:val="000000" w:themeColor="text1"/>
          <w:sz w:val="28"/>
          <w:szCs w:val="28"/>
        </w:rPr>
        <w:lastRenderedPageBreak/>
        <w:t>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 xml:space="preserve">осуществляет копирование (сканирование) документов, предусмотренных </w:t>
      </w:r>
      <w:hyperlink r:id="rId41" w:history="1">
        <w:r w:rsidRPr="00EB3BBB">
          <w:rPr>
            <w:color w:val="000000" w:themeColor="text1"/>
            <w:sz w:val="28"/>
            <w:szCs w:val="28"/>
          </w:rPr>
          <w:t>пунктами 1</w:t>
        </w:r>
      </w:hyperlink>
      <w:r w:rsidRPr="00EB3BBB">
        <w:rPr>
          <w:color w:val="000000" w:themeColor="text1"/>
          <w:sz w:val="28"/>
          <w:szCs w:val="28"/>
        </w:rPr>
        <w:t>-</w:t>
      </w:r>
      <w:hyperlink r:id="rId42" w:history="1">
        <w:r w:rsidRPr="00EB3BBB">
          <w:rPr>
            <w:color w:val="000000" w:themeColor="text1"/>
            <w:sz w:val="28"/>
            <w:szCs w:val="28"/>
          </w:rPr>
          <w:t>7</w:t>
        </w:r>
      </w:hyperlink>
      <w:r w:rsidRPr="00EB3BBB">
        <w:rPr>
          <w:color w:val="000000" w:themeColor="text1"/>
          <w:sz w:val="28"/>
          <w:szCs w:val="28"/>
        </w:rPr>
        <w:t xml:space="preserve">, </w:t>
      </w:r>
      <w:hyperlink r:id="rId43" w:history="1">
        <w:r w:rsidRPr="00EB3BBB">
          <w:rPr>
            <w:color w:val="000000" w:themeColor="text1"/>
            <w:sz w:val="28"/>
            <w:szCs w:val="28"/>
          </w:rPr>
          <w:t>9</w:t>
        </w:r>
      </w:hyperlink>
      <w:r w:rsidRPr="00EB3BBB">
        <w:rPr>
          <w:color w:val="000000" w:themeColor="text1"/>
          <w:sz w:val="28"/>
          <w:szCs w:val="28"/>
        </w:rPr>
        <w:t xml:space="preserve">, </w:t>
      </w:r>
      <w:hyperlink r:id="rId44" w:history="1">
        <w:r w:rsidRPr="00EB3BBB">
          <w:rPr>
            <w:color w:val="000000" w:themeColor="text1"/>
            <w:sz w:val="28"/>
            <w:szCs w:val="28"/>
          </w:rPr>
          <w:t>10</w:t>
        </w:r>
      </w:hyperlink>
      <w:r w:rsidRPr="00EB3BBB">
        <w:rPr>
          <w:color w:val="000000" w:themeColor="text1"/>
          <w:sz w:val="28"/>
          <w:szCs w:val="28"/>
        </w:rPr>
        <w:t xml:space="preserve">, </w:t>
      </w:r>
      <w:hyperlink r:id="rId45" w:history="1">
        <w:r w:rsidRPr="00EB3BBB">
          <w:rPr>
            <w:color w:val="000000" w:themeColor="text1"/>
            <w:sz w:val="28"/>
            <w:szCs w:val="28"/>
          </w:rPr>
          <w:t>14</w:t>
        </w:r>
      </w:hyperlink>
      <w:r w:rsidRPr="00EB3BBB">
        <w:rPr>
          <w:color w:val="000000" w:themeColor="text1"/>
          <w:sz w:val="28"/>
          <w:szCs w:val="28"/>
        </w:rPr>
        <w:t xml:space="preserve">, </w:t>
      </w:r>
      <w:hyperlink r:id="rId46" w:history="1">
        <w:r w:rsidRPr="00EB3BBB">
          <w:rPr>
            <w:color w:val="000000" w:themeColor="text1"/>
            <w:sz w:val="28"/>
            <w:szCs w:val="28"/>
          </w:rPr>
          <w:t>17</w:t>
        </w:r>
      </w:hyperlink>
      <w:r w:rsidRPr="00EB3BBB">
        <w:rPr>
          <w:color w:val="000000" w:themeColor="text1"/>
          <w:sz w:val="28"/>
          <w:szCs w:val="28"/>
        </w:rPr>
        <w:t xml:space="preserve"> и </w:t>
      </w:r>
      <w:hyperlink r:id="rId47" w:history="1">
        <w:r w:rsidRPr="00EB3BBB">
          <w:rPr>
            <w:color w:val="000000" w:themeColor="text1"/>
            <w:sz w:val="28"/>
            <w:szCs w:val="28"/>
          </w:rPr>
          <w:t>18 части 6 статьи 7</w:t>
        </w:r>
      </w:hyperlink>
      <w:r w:rsidRPr="00EB3BBB">
        <w:rPr>
          <w:color w:val="000000" w:themeColor="text1"/>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FC3FB7">
        <w:rPr>
          <w:color w:val="000000" w:themeColor="text1"/>
          <w:sz w:val="28"/>
          <w:szCs w:val="28"/>
          <w:highlight w:val="yellow"/>
        </w:rPr>
        <w:softHyphen/>
      </w:r>
      <w:r w:rsidRPr="00EB3BBB">
        <w:rPr>
          <w:color w:val="000000" w:themeColor="text1"/>
          <w:sz w:val="28"/>
          <w:szCs w:val="28"/>
        </w:rPr>
        <w:t>ряет копии документов, возвращает подлинники заявителю;</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при отсутствии оснований для отказа в приеме документов, в соответствии с подразделом 2.</w:t>
      </w:r>
      <w:r w:rsidR="00425375">
        <w:rPr>
          <w:color w:val="000000" w:themeColor="text1"/>
          <w:sz w:val="28"/>
          <w:szCs w:val="28"/>
        </w:rPr>
        <w:t>10</w:t>
      </w:r>
      <w:r w:rsidRPr="00EB3BBB">
        <w:rPr>
          <w:color w:val="000000" w:themeColor="text1"/>
          <w:sz w:val="28"/>
          <w:szCs w:val="28"/>
        </w:rPr>
        <w:t xml:space="preserve"> раздела</w:t>
      </w:r>
      <w:r w:rsidR="00425375">
        <w:rPr>
          <w:color w:val="000000" w:themeColor="text1"/>
          <w:sz w:val="28"/>
          <w:szCs w:val="28"/>
        </w:rPr>
        <w:t>2</w:t>
      </w:r>
      <w:r w:rsidRPr="00EB3BBB">
        <w:rPr>
          <w:color w:val="000000" w:themeColor="text1"/>
          <w:sz w:val="28"/>
          <w:szCs w:val="28"/>
        </w:rPr>
        <w:t xml:space="preserve"> Регламента, регистрирует заявление и документы, необходимые для предоставления муниципальной услуги, формирует пакет документов.</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При приеме комплексного запроса у заявителя работник МФЦ обязан проинформировать его обо всехмуниципальных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EB3BBB">
        <w:rPr>
          <w:color w:val="000000" w:themeColor="text1"/>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При предоставлении муниципальной услуги по экстерриториальному принципу МФЦ:</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1) принимает от заявителязаявление и документы, представленные заявителем;</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 xml:space="preserve">2) осуществляет копирование (сканирование) документов, предусмотренных </w:t>
      </w:r>
      <w:hyperlink r:id="rId48" w:history="1">
        <w:r w:rsidRPr="00EB3BBB">
          <w:rPr>
            <w:color w:val="000000" w:themeColor="text1"/>
            <w:sz w:val="28"/>
            <w:szCs w:val="28"/>
          </w:rPr>
          <w:t>пунктами 1</w:t>
        </w:r>
      </w:hyperlink>
      <w:r w:rsidRPr="00EB3BBB">
        <w:rPr>
          <w:color w:val="000000" w:themeColor="text1"/>
          <w:sz w:val="28"/>
          <w:szCs w:val="28"/>
        </w:rPr>
        <w:t>-</w:t>
      </w:r>
      <w:hyperlink r:id="rId49" w:history="1">
        <w:r w:rsidRPr="00EB3BBB">
          <w:rPr>
            <w:color w:val="000000" w:themeColor="text1"/>
            <w:sz w:val="28"/>
            <w:szCs w:val="28"/>
          </w:rPr>
          <w:t>7</w:t>
        </w:r>
      </w:hyperlink>
      <w:r w:rsidRPr="00EB3BBB">
        <w:rPr>
          <w:color w:val="000000" w:themeColor="text1"/>
          <w:sz w:val="28"/>
          <w:szCs w:val="28"/>
        </w:rPr>
        <w:t xml:space="preserve">, </w:t>
      </w:r>
      <w:hyperlink r:id="rId50" w:history="1">
        <w:r w:rsidRPr="00EB3BBB">
          <w:rPr>
            <w:color w:val="000000" w:themeColor="text1"/>
            <w:sz w:val="28"/>
            <w:szCs w:val="28"/>
          </w:rPr>
          <w:t>9</w:t>
        </w:r>
      </w:hyperlink>
      <w:r w:rsidRPr="00EB3BBB">
        <w:rPr>
          <w:color w:val="000000" w:themeColor="text1"/>
          <w:sz w:val="28"/>
          <w:szCs w:val="28"/>
        </w:rPr>
        <w:t xml:space="preserve">, </w:t>
      </w:r>
      <w:hyperlink r:id="rId51" w:history="1">
        <w:r w:rsidRPr="00EB3BBB">
          <w:rPr>
            <w:color w:val="000000" w:themeColor="text1"/>
            <w:sz w:val="28"/>
            <w:szCs w:val="28"/>
          </w:rPr>
          <w:t>10</w:t>
        </w:r>
      </w:hyperlink>
      <w:r w:rsidRPr="00EB3BBB">
        <w:rPr>
          <w:color w:val="000000" w:themeColor="text1"/>
          <w:sz w:val="28"/>
          <w:szCs w:val="28"/>
        </w:rPr>
        <w:t xml:space="preserve">, </w:t>
      </w:r>
      <w:hyperlink r:id="rId52" w:history="1">
        <w:r w:rsidRPr="00EB3BBB">
          <w:rPr>
            <w:color w:val="000000" w:themeColor="text1"/>
            <w:sz w:val="28"/>
            <w:szCs w:val="28"/>
          </w:rPr>
          <w:t>14</w:t>
        </w:r>
      </w:hyperlink>
      <w:r w:rsidRPr="00EB3BBB">
        <w:rPr>
          <w:color w:val="000000" w:themeColor="text1"/>
          <w:sz w:val="28"/>
          <w:szCs w:val="28"/>
        </w:rPr>
        <w:t xml:space="preserve">, </w:t>
      </w:r>
      <w:hyperlink r:id="rId53" w:history="1">
        <w:r w:rsidRPr="00EB3BBB">
          <w:rPr>
            <w:color w:val="000000" w:themeColor="text1"/>
            <w:sz w:val="28"/>
            <w:szCs w:val="28"/>
          </w:rPr>
          <w:t>17</w:t>
        </w:r>
      </w:hyperlink>
      <w:r w:rsidRPr="00EB3BBB">
        <w:rPr>
          <w:color w:val="000000" w:themeColor="text1"/>
          <w:sz w:val="28"/>
          <w:szCs w:val="28"/>
        </w:rPr>
        <w:t xml:space="preserve"> и </w:t>
      </w:r>
      <w:hyperlink r:id="rId54" w:history="1">
        <w:r w:rsidRPr="00EB3BBB">
          <w:rPr>
            <w:color w:val="000000" w:themeColor="text1"/>
            <w:sz w:val="28"/>
            <w:szCs w:val="28"/>
          </w:rPr>
          <w:t>18 части 6 статьи 7</w:t>
        </w:r>
      </w:hyperlink>
      <w:r w:rsidRPr="00EB3BBB">
        <w:rPr>
          <w:color w:val="000000" w:themeColor="text1"/>
          <w:sz w:val="28"/>
          <w:szCs w:val="28"/>
        </w:rPr>
        <w:t xml:space="preserve"> Федерального закона № 210-ФЗ (далее - документы личного хранения) и представленных заявителем, в случае, если заявительсамостоятельно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lastRenderedPageBreak/>
        <w:t xml:space="preserve">3) формирует электронные документы и (или) электронные образы </w:t>
      </w:r>
      <w:r w:rsidRPr="00EB3BBB">
        <w:rPr>
          <w:color w:val="000000" w:themeColor="text1"/>
          <w:sz w:val="28"/>
          <w:szCs w:val="28"/>
        </w:rPr>
        <w:br/>
        <w:t>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уполномоченным должностным лицом Уполномоченного органа, предоставляющие соответствующую муниципальную услугу.</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Критерием принятия решения по настоящей административной про</w:t>
      </w:r>
      <w:r w:rsidRPr="00EB3BBB">
        <w:rPr>
          <w:color w:val="000000" w:themeColor="text1"/>
          <w:sz w:val="28"/>
          <w:szCs w:val="28"/>
        </w:rPr>
        <w:softHyphen/>
        <w:t>цедуре является отсутствие оснований для отказа в приеме документов, необхо</w:t>
      </w:r>
      <w:r w:rsidRPr="00EB3BBB">
        <w:rPr>
          <w:color w:val="000000" w:themeColor="text1"/>
          <w:sz w:val="28"/>
          <w:szCs w:val="28"/>
        </w:rPr>
        <w:softHyphen/>
        <w:t xml:space="preserve">димых для предоставления муниципальной услуги, в соответствие </w:t>
      </w:r>
      <w:r w:rsidRPr="00EB3BBB">
        <w:rPr>
          <w:color w:val="000000" w:themeColor="text1"/>
          <w:sz w:val="28"/>
          <w:szCs w:val="28"/>
        </w:rPr>
        <w:br/>
        <w:t>подразделом 2.9. раздела</w:t>
      </w:r>
      <w:r w:rsidR="00D4799F">
        <w:rPr>
          <w:color w:val="000000" w:themeColor="text1"/>
          <w:sz w:val="28"/>
          <w:szCs w:val="28"/>
        </w:rPr>
        <w:t>2</w:t>
      </w:r>
      <w:r w:rsidRPr="00EB3BBB">
        <w:rPr>
          <w:color w:val="000000" w:themeColor="text1"/>
          <w:sz w:val="28"/>
          <w:szCs w:val="28"/>
        </w:rPr>
        <w:t xml:space="preserve"> Регламента.</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Результатом исполнения административной процедуры (действия)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157758" w:rsidRPr="00EB3BBB" w:rsidRDefault="00157758" w:rsidP="00157758">
      <w:pPr>
        <w:suppressAutoHyphens/>
        <w:ind w:firstLine="709"/>
        <w:contextualSpacing/>
        <w:jc w:val="both"/>
        <w:rPr>
          <w:color w:val="000000" w:themeColor="text1"/>
          <w:sz w:val="28"/>
          <w:szCs w:val="28"/>
        </w:rPr>
      </w:pPr>
      <w:r w:rsidRPr="00EB3BBB">
        <w:rPr>
          <w:color w:val="000000" w:themeColor="text1"/>
          <w:sz w:val="28"/>
          <w:szCs w:val="28"/>
        </w:rPr>
        <w:t xml:space="preserve">Исполнение данной административной процедуры (действия) возложено </w:t>
      </w:r>
      <w:r w:rsidRPr="00EB3BBB">
        <w:rPr>
          <w:color w:val="000000" w:themeColor="text1"/>
          <w:sz w:val="28"/>
          <w:szCs w:val="28"/>
        </w:rPr>
        <w:br/>
        <w:t>на работника МФЦ.</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6.2.3. Основанием для начала административной процедуры (действия) является принятые МФЦ заявление и прилагаемые к нему документы от заявителя (пакет документов).</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Передача пакета документов из МФЦ в Уполномоченный орган, предоставляющий муниципальную услугу, осуществляется в соответствии </w:t>
      </w:r>
      <w:r w:rsidRPr="00EB3BBB">
        <w:rPr>
          <w:color w:val="000000" w:themeColor="text1"/>
          <w:sz w:val="28"/>
          <w:szCs w:val="28"/>
        </w:rPr>
        <w:br/>
        <w:t>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Критериями административной процедуры (действия) по передаче пакета документов в Уполномоченный орган, предоставляющий муниципальную услугу, являются:</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адресность направления;</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соблюдение комплектности передаваемых документов и предъявляемых </w:t>
      </w:r>
      <w:r w:rsidRPr="00EB3BBB">
        <w:rPr>
          <w:color w:val="000000" w:themeColor="text1"/>
          <w:sz w:val="28"/>
          <w:szCs w:val="28"/>
        </w:rPr>
        <w:br/>
        <w:t xml:space="preserve">к ним требований оформления, предусмотренных соглашениями </w:t>
      </w:r>
      <w:r w:rsidRPr="00EB3BBB">
        <w:rPr>
          <w:color w:val="000000" w:themeColor="text1"/>
          <w:sz w:val="28"/>
          <w:szCs w:val="28"/>
        </w:rPr>
        <w:br/>
        <w:t>о взаимодействии.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Способом фиксации результата выполнения административной процедуры (действия) является наличие подписей специалистаУполномоченного органа, предоставляющего муниципальную услугу и работника МФЦ в реестре.</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Результатом исполнения административной процедуры (действия) является получение пакета документов органом, предоставляющим муниципальную услугу.</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Исполнение данной административной процедуры (действия) возложено </w:t>
      </w:r>
      <w:r w:rsidRPr="00EB3BBB">
        <w:rPr>
          <w:color w:val="000000" w:themeColor="text1"/>
          <w:sz w:val="28"/>
          <w:szCs w:val="28"/>
        </w:rPr>
        <w:br/>
      </w:r>
      <w:r w:rsidRPr="00EB3BBB">
        <w:rPr>
          <w:color w:val="000000" w:themeColor="text1"/>
          <w:sz w:val="28"/>
          <w:szCs w:val="28"/>
        </w:rPr>
        <w:lastRenderedPageBreak/>
        <w:t>на работника МФЦ и специалиста Уполномоченного органа, предоставляющего муниципальную услугу.</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6.2.4. Основанием для начала административной процедуры (действия) является подготовленный результат Уполномоченным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w:t>
      </w:r>
      <w:r w:rsidRPr="00FC3FB7">
        <w:rPr>
          <w:color w:val="000000" w:themeColor="text1"/>
          <w:sz w:val="28"/>
          <w:szCs w:val="28"/>
          <w:highlight w:val="yellow"/>
        </w:rPr>
        <w:softHyphen/>
      </w:r>
      <w:r w:rsidRPr="00EB3BBB">
        <w:rPr>
          <w:color w:val="000000" w:themeColor="text1"/>
          <w:sz w:val="28"/>
          <w:szCs w:val="28"/>
        </w:rPr>
        <w:t>явителя в МФЦ.</w:t>
      </w:r>
    </w:p>
    <w:p w:rsidR="00157758" w:rsidRPr="00EB3BBB" w:rsidRDefault="00157758" w:rsidP="00157758">
      <w:pPr>
        <w:suppressAutoHyphens/>
        <w:ind w:firstLine="851"/>
        <w:contextualSpacing/>
        <w:jc w:val="both"/>
        <w:rPr>
          <w:color w:val="000000" w:themeColor="text1"/>
          <w:sz w:val="28"/>
          <w:szCs w:val="28"/>
        </w:rPr>
      </w:pPr>
      <w:r w:rsidRPr="00EB3BBB">
        <w:rPr>
          <w:color w:val="000000" w:themeColor="text1"/>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rsidR="00157758" w:rsidRPr="00EB3BBB" w:rsidRDefault="00157758" w:rsidP="00157758">
      <w:pPr>
        <w:widowControl w:val="0"/>
        <w:suppressAutoHyphens/>
        <w:ind w:firstLine="851"/>
        <w:contextualSpacing/>
        <w:jc w:val="both"/>
        <w:rPr>
          <w:color w:val="000000" w:themeColor="text1"/>
          <w:sz w:val="28"/>
          <w:szCs w:val="28"/>
        </w:rPr>
      </w:pPr>
      <w:r w:rsidRPr="00EB3BBB">
        <w:rPr>
          <w:color w:val="000000" w:themeColor="text1"/>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w:t>
      </w:r>
      <w:r w:rsidRPr="00FC3FB7">
        <w:rPr>
          <w:color w:val="000000" w:themeColor="text1"/>
          <w:sz w:val="28"/>
          <w:szCs w:val="28"/>
          <w:highlight w:val="yellow"/>
        </w:rPr>
        <w:softHyphen/>
      </w:r>
      <w:r w:rsidRPr="00EB3BBB">
        <w:rPr>
          <w:color w:val="000000" w:themeColor="text1"/>
          <w:sz w:val="28"/>
          <w:szCs w:val="28"/>
        </w:rPr>
        <w:t>ментов заверяются подписями специалиста Уполномоченного органа, предоставляющего муниципальную услугу и работника МФЦ.</w:t>
      </w:r>
    </w:p>
    <w:p w:rsidR="00157758" w:rsidRPr="00EB3BBB" w:rsidRDefault="00157758" w:rsidP="00157758">
      <w:pPr>
        <w:widowControl w:val="0"/>
        <w:suppressAutoHyphens/>
        <w:ind w:firstLine="851"/>
        <w:contextualSpacing/>
        <w:jc w:val="both"/>
        <w:rPr>
          <w:color w:val="000000" w:themeColor="text1"/>
          <w:sz w:val="28"/>
          <w:szCs w:val="28"/>
        </w:rPr>
      </w:pPr>
      <w:r w:rsidRPr="00EB3BBB">
        <w:rPr>
          <w:color w:val="000000" w:themeColor="text1"/>
          <w:sz w:val="28"/>
          <w:szCs w:val="28"/>
        </w:rPr>
        <w:t>Результатом исполнения административной процедуры (действия) является получение МФЦ результата предоставления муниципальной услуги для его выдачи заявителю.</w:t>
      </w:r>
    </w:p>
    <w:p w:rsidR="00157758" w:rsidRPr="00EB3BBB" w:rsidRDefault="00157758" w:rsidP="00157758">
      <w:pPr>
        <w:widowControl w:val="0"/>
        <w:suppressAutoHyphens/>
        <w:ind w:firstLine="851"/>
        <w:contextualSpacing/>
        <w:jc w:val="both"/>
        <w:rPr>
          <w:color w:val="000000" w:themeColor="text1"/>
          <w:sz w:val="28"/>
          <w:szCs w:val="28"/>
        </w:rPr>
      </w:pPr>
      <w:r w:rsidRPr="00EB3BBB">
        <w:rPr>
          <w:color w:val="000000" w:themeColor="text1"/>
          <w:sz w:val="28"/>
          <w:szCs w:val="28"/>
        </w:rPr>
        <w:t>Способом фиксации результата выполнения административной процедуры (действия) является наличие подписей специалиста Уполномоченного органа, предоставляющего муниципальную услугу, и работника МФЦ в реестре.</w:t>
      </w:r>
    </w:p>
    <w:p w:rsidR="00157758" w:rsidRPr="00EB3BBB" w:rsidRDefault="00157758" w:rsidP="00157758">
      <w:pPr>
        <w:widowControl w:val="0"/>
        <w:suppressAutoHyphens/>
        <w:ind w:firstLine="851"/>
        <w:contextualSpacing/>
        <w:jc w:val="both"/>
        <w:rPr>
          <w:color w:val="000000" w:themeColor="text1"/>
          <w:sz w:val="28"/>
          <w:szCs w:val="28"/>
        </w:rPr>
      </w:pPr>
      <w:r w:rsidRPr="00EB3BBB">
        <w:rPr>
          <w:color w:val="000000" w:themeColor="text1"/>
          <w:sz w:val="28"/>
          <w:szCs w:val="28"/>
        </w:rPr>
        <w:t>Критериями принятия решения по настоящей административной процедуре (действия) является готовность результата предоставления муниципальной услуги к выдаче заявителю.</w:t>
      </w:r>
    </w:p>
    <w:p w:rsidR="00157758" w:rsidRPr="00EB3BBB" w:rsidRDefault="00157758" w:rsidP="00157758">
      <w:pPr>
        <w:widowControl w:val="0"/>
        <w:suppressAutoHyphens/>
        <w:ind w:firstLine="851"/>
        <w:contextualSpacing/>
        <w:jc w:val="both"/>
        <w:rPr>
          <w:color w:val="000000" w:themeColor="text1"/>
          <w:sz w:val="28"/>
          <w:szCs w:val="28"/>
        </w:rPr>
      </w:pPr>
      <w:r w:rsidRPr="00EB3BBB">
        <w:rPr>
          <w:color w:val="000000" w:themeColor="text1"/>
          <w:sz w:val="28"/>
          <w:szCs w:val="28"/>
        </w:rPr>
        <w:t>Исполнение данной административной процедуры (действия)возложено на специалиста органа, предоставляющего муниципальную услугу, и работника МФЦ.</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6.2.5. Основанием для начала административной процедуры (действия) является получение МФЦ результата предоставления муниципальной услуги для его выдачи заявителю.</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МФЦ осуществляет выдачу заявителю документов, полученных от Уполномоченного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Работник МФЦ при выдаче документов, являющихся результатом предоставления муниципальной услуги: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w:t>
      </w:r>
      <w:r w:rsidRPr="00EB3BBB">
        <w:rPr>
          <w:color w:val="000000" w:themeColor="text1"/>
          <w:sz w:val="28"/>
          <w:szCs w:val="28"/>
        </w:rPr>
        <w:lastRenderedPageBreak/>
        <w:t>заявителя, в соответствии с законодательством Российской Федерации;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Критерием административной процедуры (действия) по выдаче документов, являющихся результатом предоставления муниципальной услуги, является:</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Результатом административной процедуры (действия) является выдача заявителю документов, являющихся результатом предоставления муниципальной услуги.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Способом фиксации результата административной процедуры (действия)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Исполнение данной административной процедуры (действия) возложено </w:t>
      </w:r>
      <w:r w:rsidRPr="00EB3BBB">
        <w:rPr>
          <w:color w:val="000000" w:themeColor="text1"/>
          <w:sz w:val="28"/>
          <w:szCs w:val="28"/>
        </w:rPr>
        <w:br/>
        <w:t>на работника МФЦ.</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r w:rsidRPr="00EB3BBB">
        <w:rPr>
          <w:color w:val="000000" w:themeColor="text1"/>
          <w:sz w:val="28"/>
          <w:szCs w:val="28"/>
        </w:rPr>
        <w:t xml:space="preserve">6.2.6. Иные действия, необходимые для предоставления муниципальной услуги, в том числе связанные с проверкой действительности </w:t>
      </w:r>
      <w:hyperlink r:id="rId55" w:history="1">
        <w:r w:rsidRPr="00EB3BBB">
          <w:rPr>
            <w:color w:val="000000" w:themeColor="text1"/>
            <w:sz w:val="28"/>
            <w:szCs w:val="28"/>
          </w:rPr>
          <w:t>усиленной квалифицированной электронной подписи</w:t>
        </w:r>
      </w:hyperlink>
      <w:r w:rsidRPr="00EB3BBB">
        <w:rPr>
          <w:color w:val="000000" w:themeColor="text1"/>
          <w:sz w:val="28"/>
          <w:szCs w:val="28"/>
        </w:rPr>
        <w:t xml:space="preserve"> заявителя, использованной при обращении за получением муниципальной услуги.</w:t>
      </w:r>
    </w:p>
    <w:p w:rsidR="00157758" w:rsidRPr="00EB3BBB" w:rsidRDefault="00157758" w:rsidP="00157758">
      <w:pPr>
        <w:widowControl w:val="0"/>
        <w:suppressAutoHyphens/>
        <w:autoSpaceDE w:val="0"/>
        <w:autoSpaceDN w:val="0"/>
        <w:adjustRightInd w:val="0"/>
        <w:ind w:firstLine="709"/>
        <w:contextualSpacing/>
        <w:jc w:val="both"/>
        <w:rPr>
          <w:color w:val="000000" w:themeColor="text1"/>
          <w:sz w:val="28"/>
          <w:szCs w:val="28"/>
        </w:rPr>
      </w:pPr>
    </w:p>
    <w:p w:rsidR="00BA728D" w:rsidRPr="00F77145" w:rsidRDefault="008112EE" w:rsidP="00A601D7">
      <w:pPr>
        <w:widowControl w:val="0"/>
        <w:autoSpaceDE w:val="0"/>
        <w:autoSpaceDN w:val="0"/>
        <w:adjustRightInd w:val="0"/>
        <w:jc w:val="center"/>
        <w:outlineLvl w:val="2"/>
        <w:rPr>
          <w:sz w:val="28"/>
          <w:szCs w:val="28"/>
        </w:rPr>
      </w:pPr>
      <w:r w:rsidRPr="00F77145">
        <w:rPr>
          <w:sz w:val="28"/>
          <w:szCs w:val="28"/>
        </w:rPr>
        <w:t>Подраздел 6.3.</w:t>
      </w:r>
      <w:r w:rsidR="001B6E64" w:rsidRPr="00F77145">
        <w:rPr>
          <w:sz w:val="28"/>
          <w:szCs w:val="28"/>
        </w:rPr>
        <w:t>ДОСУДЕБНЫЙ</w:t>
      </w:r>
      <w:r w:rsidR="00BA728D" w:rsidRPr="00F77145">
        <w:rPr>
          <w:sz w:val="28"/>
          <w:szCs w:val="28"/>
        </w:rPr>
        <w:t xml:space="preserve"> (</w:t>
      </w:r>
      <w:r w:rsidR="001B6E64" w:rsidRPr="00F77145">
        <w:rPr>
          <w:sz w:val="28"/>
          <w:szCs w:val="28"/>
        </w:rPr>
        <w:t>ВНЕСУДЕБНЫЙ</w:t>
      </w:r>
      <w:r w:rsidR="00684C8C" w:rsidRPr="00F77145">
        <w:rPr>
          <w:sz w:val="28"/>
          <w:szCs w:val="28"/>
        </w:rPr>
        <w:t xml:space="preserve">) </w:t>
      </w:r>
      <w:r w:rsidR="001B6E64" w:rsidRPr="00F77145">
        <w:rPr>
          <w:sz w:val="28"/>
          <w:szCs w:val="28"/>
        </w:rPr>
        <w:t>ПОРЯДОКОБЖАЛОВАНИЯРЕШЕНИЯ И</w:t>
      </w:r>
      <w:r w:rsidR="00DB7382" w:rsidRPr="00F77145">
        <w:rPr>
          <w:sz w:val="28"/>
          <w:szCs w:val="28"/>
        </w:rPr>
        <w:t xml:space="preserve">(ИЛИ) </w:t>
      </w:r>
      <w:r w:rsidR="001B6E64" w:rsidRPr="00F77145">
        <w:rPr>
          <w:sz w:val="28"/>
          <w:szCs w:val="28"/>
        </w:rPr>
        <w:t>ДЕЙСТВИЯ</w:t>
      </w:r>
      <w:r w:rsidR="00BA728D" w:rsidRPr="00F77145">
        <w:rPr>
          <w:sz w:val="28"/>
          <w:szCs w:val="28"/>
        </w:rPr>
        <w:t xml:space="preserve"> (</w:t>
      </w:r>
      <w:r w:rsidR="001B6E64" w:rsidRPr="00F77145">
        <w:rPr>
          <w:sz w:val="28"/>
          <w:szCs w:val="28"/>
        </w:rPr>
        <w:t>БЕЗДЕЙСТВИЯ</w:t>
      </w:r>
      <w:r w:rsidR="00865C3B" w:rsidRPr="00F77145">
        <w:rPr>
          <w:sz w:val="28"/>
          <w:szCs w:val="28"/>
        </w:rPr>
        <w:t xml:space="preserve">) </w:t>
      </w:r>
      <w:r w:rsidR="00390EF0" w:rsidRPr="00F77145">
        <w:rPr>
          <w:sz w:val="28"/>
          <w:szCs w:val="28"/>
        </w:rPr>
        <w:t>МНОГОФУНКЦИОАЛЬНОГО ЦЕНТРА</w:t>
      </w:r>
      <w:r w:rsidR="00BA728D" w:rsidRPr="00F77145">
        <w:rPr>
          <w:sz w:val="28"/>
          <w:szCs w:val="28"/>
        </w:rPr>
        <w:t>,</w:t>
      </w:r>
      <w:r w:rsidR="001B6E64" w:rsidRPr="00F77145">
        <w:rPr>
          <w:sz w:val="28"/>
          <w:szCs w:val="28"/>
        </w:rPr>
        <w:t>ДОЛЖНОСТНЫХ ЛИЦ</w:t>
      </w:r>
      <w:r w:rsidR="00390EF0" w:rsidRPr="00F77145">
        <w:rPr>
          <w:sz w:val="28"/>
          <w:szCs w:val="28"/>
        </w:rPr>
        <w:t>МНОГОФУНКЦИОАЛЬНОГО ЦЕНТРА</w:t>
      </w:r>
      <w:r w:rsidR="001B6E64" w:rsidRPr="00F77145">
        <w:rPr>
          <w:sz w:val="28"/>
          <w:szCs w:val="28"/>
          <w:lang w:eastAsia="en-US"/>
        </w:rPr>
        <w:t>ЛИБО РАБОТНИКОВ</w:t>
      </w:r>
      <w:r w:rsidR="00390EF0" w:rsidRPr="00F77145">
        <w:rPr>
          <w:sz w:val="28"/>
          <w:szCs w:val="28"/>
        </w:rPr>
        <w:t>МНОГОФУНКЦИОАЛЬНОГО ЦЕНТРА</w:t>
      </w:r>
    </w:p>
    <w:p w:rsidR="008112EE" w:rsidRDefault="008112EE" w:rsidP="00EE2DAD">
      <w:pPr>
        <w:autoSpaceDE w:val="0"/>
        <w:ind w:firstLine="567"/>
        <w:jc w:val="both"/>
        <w:rPr>
          <w:color w:val="FF0000"/>
          <w:sz w:val="28"/>
          <w:szCs w:val="28"/>
        </w:rPr>
      </w:pPr>
    </w:p>
    <w:p w:rsidR="0072060A" w:rsidRPr="00390EF0" w:rsidRDefault="0072060A" w:rsidP="00EE2DAD">
      <w:pPr>
        <w:autoSpaceDE w:val="0"/>
        <w:ind w:firstLine="567"/>
        <w:jc w:val="both"/>
        <w:rPr>
          <w:sz w:val="28"/>
          <w:szCs w:val="28"/>
        </w:rPr>
      </w:pPr>
      <w:r w:rsidRPr="00390EF0">
        <w:rPr>
          <w:sz w:val="28"/>
          <w:szCs w:val="28"/>
        </w:rPr>
        <w:t>6.3.1</w:t>
      </w:r>
      <w:r w:rsidR="00392442" w:rsidRPr="00390EF0">
        <w:rPr>
          <w:sz w:val="28"/>
          <w:szCs w:val="28"/>
        </w:rPr>
        <w:t xml:space="preserve">. </w:t>
      </w:r>
      <w:r w:rsidR="00EE2D2A" w:rsidRPr="00390EF0">
        <w:rPr>
          <w:sz w:val="28"/>
          <w:szCs w:val="28"/>
        </w:rPr>
        <w:t xml:space="preserve">Обжалование </w:t>
      </w:r>
      <w:r w:rsidR="00E143DB" w:rsidRPr="00390EF0">
        <w:rPr>
          <w:sz w:val="28"/>
          <w:szCs w:val="28"/>
        </w:rPr>
        <w:t>решения</w:t>
      </w:r>
      <w:r w:rsidR="00EF6666" w:rsidRPr="00390EF0">
        <w:rPr>
          <w:sz w:val="28"/>
          <w:szCs w:val="28"/>
        </w:rPr>
        <w:t xml:space="preserve"> и </w:t>
      </w:r>
      <w:r w:rsidR="00DB7382">
        <w:rPr>
          <w:sz w:val="28"/>
          <w:szCs w:val="28"/>
        </w:rPr>
        <w:t xml:space="preserve"> (или) </w:t>
      </w:r>
      <w:r w:rsidR="00EE2D2A" w:rsidRPr="00390EF0">
        <w:rPr>
          <w:sz w:val="28"/>
          <w:szCs w:val="28"/>
        </w:rPr>
        <w:t>дей</w:t>
      </w:r>
      <w:r w:rsidR="00684C8C" w:rsidRPr="00390EF0">
        <w:rPr>
          <w:sz w:val="28"/>
          <w:szCs w:val="28"/>
        </w:rPr>
        <w:t>ствия</w:t>
      </w:r>
      <w:r w:rsidR="00EE2DAD" w:rsidRPr="00390EF0">
        <w:rPr>
          <w:sz w:val="28"/>
          <w:szCs w:val="28"/>
        </w:rPr>
        <w:t xml:space="preserve"> (бездействия) </w:t>
      </w:r>
      <w:r w:rsidR="00A601D7" w:rsidRPr="00390EF0">
        <w:rPr>
          <w:sz w:val="28"/>
          <w:szCs w:val="28"/>
        </w:rPr>
        <w:t xml:space="preserve">МФЦ, должностных лиц </w:t>
      </w:r>
      <w:r w:rsidR="00A601D7" w:rsidRPr="00390EF0">
        <w:rPr>
          <w:sz w:val="28"/>
          <w:szCs w:val="28"/>
          <w:lang w:eastAsia="en-US"/>
        </w:rPr>
        <w:t>МФЦ либо работников</w:t>
      </w:r>
      <w:r w:rsidR="00EE2DAD" w:rsidRPr="00390EF0">
        <w:rPr>
          <w:sz w:val="28"/>
          <w:szCs w:val="28"/>
        </w:rPr>
        <w:t xml:space="preserve"> МФЦ</w:t>
      </w:r>
      <w:r w:rsidR="00EE2D2A" w:rsidRPr="00390EF0">
        <w:rPr>
          <w:sz w:val="28"/>
          <w:szCs w:val="28"/>
        </w:rPr>
        <w:t xml:space="preserve"> производится в соответствии с порядком</w:t>
      </w:r>
      <w:r w:rsidR="00DB7382">
        <w:rPr>
          <w:sz w:val="28"/>
          <w:szCs w:val="28"/>
        </w:rPr>
        <w:t>,</w:t>
      </w:r>
      <w:r w:rsidR="00EE2D2A" w:rsidRPr="00390EF0">
        <w:rPr>
          <w:sz w:val="28"/>
          <w:szCs w:val="28"/>
        </w:rPr>
        <w:t xml:space="preserve"> определенным главой 2</w:t>
      </w:r>
      <w:r w:rsidR="00EE2DAD" w:rsidRPr="00390EF0">
        <w:rPr>
          <w:sz w:val="28"/>
          <w:szCs w:val="28"/>
        </w:rPr>
        <w:t>.1 Федерального закона</w:t>
      </w:r>
      <w:r w:rsidR="00EE2D2A" w:rsidRPr="00390EF0">
        <w:rPr>
          <w:sz w:val="28"/>
          <w:szCs w:val="28"/>
        </w:rPr>
        <w:t xml:space="preserve">№210-ФЗ. </w:t>
      </w:r>
    </w:p>
    <w:p w:rsidR="00BB780E" w:rsidRPr="00390EF0" w:rsidRDefault="00BB780E" w:rsidP="00BB780E">
      <w:pPr>
        <w:ind w:firstLine="709"/>
        <w:jc w:val="both"/>
        <w:rPr>
          <w:sz w:val="28"/>
          <w:szCs w:val="28"/>
        </w:rPr>
      </w:pPr>
      <w:r w:rsidRPr="00390EF0">
        <w:rPr>
          <w:sz w:val="28"/>
          <w:szCs w:val="28"/>
        </w:rPr>
        <w:lastRenderedPageBreak/>
        <w:t>6.3.2. Жалоба на решения и</w:t>
      </w:r>
      <w:r w:rsidR="00DB7382">
        <w:rPr>
          <w:sz w:val="28"/>
          <w:szCs w:val="28"/>
        </w:rPr>
        <w:t xml:space="preserve"> (или)</w:t>
      </w:r>
      <w:r w:rsidRPr="00390EF0">
        <w:rPr>
          <w:sz w:val="28"/>
          <w:szCs w:val="28"/>
        </w:rPr>
        <w:t xml:space="preserve"> действия (бездействие) </w:t>
      </w:r>
      <w:r w:rsidRPr="00390EF0">
        <w:rPr>
          <w:spacing w:val="-4"/>
          <w:sz w:val="28"/>
          <w:szCs w:val="28"/>
        </w:rPr>
        <w:t>МФЦ</w:t>
      </w:r>
      <w:r w:rsidRPr="00390EF0">
        <w:rPr>
          <w:sz w:val="28"/>
          <w:szCs w:val="28"/>
        </w:rPr>
        <w:t>,</w:t>
      </w:r>
      <w:r w:rsidR="00C20B2A" w:rsidRPr="00390EF0">
        <w:rPr>
          <w:sz w:val="28"/>
          <w:szCs w:val="28"/>
        </w:rPr>
        <w:t xml:space="preserve"> должностных лиц МФЦ и</w:t>
      </w:r>
      <w:r w:rsidRPr="00390EF0">
        <w:rPr>
          <w:sz w:val="28"/>
          <w:szCs w:val="28"/>
        </w:rPr>
        <w:t xml:space="preserve"> работников МФЦ подается заявителем в МФЦ либо в департамент информатизации и связи Краснодарского края, являющийся учредителем МФЦ.</w:t>
      </w:r>
    </w:p>
    <w:p w:rsidR="00161501" w:rsidRDefault="00161501" w:rsidP="0008125E">
      <w:pPr>
        <w:autoSpaceDE w:val="0"/>
        <w:rPr>
          <w:color w:val="FF0000"/>
          <w:sz w:val="28"/>
          <w:szCs w:val="28"/>
        </w:rPr>
      </w:pPr>
    </w:p>
    <w:p w:rsidR="00830A6C" w:rsidRDefault="00830A6C" w:rsidP="0008125E">
      <w:pPr>
        <w:autoSpaceDE w:val="0"/>
        <w:rPr>
          <w:color w:val="FF0000"/>
          <w:sz w:val="28"/>
          <w:szCs w:val="28"/>
        </w:rPr>
      </w:pPr>
    </w:p>
    <w:p w:rsidR="006734E3" w:rsidRPr="00392442" w:rsidRDefault="006734E3" w:rsidP="0008125E">
      <w:pPr>
        <w:autoSpaceDE w:val="0"/>
        <w:rPr>
          <w:rFonts w:ascii="Times New Roman CYR" w:hAnsi="Times New Roman CYR" w:cs="Times New Roman CYR"/>
          <w:color w:val="FF0000"/>
          <w:sz w:val="28"/>
          <w:szCs w:val="28"/>
        </w:rPr>
      </w:pPr>
    </w:p>
    <w:p w:rsidR="00830A6C" w:rsidRPr="00EB3BBB" w:rsidRDefault="00830A6C" w:rsidP="00830A6C">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 xml:space="preserve">Начальник отдела имущественных и </w:t>
      </w:r>
    </w:p>
    <w:p w:rsidR="00830A6C" w:rsidRPr="00EB3BBB" w:rsidRDefault="00830A6C" w:rsidP="00830A6C">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земельных отношений администрации</w:t>
      </w:r>
    </w:p>
    <w:p w:rsidR="00830A6C" w:rsidRPr="00EB3BBB" w:rsidRDefault="00830A6C" w:rsidP="00830A6C">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Новокубанского городского поселения</w:t>
      </w:r>
    </w:p>
    <w:p w:rsidR="00830A6C" w:rsidRPr="00EB3BBB" w:rsidRDefault="00830A6C" w:rsidP="00830A6C">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Новокубанского районаЛ.В. Еремина</w:t>
      </w:r>
    </w:p>
    <w:p w:rsidR="0008125E" w:rsidRPr="00C85C3A" w:rsidRDefault="0008125E" w:rsidP="0016421B">
      <w:pPr>
        <w:autoSpaceDE w:val="0"/>
        <w:rPr>
          <w:bCs/>
          <w:sz w:val="28"/>
          <w:szCs w:val="28"/>
        </w:rPr>
      </w:pPr>
    </w:p>
    <w:p w:rsidR="00942BC9" w:rsidRDefault="00942BC9" w:rsidP="00A83C93">
      <w:pPr>
        <w:autoSpaceDE w:val="0"/>
        <w:ind w:left="4395" w:firstLine="708"/>
        <w:rPr>
          <w:bCs/>
          <w:sz w:val="28"/>
          <w:szCs w:val="28"/>
        </w:rPr>
      </w:pPr>
    </w:p>
    <w:p w:rsidR="004334B1" w:rsidRDefault="004334B1" w:rsidP="004334B1">
      <w:pPr>
        <w:widowControl w:val="0"/>
        <w:suppressAutoHyphens/>
        <w:autoSpaceDE w:val="0"/>
        <w:ind w:firstLine="4536"/>
        <w:rPr>
          <w:rFonts w:eastAsia="Lucida Sans Unicode"/>
          <w:sz w:val="28"/>
          <w:szCs w:val="28"/>
          <w:lang w:eastAsia="en-US" w:bidi="en-US"/>
        </w:rPr>
      </w:pPr>
    </w:p>
    <w:p w:rsidR="004334B1" w:rsidRDefault="004334B1"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E469E5" w:rsidRDefault="00E469E5" w:rsidP="0008125E">
      <w:pPr>
        <w:widowControl w:val="0"/>
        <w:suppressAutoHyphens/>
        <w:autoSpaceDE w:val="0"/>
        <w:ind w:firstLine="4536"/>
        <w:rPr>
          <w:rFonts w:eastAsia="Lucida Sans Unicode"/>
          <w:sz w:val="28"/>
          <w:szCs w:val="28"/>
          <w:lang w:eastAsia="en-US" w:bidi="en-US"/>
        </w:rPr>
      </w:pPr>
    </w:p>
    <w:p w:rsidR="009D7AE6" w:rsidRDefault="009D7AE6" w:rsidP="0008125E">
      <w:pPr>
        <w:widowControl w:val="0"/>
        <w:suppressAutoHyphens/>
        <w:autoSpaceDE w:val="0"/>
        <w:ind w:firstLine="4536"/>
        <w:rPr>
          <w:rFonts w:eastAsia="Lucida Sans Unicode"/>
          <w:sz w:val="28"/>
          <w:szCs w:val="28"/>
          <w:lang w:eastAsia="en-US" w:bidi="en-US"/>
        </w:rPr>
      </w:pPr>
    </w:p>
    <w:p w:rsidR="009D7AE6" w:rsidRDefault="009D7AE6" w:rsidP="0008125E">
      <w:pPr>
        <w:widowControl w:val="0"/>
        <w:suppressAutoHyphens/>
        <w:autoSpaceDE w:val="0"/>
        <w:ind w:firstLine="4536"/>
        <w:rPr>
          <w:rFonts w:eastAsia="Lucida Sans Unicode"/>
          <w:sz w:val="28"/>
          <w:szCs w:val="28"/>
          <w:lang w:eastAsia="en-US" w:bidi="en-US"/>
        </w:rPr>
      </w:pPr>
    </w:p>
    <w:p w:rsidR="009D7AE6" w:rsidRDefault="009D7AE6" w:rsidP="0008125E">
      <w:pPr>
        <w:widowControl w:val="0"/>
        <w:suppressAutoHyphens/>
        <w:autoSpaceDE w:val="0"/>
        <w:ind w:firstLine="4536"/>
        <w:rPr>
          <w:rFonts w:eastAsia="Lucida Sans Unicode"/>
          <w:sz w:val="28"/>
          <w:szCs w:val="28"/>
          <w:lang w:eastAsia="en-US" w:bidi="en-US"/>
        </w:rPr>
      </w:pPr>
    </w:p>
    <w:p w:rsidR="009D7AE6" w:rsidRDefault="009D7AE6" w:rsidP="0008125E">
      <w:pPr>
        <w:widowControl w:val="0"/>
        <w:suppressAutoHyphens/>
        <w:autoSpaceDE w:val="0"/>
        <w:ind w:firstLine="4536"/>
        <w:rPr>
          <w:rFonts w:eastAsia="Lucida Sans Unicode"/>
          <w:sz w:val="28"/>
          <w:szCs w:val="28"/>
          <w:lang w:eastAsia="en-US" w:bidi="en-US"/>
        </w:rPr>
      </w:pPr>
    </w:p>
    <w:p w:rsidR="009D7AE6" w:rsidRDefault="009D7AE6" w:rsidP="0008125E">
      <w:pPr>
        <w:widowControl w:val="0"/>
        <w:suppressAutoHyphens/>
        <w:autoSpaceDE w:val="0"/>
        <w:ind w:firstLine="4536"/>
        <w:rPr>
          <w:rFonts w:eastAsia="Lucida Sans Unicode"/>
          <w:sz w:val="28"/>
          <w:szCs w:val="28"/>
          <w:lang w:eastAsia="en-US" w:bidi="en-US"/>
        </w:rPr>
      </w:pPr>
    </w:p>
    <w:p w:rsidR="00E469E5" w:rsidRPr="00EB3BBB" w:rsidRDefault="00E469E5" w:rsidP="00E469E5">
      <w:pPr>
        <w:suppressAutoHyphens/>
        <w:ind w:left="5103"/>
        <w:contextualSpacing/>
        <w:rPr>
          <w:bCs/>
          <w:color w:val="000000" w:themeColor="text1"/>
          <w:sz w:val="28"/>
          <w:szCs w:val="28"/>
        </w:rPr>
      </w:pPr>
      <w:r w:rsidRPr="00EB3BBB">
        <w:rPr>
          <w:bCs/>
          <w:color w:val="000000" w:themeColor="text1"/>
          <w:sz w:val="28"/>
          <w:szCs w:val="28"/>
        </w:rPr>
        <w:lastRenderedPageBreak/>
        <w:t>ПРИЛОЖЕНИЕ № 1</w:t>
      </w:r>
    </w:p>
    <w:p w:rsidR="00E469E5" w:rsidRPr="00EB3BBB" w:rsidRDefault="00E469E5" w:rsidP="00E469E5">
      <w:pPr>
        <w:suppressAutoHyphens/>
        <w:ind w:left="5103"/>
        <w:contextualSpacing/>
        <w:jc w:val="both"/>
        <w:rPr>
          <w:color w:val="000000" w:themeColor="text1"/>
          <w:sz w:val="28"/>
          <w:szCs w:val="28"/>
        </w:rPr>
      </w:pPr>
      <w:r w:rsidRPr="00EB3BBB">
        <w:rPr>
          <w:bCs/>
          <w:color w:val="000000" w:themeColor="text1"/>
          <w:sz w:val="28"/>
          <w:szCs w:val="28"/>
        </w:rPr>
        <w:t xml:space="preserve">к административному регламенту </w:t>
      </w:r>
      <w:r w:rsidRPr="00EB3BBB">
        <w:rPr>
          <w:color w:val="000000" w:themeColor="text1"/>
          <w:sz w:val="28"/>
          <w:szCs w:val="28"/>
        </w:rPr>
        <w:t>предоставлениямуниципальной</w:t>
      </w:r>
    </w:p>
    <w:p w:rsidR="00E469E5" w:rsidRPr="00EB3BBB" w:rsidRDefault="00E469E5" w:rsidP="00E469E5">
      <w:pPr>
        <w:suppressAutoHyphens/>
        <w:ind w:left="5103"/>
        <w:contextualSpacing/>
        <w:jc w:val="both"/>
        <w:rPr>
          <w:color w:val="000000" w:themeColor="text1"/>
          <w:sz w:val="28"/>
          <w:szCs w:val="28"/>
          <w:lang w:eastAsia="ar-SA"/>
        </w:rPr>
      </w:pPr>
      <w:r w:rsidRPr="00EB3BBB">
        <w:rPr>
          <w:color w:val="000000" w:themeColor="text1"/>
          <w:sz w:val="28"/>
          <w:szCs w:val="28"/>
        </w:rPr>
        <w:t xml:space="preserve">услуги </w:t>
      </w:r>
      <w:r w:rsidRPr="00EB3BBB">
        <w:rPr>
          <w:color w:val="000000" w:themeColor="text1"/>
          <w:sz w:val="28"/>
          <w:szCs w:val="28"/>
          <w:lang w:eastAsia="ar-SA"/>
        </w:rPr>
        <w:t>«</w:t>
      </w:r>
      <w:r w:rsidR="00E84E8C" w:rsidRPr="00E84E8C">
        <w:rPr>
          <w:sz w:val="28"/>
          <w:szCs w:val="28"/>
        </w:rPr>
        <w:t>Выдача разрешений на ввод в эксплуатацию построенных, реконструированных объектов капитального строительства</w:t>
      </w:r>
      <w:r w:rsidRPr="00EB3BBB">
        <w:rPr>
          <w:color w:val="000000" w:themeColor="text1"/>
          <w:sz w:val="28"/>
          <w:szCs w:val="28"/>
          <w:lang w:eastAsia="ar-SA"/>
        </w:rPr>
        <w:t>»</w:t>
      </w:r>
    </w:p>
    <w:p w:rsidR="00E469E5" w:rsidRPr="00EB3BBB" w:rsidRDefault="00E469E5" w:rsidP="00E469E5">
      <w:pPr>
        <w:suppressAutoHyphens/>
        <w:ind w:firstLine="567"/>
        <w:contextualSpacing/>
        <w:jc w:val="center"/>
        <w:rPr>
          <w:color w:val="000000" w:themeColor="text1"/>
          <w:sz w:val="28"/>
          <w:szCs w:val="28"/>
          <w:lang w:eastAsia="ar-SA"/>
        </w:rPr>
      </w:pPr>
    </w:p>
    <w:p w:rsidR="00F17551" w:rsidRDefault="00F17551" w:rsidP="00E469E5">
      <w:pPr>
        <w:suppressAutoHyphens/>
        <w:ind w:firstLine="567"/>
        <w:contextualSpacing/>
        <w:jc w:val="center"/>
        <w:rPr>
          <w:color w:val="000000" w:themeColor="text1"/>
          <w:sz w:val="28"/>
          <w:szCs w:val="28"/>
        </w:rPr>
      </w:pPr>
    </w:p>
    <w:p w:rsidR="00E469E5" w:rsidRPr="00EB3BBB" w:rsidRDefault="00E469E5" w:rsidP="00E469E5">
      <w:pPr>
        <w:suppressAutoHyphens/>
        <w:ind w:firstLine="567"/>
        <w:contextualSpacing/>
        <w:jc w:val="center"/>
        <w:rPr>
          <w:color w:val="000000" w:themeColor="text1"/>
          <w:sz w:val="28"/>
          <w:szCs w:val="28"/>
        </w:rPr>
      </w:pPr>
      <w:r w:rsidRPr="00EB3BBB">
        <w:rPr>
          <w:color w:val="000000" w:themeColor="text1"/>
          <w:sz w:val="28"/>
          <w:szCs w:val="28"/>
        </w:rPr>
        <w:t>ФОРМА ЗАЯВЛЕНИЯ</w:t>
      </w:r>
    </w:p>
    <w:p w:rsidR="00E469E5" w:rsidRPr="00EB3BBB" w:rsidRDefault="00E469E5" w:rsidP="00E469E5">
      <w:pPr>
        <w:suppressAutoHyphens/>
        <w:ind w:firstLine="567"/>
        <w:contextualSpacing/>
        <w:jc w:val="center"/>
        <w:rPr>
          <w:color w:val="000000" w:themeColor="text1"/>
          <w:sz w:val="28"/>
          <w:szCs w:val="28"/>
        </w:rPr>
      </w:pPr>
      <w:r w:rsidRPr="00EB3BBB">
        <w:rPr>
          <w:color w:val="000000" w:themeColor="text1"/>
          <w:sz w:val="28"/>
          <w:szCs w:val="28"/>
        </w:rPr>
        <w:t>о предоставлении муниципальной услуги</w:t>
      </w:r>
    </w:p>
    <w:p w:rsidR="00E469E5" w:rsidRPr="00EB3BBB" w:rsidRDefault="00E469E5" w:rsidP="00E469E5">
      <w:pPr>
        <w:suppressAutoHyphens/>
        <w:ind w:firstLine="567"/>
        <w:contextualSpacing/>
        <w:jc w:val="center"/>
        <w:rPr>
          <w:color w:val="000000" w:themeColor="text1"/>
          <w:sz w:val="28"/>
          <w:szCs w:val="28"/>
        </w:rPr>
      </w:pPr>
    </w:p>
    <w:p w:rsidR="00E469E5" w:rsidRPr="00EB3BBB" w:rsidRDefault="00E469E5" w:rsidP="00E469E5">
      <w:pPr>
        <w:suppressAutoHyphens/>
        <w:ind w:left="5670"/>
        <w:contextualSpacing/>
        <w:rPr>
          <w:color w:val="000000" w:themeColor="text1"/>
          <w:sz w:val="28"/>
          <w:szCs w:val="28"/>
        </w:rPr>
      </w:pPr>
      <w:r w:rsidRPr="00EB3BBB">
        <w:rPr>
          <w:color w:val="000000" w:themeColor="text1"/>
          <w:sz w:val="28"/>
          <w:szCs w:val="28"/>
        </w:rPr>
        <w:t>Главе Новокубанского городского поселения Новокубанского района</w:t>
      </w:r>
    </w:p>
    <w:p w:rsidR="00E469E5" w:rsidRDefault="00E469E5" w:rsidP="00E469E5">
      <w:pPr>
        <w:jc w:val="center"/>
        <w:rPr>
          <w:b/>
          <w:bCs/>
        </w:rPr>
      </w:pPr>
    </w:p>
    <w:p w:rsidR="00F17551" w:rsidRDefault="00F17551" w:rsidP="00E469E5">
      <w:pPr>
        <w:jc w:val="center"/>
        <w:rPr>
          <w:b/>
          <w:bCs/>
        </w:rPr>
      </w:pPr>
    </w:p>
    <w:p w:rsidR="00E469E5" w:rsidRPr="00E0291C" w:rsidRDefault="00E469E5" w:rsidP="00E469E5">
      <w:pPr>
        <w:jc w:val="center"/>
        <w:rPr>
          <w:b/>
          <w:bCs/>
        </w:rPr>
      </w:pPr>
      <w:r w:rsidRPr="00E0291C">
        <w:rPr>
          <w:b/>
          <w:bCs/>
        </w:rPr>
        <w:t>ЗАЯВЛЕНИЕ</w:t>
      </w:r>
    </w:p>
    <w:p w:rsidR="00E469E5" w:rsidRDefault="00E469E5" w:rsidP="00E469E5">
      <w:pPr>
        <w:jc w:val="center"/>
      </w:pPr>
      <w:r w:rsidRPr="00E0291C">
        <w:t>о выдаче разрешения на ввод в эксплуатацию</w:t>
      </w:r>
    </w:p>
    <w:p w:rsidR="00E469E5" w:rsidRPr="00E0291C" w:rsidRDefault="00E469E5" w:rsidP="00E469E5">
      <w:pPr>
        <w:jc w:val="center"/>
      </w:pPr>
    </w:p>
    <w:p w:rsidR="00E469E5" w:rsidRDefault="00E469E5" w:rsidP="00E469E5">
      <w:r>
        <w:t>________________________________________________________________________________________________________________________________________________________________________________________________________________________________________________</w:t>
      </w:r>
    </w:p>
    <w:p w:rsidR="00E469E5" w:rsidRPr="00A01A4C" w:rsidRDefault="00E469E5" w:rsidP="00E469E5">
      <w:pPr>
        <w:jc w:val="center"/>
        <w:rPr>
          <w:sz w:val="20"/>
          <w:szCs w:val="20"/>
        </w:rPr>
      </w:pPr>
      <w:r w:rsidRPr="00A01A4C">
        <w:rPr>
          <w:sz w:val="20"/>
          <w:szCs w:val="20"/>
        </w:rPr>
        <w:t>(</w:t>
      </w:r>
      <w:r>
        <w:rPr>
          <w:sz w:val="20"/>
          <w:szCs w:val="20"/>
        </w:rPr>
        <w:t xml:space="preserve">ФИО заявителя, </w:t>
      </w:r>
      <w:r w:rsidRPr="00A01A4C">
        <w:rPr>
          <w:sz w:val="20"/>
          <w:szCs w:val="20"/>
        </w:rPr>
        <w:t>полное наименование юридического лица, ИНН, номер государственной регистрации)</w:t>
      </w:r>
    </w:p>
    <w:p w:rsidR="00E469E5" w:rsidRPr="00E22B75" w:rsidRDefault="00E469E5" w:rsidP="00E469E5">
      <w:r>
        <w:t xml:space="preserve">зарегистрированного по </w:t>
      </w:r>
      <w:r w:rsidRPr="00E22B75">
        <w:t>адресу:</w:t>
      </w:r>
      <w:r w:rsidRPr="00A01A4C">
        <w:rPr>
          <w:sz w:val="18"/>
          <w:szCs w:val="18"/>
        </w:rPr>
        <w:t>_</w:t>
      </w:r>
      <w:r w:rsidRPr="005F15E7">
        <w:t>_________</w:t>
      </w:r>
      <w:r>
        <w:t>_________</w:t>
      </w:r>
      <w:r w:rsidRPr="005F15E7">
        <w:t>__________________________________</w:t>
      </w:r>
    </w:p>
    <w:p w:rsidR="00E469E5" w:rsidRPr="00E22B75" w:rsidRDefault="00E469E5" w:rsidP="00E469E5">
      <w:r w:rsidRPr="00E22B75">
        <w:t>в лице</w:t>
      </w:r>
      <w:r w:rsidRPr="005F15E7">
        <w:t>___________________________________________________</w:t>
      </w:r>
      <w:r>
        <w:t>_______________________</w:t>
      </w:r>
    </w:p>
    <w:p w:rsidR="00E469E5" w:rsidRPr="00A01A4C" w:rsidRDefault="00E469E5" w:rsidP="00E469E5">
      <w:pPr>
        <w:pBdr>
          <w:bottom w:val="single" w:sz="12" w:space="1" w:color="auto"/>
        </w:pBdr>
        <w:ind w:firstLine="708"/>
        <w:rPr>
          <w:sz w:val="20"/>
          <w:szCs w:val="20"/>
        </w:rPr>
      </w:pPr>
      <w:r w:rsidRPr="00A01A4C">
        <w:rPr>
          <w:sz w:val="20"/>
          <w:szCs w:val="20"/>
        </w:rPr>
        <w:t xml:space="preserve">      (фамилия, имя, отчество и должность представителя юридического лица) </w:t>
      </w:r>
    </w:p>
    <w:p w:rsidR="00E469E5" w:rsidRPr="00A01A4C" w:rsidRDefault="00E469E5" w:rsidP="00E469E5">
      <w:pPr>
        <w:pBdr>
          <w:bottom w:val="single" w:sz="12" w:space="1" w:color="auto"/>
        </w:pBdr>
        <w:ind w:firstLine="708"/>
        <w:rPr>
          <w:sz w:val="16"/>
          <w:szCs w:val="16"/>
        </w:rPr>
      </w:pPr>
    </w:p>
    <w:p w:rsidR="00E469E5" w:rsidRPr="00A01A4C" w:rsidRDefault="00E469E5" w:rsidP="00E469E5">
      <w:pPr>
        <w:jc w:val="center"/>
        <w:rPr>
          <w:sz w:val="20"/>
          <w:szCs w:val="20"/>
        </w:rPr>
      </w:pPr>
      <w:r w:rsidRPr="00A01A4C">
        <w:rPr>
          <w:sz w:val="20"/>
          <w:szCs w:val="20"/>
        </w:rPr>
        <w:t>(название документа, удостоверяющего полномочия представителя юридического лица)</w:t>
      </w:r>
    </w:p>
    <w:p w:rsidR="00E469E5" w:rsidRPr="005F15E7" w:rsidRDefault="00E469E5" w:rsidP="00E469E5">
      <w:r w:rsidRPr="005F15E7">
        <w:t>_____________________________________________________________________________</w:t>
      </w:r>
      <w:r>
        <w:t>___</w:t>
      </w:r>
    </w:p>
    <w:p w:rsidR="00E469E5" w:rsidRPr="00A01A4C" w:rsidRDefault="00E469E5" w:rsidP="00E469E5">
      <w:pPr>
        <w:rPr>
          <w:sz w:val="18"/>
          <w:szCs w:val="18"/>
        </w:rPr>
      </w:pPr>
    </w:p>
    <w:p w:rsidR="00E469E5" w:rsidRPr="00E22B75" w:rsidRDefault="00E469E5" w:rsidP="00E469E5">
      <w:r w:rsidRPr="00E22B75">
        <w:t>Контактный номер телефона _</w:t>
      </w:r>
      <w:r w:rsidRPr="00A01A4C">
        <w:rPr>
          <w:sz w:val="18"/>
          <w:szCs w:val="18"/>
        </w:rPr>
        <w:t>____________________________________</w:t>
      </w:r>
      <w:r>
        <w:rPr>
          <w:sz w:val="18"/>
          <w:szCs w:val="18"/>
        </w:rPr>
        <w:t>__________________</w:t>
      </w:r>
      <w:r w:rsidRPr="00A01A4C">
        <w:rPr>
          <w:sz w:val="18"/>
          <w:szCs w:val="18"/>
        </w:rPr>
        <w:t>________________</w:t>
      </w:r>
    </w:p>
    <w:p w:rsidR="00E469E5" w:rsidRPr="00A01A4C" w:rsidRDefault="00E469E5" w:rsidP="00E469E5">
      <w:pPr>
        <w:jc w:val="center"/>
        <w:rPr>
          <w:sz w:val="18"/>
          <w:szCs w:val="18"/>
        </w:rPr>
      </w:pPr>
    </w:p>
    <w:p w:rsidR="00E469E5" w:rsidRPr="003220D6" w:rsidRDefault="00E469E5" w:rsidP="00E469E5">
      <w:pPr>
        <w:rPr>
          <w:sz w:val="32"/>
          <w:szCs w:val="32"/>
        </w:rPr>
      </w:pPr>
      <w:r w:rsidRPr="00E22B75">
        <w:t>Прошу выдать в соответствии с Градостроительным кодексом РФ разрешение на</w:t>
      </w:r>
      <w:r>
        <w:t xml:space="preserve"> ввод в эксплуатацию</w:t>
      </w:r>
      <w:r w:rsidRPr="005F15E7">
        <w:t xml:space="preserve">_________________________________________________________________ </w:t>
      </w:r>
      <w:r w:rsidRPr="00B24E42">
        <w:rPr>
          <w:sz w:val="28"/>
          <w:szCs w:val="28"/>
        </w:rPr>
        <w:t>__________________________________________________________</w:t>
      </w:r>
      <w:r>
        <w:rPr>
          <w:sz w:val="28"/>
          <w:szCs w:val="28"/>
        </w:rPr>
        <w:t>________</w:t>
      </w:r>
    </w:p>
    <w:p w:rsidR="00E469E5" w:rsidRPr="00B24E42" w:rsidRDefault="00E469E5" w:rsidP="00E469E5">
      <w:pPr>
        <w:rPr>
          <w:sz w:val="28"/>
          <w:szCs w:val="28"/>
        </w:rPr>
      </w:pPr>
      <w:r w:rsidRPr="00B24E42">
        <w:rPr>
          <w:sz w:val="28"/>
          <w:szCs w:val="28"/>
        </w:rPr>
        <w:t>_________________________________________________________________</w:t>
      </w:r>
      <w:r>
        <w:rPr>
          <w:sz w:val="28"/>
          <w:szCs w:val="28"/>
        </w:rPr>
        <w:t>_</w:t>
      </w:r>
    </w:p>
    <w:p w:rsidR="00E469E5" w:rsidRDefault="00E469E5" w:rsidP="00E469E5">
      <w:pPr>
        <w:ind w:firstLine="709"/>
        <w:rPr>
          <w:sz w:val="18"/>
          <w:szCs w:val="18"/>
        </w:rPr>
      </w:pPr>
      <w:r>
        <w:rPr>
          <w:sz w:val="18"/>
          <w:szCs w:val="18"/>
        </w:rPr>
        <w:t xml:space="preserve">                                                 (объект капитального строительства) </w:t>
      </w:r>
    </w:p>
    <w:p w:rsidR="00E469E5" w:rsidRPr="00A01A4C" w:rsidRDefault="00E469E5" w:rsidP="00E469E5">
      <w:pPr>
        <w:rPr>
          <w:sz w:val="18"/>
          <w:szCs w:val="18"/>
        </w:rPr>
      </w:pPr>
    </w:p>
    <w:p w:rsidR="00E469E5" w:rsidRPr="00E22B75" w:rsidRDefault="00E469E5" w:rsidP="00E469E5">
      <w:r w:rsidRPr="00E22B75">
        <w:t>на земельном участке, принадлежащем мне на праве __</w:t>
      </w:r>
      <w:r>
        <w:t>___________</w:t>
      </w:r>
      <w:r w:rsidRPr="00E22B75">
        <w:t>___________________</w:t>
      </w:r>
    </w:p>
    <w:p w:rsidR="00E469E5" w:rsidRDefault="00E469E5" w:rsidP="00E469E5">
      <w:pPr>
        <w:ind w:left="5957" w:firstLine="851"/>
        <w:rPr>
          <w:sz w:val="18"/>
          <w:szCs w:val="18"/>
        </w:rPr>
      </w:pPr>
      <w:r>
        <w:rPr>
          <w:sz w:val="18"/>
          <w:szCs w:val="18"/>
        </w:rPr>
        <w:t>(собственность, аренда и др.)</w:t>
      </w:r>
    </w:p>
    <w:p w:rsidR="00E469E5" w:rsidRPr="00E22B75" w:rsidRDefault="00E469E5" w:rsidP="00E469E5">
      <w:r w:rsidRPr="00E22B75">
        <w:t>расположенного по адресу:_______________________________</w:t>
      </w:r>
      <w:r>
        <w:t>___________</w:t>
      </w:r>
      <w:r w:rsidRPr="00E22B75">
        <w:t>____________</w:t>
      </w:r>
    </w:p>
    <w:p w:rsidR="00E469E5" w:rsidRPr="00E22B75" w:rsidRDefault="00E469E5" w:rsidP="00E469E5">
      <w:r>
        <w:rPr>
          <w:sz w:val="18"/>
          <w:szCs w:val="18"/>
        </w:rPr>
        <w:t xml:space="preserve">                                                                 (адрес земельного участка)</w:t>
      </w:r>
    </w:p>
    <w:p w:rsidR="00E469E5" w:rsidRPr="005F15E7" w:rsidRDefault="00E469E5" w:rsidP="00E469E5">
      <w:r w:rsidRPr="005F15E7">
        <w:t>________________________________________________________________________________</w:t>
      </w:r>
    </w:p>
    <w:p w:rsidR="00E469E5" w:rsidRDefault="00E469E5" w:rsidP="00E469E5">
      <w:pPr>
        <w:ind w:firstLine="120"/>
        <w:rPr>
          <w:sz w:val="28"/>
          <w:szCs w:val="28"/>
        </w:rPr>
      </w:pPr>
    </w:p>
    <w:p w:rsidR="00E469E5" w:rsidRPr="005F15E7" w:rsidRDefault="00E469E5" w:rsidP="00E469E5">
      <w:pPr>
        <w:ind w:firstLine="120"/>
        <w:rPr>
          <w:sz w:val="28"/>
          <w:szCs w:val="28"/>
        </w:rPr>
      </w:pPr>
      <w:r w:rsidRPr="005F15E7">
        <w:rPr>
          <w:sz w:val="28"/>
          <w:szCs w:val="28"/>
        </w:rPr>
        <w:t>________                                                      ___________________</w:t>
      </w:r>
    </w:p>
    <w:p w:rsidR="00E469E5" w:rsidRPr="00A01A4C" w:rsidRDefault="00E469E5" w:rsidP="00E469E5">
      <w:pPr>
        <w:rPr>
          <w:sz w:val="20"/>
          <w:szCs w:val="20"/>
        </w:rPr>
      </w:pPr>
      <w:r w:rsidRPr="00A01A4C">
        <w:rPr>
          <w:sz w:val="20"/>
          <w:szCs w:val="20"/>
        </w:rPr>
        <w:t xml:space="preserve">             дата                                                                          подпись</w:t>
      </w:r>
    </w:p>
    <w:p w:rsidR="00E469E5" w:rsidRPr="00A01A4C" w:rsidRDefault="00E469E5" w:rsidP="00E469E5">
      <w:pPr>
        <w:rPr>
          <w:sz w:val="18"/>
          <w:szCs w:val="18"/>
        </w:rPr>
      </w:pPr>
    </w:p>
    <w:p w:rsidR="00E469E5" w:rsidRDefault="00E469E5" w:rsidP="00E469E5">
      <w:pPr>
        <w:rPr>
          <w:sz w:val="28"/>
          <w:szCs w:val="28"/>
        </w:rPr>
      </w:pPr>
      <w:r w:rsidRPr="00E22B75">
        <w:t>К указанному заявлению прилагаются следующие документы</w:t>
      </w:r>
      <w:r>
        <w:rPr>
          <w:sz w:val="28"/>
          <w:szCs w:val="28"/>
        </w:rPr>
        <w:t>:</w:t>
      </w:r>
    </w:p>
    <w:p w:rsidR="00E469E5" w:rsidRDefault="00E469E5" w:rsidP="00E469E5">
      <w:pPr>
        <w:rPr>
          <w:sz w:val="28"/>
          <w:szCs w:val="28"/>
        </w:rPr>
      </w:pPr>
      <w:r>
        <w:rPr>
          <w:sz w:val="28"/>
          <w:szCs w:val="28"/>
        </w:rPr>
        <w:t>1). _____________________________________________________________</w:t>
      </w:r>
    </w:p>
    <w:p w:rsidR="00E469E5" w:rsidRDefault="00E469E5" w:rsidP="00E469E5">
      <w:pPr>
        <w:rPr>
          <w:sz w:val="28"/>
          <w:szCs w:val="28"/>
        </w:rPr>
      </w:pPr>
      <w:r>
        <w:rPr>
          <w:sz w:val="28"/>
          <w:szCs w:val="28"/>
        </w:rPr>
        <w:t>2).______________________________________________________________</w:t>
      </w:r>
    </w:p>
    <w:p w:rsidR="00E469E5" w:rsidRDefault="00E469E5" w:rsidP="00E469E5">
      <w:pPr>
        <w:rPr>
          <w:sz w:val="28"/>
          <w:szCs w:val="28"/>
        </w:rPr>
      </w:pPr>
    </w:p>
    <w:p w:rsidR="00F17551" w:rsidRDefault="00F17551" w:rsidP="00E469E5">
      <w:pPr>
        <w:rPr>
          <w:sz w:val="28"/>
          <w:szCs w:val="28"/>
        </w:rPr>
      </w:pPr>
      <w:r>
        <w:rPr>
          <w:sz w:val="28"/>
          <w:szCs w:val="28"/>
        </w:rPr>
        <w:lastRenderedPageBreak/>
        <w:t>3) ________________________________________________________________</w:t>
      </w:r>
    </w:p>
    <w:p w:rsidR="00F17551" w:rsidRDefault="00F17551" w:rsidP="00E469E5">
      <w:pPr>
        <w:rPr>
          <w:sz w:val="28"/>
          <w:szCs w:val="28"/>
        </w:rPr>
      </w:pPr>
      <w:r>
        <w:rPr>
          <w:sz w:val="28"/>
          <w:szCs w:val="28"/>
        </w:rPr>
        <w:t>4) ________________________________________________________________</w:t>
      </w:r>
    </w:p>
    <w:p w:rsidR="00F17551" w:rsidRDefault="00F17551" w:rsidP="00E469E5">
      <w:pPr>
        <w:rPr>
          <w:sz w:val="28"/>
          <w:szCs w:val="28"/>
        </w:rPr>
      </w:pPr>
    </w:p>
    <w:p w:rsidR="00F17551" w:rsidRDefault="00F17551" w:rsidP="00E469E5">
      <w:pPr>
        <w:rPr>
          <w:sz w:val="28"/>
          <w:szCs w:val="28"/>
        </w:rPr>
      </w:pPr>
    </w:p>
    <w:p w:rsidR="00F17551" w:rsidRDefault="00F17551" w:rsidP="00E469E5">
      <w:pPr>
        <w:rPr>
          <w:sz w:val="28"/>
          <w:szCs w:val="28"/>
        </w:rPr>
      </w:pPr>
    </w:p>
    <w:p w:rsidR="00E469E5" w:rsidRDefault="00E469E5" w:rsidP="00E469E5">
      <w:r>
        <w:t>Отметка о принятии заявления</w:t>
      </w:r>
    </w:p>
    <w:p w:rsidR="00E469E5" w:rsidRDefault="00E469E5" w:rsidP="00E469E5">
      <w:r>
        <w:tab/>
      </w:r>
      <w:r>
        <w:tab/>
      </w:r>
      <w:r>
        <w:tab/>
        <w:t xml:space="preserve">                                «______» _______________ 20___г.</w:t>
      </w:r>
      <w:r>
        <w:rPr>
          <w:sz w:val="28"/>
          <w:szCs w:val="28"/>
        </w:rPr>
        <w:t xml:space="preserve"> № ______</w:t>
      </w:r>
    </w:p>
    <w:p w:rsidR="00F17551" w:rsidRDefault="00F17551" w:rsidP="0008125E">
      <w:pPr>
        <w:widowControl w:val="0"/>
        <w:suppressAutoHyphens/>
        <w:autoSpaceDE w:val="0"/>
        <w:ind w:firstLine="4536"/>
        <w:rPr>
          <w:rFonts w:eastAsia="Lucida Sans Unicode"/>
          <w:sz w:val="28"/>
          <w:szCs w:val="28"/>
          <w:lang w:eastAsia="en-US" w:bidi="en-US"/>
        </w:rPr>
      </w:pPr>
    </w:p>
    <w:p w:rsidR="00F17551" w:rsidRPr="00F17551" w:rsidRDefault="00F17551" w:rsidP="00F17551">
      <w:pPr>
        <w:rPr>
          <w:rFonts w:eastAsia="Lucida Sans Unicode"/>
          <w:sz w:val="28"/>
          <w:szCs w:val="28"/>
          <w:lang w:eastAsia="en-US" w:bidi="en-US"/>
        </w:rPr>
      </w:pPr>
    </w:p>
    <w:p w:rsidR="00F17551" w:rsidRPr="00F17551" w:rsidRDefault="00F17551" w:rsidP="00F17551">
      <w:pPr>
        <w:rPr>
          <w:rFonts w:eastAsia="Lucida Sans Unicode"/>
          <w:sz w:val="28"/>
          <w:szCs w:val="28"/>
          <w:lang w:eastAsia="en-US" w:bidi="en-US"/>
        </w:rPr>
      </w:pPr>
    </w:p>
    <w:p w:rsidR="00F17551" w:rsidRDefault="00F17551" w:rsidP="00F17551">
      <w:pPr>
        <w:rPr>
          <w:rFonts w:eastAsia="Lucida Sans Unicode"/>
          <w:sz w:val="28"/>
          <w:szCs w:val="28"/>
          <w:lang w:eastAsia="en-US" w:bidi="en-US"/>
        </w:rPr>
      </w:pP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 xml:space="preserve">Начальник отдела имущественных и </w:t>
      </w: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земельных отношений администрации</w:t>
      </w: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Новокубанского городского поселения</w:t>
      </w: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Новокубанского района Л.В. Еремина</w:t>
      </w: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Default="00F17551" w:rsidP="00F17551">
      <w:pPr>
        <w:suppressAutoHyphens/>
        <w:ind w:left="5103"/>
        <w:contextualSpacing/>
        <w:rPr>
          <w:bCs/>
          <w:color w:val="000000" w:themeColor="text1"/>
          <w:sz w:val="28"/>
          <w:szCs w:val="28"/>
        </w:rPr>
      </w:pPr>
    </w:p>
    <w:p w:rsidR="00F17551" w:rsidRPr="00EB3BBB" w:rsidRDefault="00F17551" w:rsidP="00F17551">
      <w:pPr>
        <w:suppressAutoHyphens/>
        <w:ind w:left="5103"/>
        <w:contextualSpacing/>
        <w:rPr>
          <w:bCs/>
          <w:color w:val="000000" w:themeColor="text1"/>
          <w:sz w:val="28"/>
          <w:szCs w:val="28"/>
        </w:rPr>
      </w:pPr>
      <w:r w:rsidRPr="00EB3BBB">
        <w:rPr>
          <w:bCs/>
          <w:color w:val="000000" w:themeColor="text1"/>
          <w:sz w:val="28"/>
          <w:szCs w:val="28"/>
        </w:rPr>
        <w:lastRenderedPageBreak/>
        <w:t xml:space="preserve">ПРИЛОЖЕНИЕ № </w:t>
      </w:r>
      <w:r>
        <w:rPr>
          <w:bCs/>
          <w:color w:val="000000" w:themeColor="text1"/>
          <w:sz w:val="28"/>
          <w:szCs w:val="28"/>
        </w:rPr>
        <w:t>2</w:t>
      </w:r>
    </w:p>
    <w:p w:rsidR="00F17551" w:rsidRPr="00EB3BBB" w:rsidRDefault="00F17551" w:rsidP="00F17551">
      <w:pPr>
        <w:suppressAutoHyphens/>
        <w:ind w:left="5103"/>
        <w:contextualSpacing/>
        <w:jc w:val="both"/>
        <w:rPr>
          <w:color w:val="000000" w:themeColor="text1"/>
          <w:sz w:val="28"/>
          <w:szCs w:val="28"/>
        </w:rPr>
      </w:pPr>
      <w:r w:rsidRPr="00EB3BBB">
        <w:rPr>
          <w:bCs/>
          <w:color w:val="000000" w:themeColor="text1"/>
          <w:sz w:val="28"/>
          <w:szCs w:val="28"/>
        </w:rPr>
        <w:t xml:space="preserve">к административному регламенту </w:t>
      </w:r>
      <w:r w:rsidRPr="00EB3BBB">
        <w:rPr>
          <w:color w:val="000000" w:themeColor="text1"/>
          <w:sz w:val="28"/>
          <w:szCs w:val="28"/>
        </w:rPr>
        <w:t>предоставлениямуниципальной</w:t>
      </w:r>
    </w:p>
    <w:p w:rsidR="00F17551" w:rsidRPr="00EB3BBB" w:rsidRDefault="00F17551" w:rsidP="00F17551">
      <w:pPr>
        <w:suppressAutoHyphens/>
        <w:ind w:left="5103"/>
        <w:contextualSpacing/>
        <w:jc w:val="both"/>
        <w:rPr>
          <w:color w:val="000000" w:themeColor="text1"/>
          <w:sz w:val="28"/>
          <w:szCs w:val="28"/>
          <w:lang w:eastAsia="ar-SA"/>
        </w:rPr>
      </w:pPr>
      <w:r w:rsidRPr="00EB3BBB">
        <w:rPr>
          <w:color w:val="000000" w:themeColor="text1"/>
          <w:sz w:val="28"/>
          <w:szCs w:val="28"/>
        </w:rPr>
        <w:t xml:space="preserve">услуги </w:t>
      </w:r>
      <w:r w:rsidRPr="00EB3BBB">
        <w:rPr>
          <w:color w:val="000000" w:themeColor="text1"/>
          <w:sz w:val="28"/>
          <w:szCs w:val="28"/>
          <w:lang w:eastAsia="ar-SA"/>
        </w:rPr>
        <w:t>«</w:t>
      </w:r>
      <w:r w:rsidR="00E84E8C" w:rsidRPr="00E84E8C">
        <w:rPr>
          <w:sz w:val="28"/>
          <w:szCs w:val="28"/>
        </w:rPr>
        <w:t>Выдача разрешений на ввод в эксплуатацию построенных, реконструированных объектов капитального строительства</w:t>
      </w:r>
      <w:r w:rsidRPr="00EB3BBB">
        <w:rPr>
          <w:color w:val="000000" w:themeColor="text1"/>
          <w:sz w:val="28"/>
          <w:szCs w:val="28"/>
          <w:lang w:eastAsia="ar-SA"/>
        </w:rPr>
        <w:t>»</w:t>
      </w:r>
    </w:p>
    <w:p w:rsidR="00F17551" w:rsidRDefault="00F17551" w:rsidP="00F17551">
      <w:pPr>
        <w:suppressAutoHyphens/>
        <w:contextualSpacing/>
        <w:jc w:val="center"/>
        <w:rPr>
          <w:color w:val="000000" w:themeColor="text1"/>
          <w:sz w:val="28"/>
          <w:szCs w:val="28"/>
        </w:rPr>
      </w:pPr>
    </w:p>
    <w:p w:rsidR="00F17551" w:rsidRPr="00EB3BBB" w:rsidRDefault="00F17551" w:rsidP="00F17551">
      <w:pPr>
        <w:suppressAutoHyphens/>
        <w:contextualSpacing/>
        <w:jc w:val="center"/>
        <w:rPr>
          <w:color w:val="000000" w:themeColor="text1"/>
          <w:sz w:val="28"/>
          <w:szCs w:val="28"/>
        </w:rPr>
      </w:pPr>
      <w:r w:rsidRPr="00EB3BBB">
        <w:rPr>
          <w:color w:val="000000" w:themeColor="text1"/>
          <w:sz w:val="28"/>
          <w:szCs w:val="28"/>
        </w:rPr>
        <w:t>ОБРАЗЕЦ ЗАПОЛНЕНИЯ ЗАЯВЛЕНИЯ</w:t>
      </w:r>
    </w:p>
    <w:p w:rsidR="00F17551" w:rsidRPr="00EB3BBB" w:rsidRDefault="00F17551" w:rsidP="00F17551">
      <w:pPr>
        <w:suppressAutoHyphens/>
        <w:contextualSpacing/>
        <w:jc w:val="center"/>
        <w:rPr>
          <w:color w:val="000000" w:themeColor="text1"/>
          <w:sz w:val="28"/>
          <w:szCs w:val="28"/>
        </w:rPr>
      </w:pPr>
      <w:r w:rsidRPr="00EB3BBB">
        <w:rPr>
          <w:color w:val="000000" w:themeColor="text1"/>
          <w:sz w:val="28"/>
          <w:szCs w:val="28"/>
        </w:rPr>
        <w:t>о предоставлении муниципальной услуги</w:t>
      </w:r>
    </w:p>
    <w:p w:rsidR="00F17551" w:rsidRPr="00EB3BBB" w:rsidRDefault="00F17551" w:rsidP="00F17551">
      <w:pPr>
        <w:suppressAutoHyphens/>
        <w:ind w:firstLine="567"/>
        <w:contextualSpacing/>
        <w:jc w:val="center"/>
        <w:rPr>
          <w:color w:val="000000" w:themeColor="text1"/>
          <w:sz w:val="28"/>
          <w:szCs w:val="28"/>
        </w:rPr>
      </w:pPr>
    </w:p>
    <w:p w:rsidR="00F17551" w:rsidRPr="00EB3BBB" w:rsidRDefault="00F17551" w:rsidP="00F17551">
      <w:pPr>
        <w:suppressAutoHyphens/>
        <w:ind w:firstLine="567"/>
        <w:contextualSpacing/>
        <w:jc w:val="center"/>
        <w:rPr>
          <w:color w:val="000000" w:themeColor="text1"/>
          <w:sz w:val="28"/>
          <w:szCs w:val="28"/>
        </w:rPr>
      </w:pPr>
      <w:r w:rsidRPr="00EB3BBB">
        <w:rPr>
          <w:color w:val="000000" w:themeColor="text1"/>
          <w:sz w:val="28"/>
          <w:szCs w:val="28"/>
        </w:rPr>
        <w:t>ФОРМА ЗАЯВЛЕНИЯ</w:t>
      </w:r>
    </w:p>
    <w:p w:rsidR="00F17551" w:rsidRPr="00EB3BBB" w:rsidRDefault="00F17551" w:rsidP="00F17551">
      <w:pPr>
        <w:suppressAutoHyphens/>
        <w:ind w:firstLine="567"/>
        <w:contextualSpacing/>
        <w:jc w:val="center"/>
        <w:rPr>
          <w:color w:val="000000" w:themeColor="text1"/>
          <w:sz w:val="28"/>
          <w:szCs w:val="28"/>
        </w:rPr>
      </w:pPr>
      <w:r w:rsidRPr="00EB3BBB">
        <w:rPr>
          <w:color w:val="000000" w:themeColor="text1"/>
          <w:sz w:val="28"/>
          <w:szCs w:val="28"/>
        </w:rPr>
        <w:t>о предоставлении муниципальной услуги</w:t>
      </w:r>
    </w:p>
    <w:p w:rsidR="00F17551" w:rsidRPr="00EB3BBB" w:rsidRDefault="00F17551" w:rsidP="00F17551">
      <w:pPr>
        <w:suppressAutoHyphens/>
        <w:ind w:firstLine="567"/>
        <w:contextualSpacing/>
        <w:jc w:val="center"/>
        <w:rPr>
          <w:color w:val="000000" w:themeColor="text1"/>
          <w:sz w:val="28"/>
          <w:szCs w:val="28"/>
        </w:rPr>
      </w:pPr>
    </w:p>
    <w:p w:rsidR="00F17551" w:rsidRPr="00EB3BBB" w:rsidRDefault="00F17551" w:rsidP="00F17551">
      <w:pPr>
        <w:suppressAutoHyphens/>
        <w:ind w:left="5670"/>
        <w:contextualSpacing/>
        <w:rPr>
          <w:color w:val="000000" w:themeColor="text1"/>
          <w:sz w:val="28"/>
          <w:szCs w:val="28"/>
        </w:rPr>
      </w:pPr>
      <w:r w:rsidRPr="00EB3BBB">
        <w:rPr>
          <w:color w:val="000000" w:themeColor="text1"/>
          <w:sz w:val="28"/>
          <w:szCs w:val="28"/>
        </w:rPr>
        <w:t>Главе Новокубанского городского поселения Новокубанского района</w:t>
      </w:r>
    </w:p>
    <w:p w:rsidR="00F17551" w:rsidRPr="00EB3BBB" w:rsidRDefault="00F17551" w:rsidP="00F17551">
      <w:pPr>
        <w:suppressAutoHyphens/>
        <w:ind w:firstLine="567"/>
        <w:contextualSpacing/>
        <w:jc w:val="center"/>
        <w:rPr>
          <w:color w:val="000000" w:themeColor="text1"/>
          <w:sz w:val="28"/>
          <w:szCs w:val="28"/>
        </w:rPr>
      </w:pPr>
    </w:p>
    <w:p w:rsidR="00F17551" w:rsidRDefault="00F17551" w:rsidP="00F17551">
      <w:pPr>
        <w:jc w:val="center"/>
        <w:rPr>
          <w:b/>
          <w:bCs/>
        </w:rPr>
      </w:pPr>
    </w:p>
    <w:p w:rsidR="00F17551" w:rsidRDefault="00F17551" w:rsidP="00F17551">
      <w:pPr>
        <w:jc w:val="center"/>
        <w:rPr>
          <w:b/>
          <w:bCs/>
        </w:rPr>
      </w:pPr>
      <w:r>
        <w:rPr>
          <w:b/>
          <w:bCs/>
        </w:rPr>
        <w:t>ЗАЯВЛЕНИЕ</w:t>
      </w:r>
    </w:p>
    <w:p w:rsidR="00F17551" w:rsidRDefault="00F17551" w:rsidP="00F17551">
      <w:pPr>
        <w:jc w:val="center"/>
      </w:pPr>
      <w:r w:rsidRPr="00E0291C">
        <w:t>о выдаче разрешения на ввод в эксплуатацию</w:t>
      </w:r>
    </w:p>
    <w:p w:rsidR="00F17551" w:rsidRDefault="00F17551" w:rsidP="00F17551"/>
    <w:p w:rsidR="00F17551" w:rsidRDefault="003F2003" w:rsidP="00F17551">
      <w:r>
        <w:t xml:space="preserve">Иванова Ивана </w:t>
      </w:r>
      <w:r w:rsidR="00F17551">
        <w:t>Ивановича___</w:t>
      </w:r>
      <w:r>
        <w:t>_______</w:t>
      </w:r>
      <w:r w:rsidR="00F17551">
        <w:t>____________________________________________</w:t>
      </w:r>
    </w:p>
    <w:p w:rsidR="00F17551" w:rsidRPr="00A01A4C" w:rsidRDefault="00F17551" w:rsidP="00F17551">
      <w:pPr>
        <w:jc w:val="center"/>
        <w:rPr>
          <w:sz w:val="20"/>
          <w:szCs w:val="20"/>
        </w:rPr>
      </w:pPr>
      <w:r w:rsidRPr="00A01A4C">
        <w:rPr>
          <w:sz w:val="20"/>
          <w:szCs w:val="20"/>
        </w:rPr>
        <w:t>(</w:t>
      </w:r>
      <w:r>
        <w:rPr>
          <w:sz w:val="20"/>
          <w:szCs w:val="20"/>
        </w:rPr>
        <w:t xml:space="preserve">ФИО заявителя, </w:t>
      </w:r>
      <w:r w:rsidRPr="00A01A4C">
        <w:rPr>
          <w:sz w:val="20"/>
          <w:szCs w:val="20"/>
        </w:rPr>
        <w:t>полное наименование юридического лица, ИНН, номер государственной регистрации)</w:t>
      </w:r>
    </w:p>
    <w:p w:rsidR="00F17551" w:rsidRPr="00E22B75" w:rsidRDefault="00F17551" w:rsidP="00F17551">
      <w:r>
        <w:t xml:space="preserve">зарегистрированного по </w:t>
      </w:r>
      <w:r w:rsidRPr="00E22B75">
        <w:t>адресу:</w:t>
      </w:r>
      <w:r w:rsidRPr="00A01A4C">
        <w:rPr>
          <w:sz w:val="18"/>
          <w:szCs w:val="18"/>
        </w:rPr>
        <w:t>_</w:t>
      </w:r>
      <w:r w:rsidRPr="005F15E7">
        <w:t>____</w:t>
      </w:r>
      <w:r w:rsidR="003F2003" w:rsidRPr="003F2003">
        <w:rPr>
          <w:u w:val="single"/>
        </w:rPr>
        <w:t>г. Новокубанск, ул. Первомайская, 3</w:t>
      </w:r>
      <w:r w:rsidRPr="005F15E7">
        <w:t>________________</w:t>
      </w:r>
    </w:p>
    <w:p w:rsidR="00F17551" w:rsidRPr="00E22B75" w:rsidRDefault="00F17551" w:rsidP="00F17551">
      <w:r w:rsidRPr="00E22B75">
        <w:t>в лице</w:t>
      </w:r>
      <w:r w:rsidRPr="005F15E7">
        <w:t>___________________________________________________</w:t>
      </w:r>
      <w:r>
        <w:t>_______________________</w:t>
      </w:r>
    </w:p>
    <w:p w:rsidR="00F17551" w:rsidRPr="00A01A4C" w:rsidRDefault="00F17551" w:rsidP="00F17551">
      <w:pPr>
        <w:pBdr>
          <w:bottom w:val="single" w:sz="12" w:space="1" w:color="auto"/>
        </w:pBdr>
        <w:ind w:firstLine="708"/>
        <w:rPr>
          <w:sz w:val="20"/>
          <w:szCs w:val="20"/>
        </w:rPr>
      </w:pPr>
      <w:r w:rsidRPr="00A01A4C">
        <w:rPr>
          <w:sz w:val="20"/>
          <w:szCs w:val="20"/>
        </w:rPr>
        <w:t xml:space="preserve">      (фамилия, имя, отчество и должность представителя юридического лица) </w:t>
      </w:r>
    </w:p>
    <w:p w:rsidR="00F17551" w:rsidRPr="00A01A4C" w:rsidRDefault="00F17551" w:rsidP="00F17551">
      <w:pPr>
        <w:pBdr>
          <w:bottom w:val="single" w:sz="12" w:space="1" w:color="auto"/>
        </w:pBdr>
        <w:ind w:firstLine="708"/>
        <w:rPr>
          <w:sz w:val="16"/>
          <w:szCs w:val="16"/>
        </w:rPr>
      </w:pPr>
    </w:p>
    <w:p w:rsidR="00F17551" w:rsidRPr="00A01A4C" w:rsidRDefault="00F17551" w:rsidP="00F17551">
      <w:pPr>
        <w:jc w:val="center"/>
        <w:rPr>
          <w:sz w:val="20"/>
          <w:szCs w:val="20"/>
        </w:rPr>
      </w:pPr>
      <w:r w:rsidRPr="00A01A4C">
        <w:rPr>
          <w:sz w:val="20"/>
          <w:szCs w:val="20"/>
        </w:rPr>
        <w:t>(название документа, удостоверяющего полномочия представителя юридического лица)</w:t>
      </w:r>
    </w:p>
    <w:p w:rsidR="00F17551" w:rsidRPr="005F15E7" w:rsidRDefault="00F17551" w:rsidP="00F17551">
      <w:r w:rsidRPr="005F15E7">
        <w:t>_____________________________________________________________________________</w:t>
      </w:r>
      <w:r>
        <w:t>___</w:t>
      </w:r>
    </w:p>
    <w:p w:rsidR="00F17551" w:rsidRPr="00A01A4C" w:rsidRDefault="00F17551" w:rsidP="00F17551">
      <w:pPr>
        <w:rPr>
          <w:sz w:val="18"/>
          <w:szCs w:val="18"/>
        </w:rPr>
      </w:pPr>
    </w:p>
    <w:p w:rsidR="00F17551" w:rsidRPr="00E22B75" w:rsidRDefault="00F17551" w:rsidP="00F17551">
      <w:r w:rsidRPr="00E22B75">
        <w:t>Контактный номер телефона _</w:t>
      </w:r>
      <w:r w:rsidRPr="00A01A4C">
        <w:rPr>
          <w:sz w:val="18"/>
          <w:szCs w:val="18"/>
        </w:rPr>
        <w:t>____</w:t>
      </w:r>
      <w:r w:rsidR="003F2003">
        <w:rPr>
          <w:sz w:val="18"/>
          <w:szCs w:val="18"/>
        </w:rPr>
        <w:t>ХХХХХХХХХХХ</w:t>
      </w:r>
      <w:r w:rsidRPr="00A01A4C">
        <w:rPr>
          <w:sz w:val="18"/>
          <w:szCs w:val="18"/>
        </w:rPr>
        <w:t>_____________</w:t>
      </w:r>
      <w:r>
        <w:rPr>
          <w:sz w:val="18"/>
          <w:szCs w:val="18"/>
        </w:rPr>
        <w:t>__________________</w:t>
      </w:r>
      <w:r w:rsidRPr="00A01A4C">
        <w:rPr>
          <w:sz w:val="18"/>
          <w:szCs w:val="18"/>
        </w:rPr>
        <w:t>________________</w:t>
      </w:r>
    </w:p>
    <w:p w:rsidR="00F17551" w:rsidRPr="00A01A4C" w:rsidRDefault="00F17551" w:rsidP="00F17551">
      <w:pPr>
        <w:jc w:val="center"/>
        <w:rPr>
          <w:sz w:val="18"/>
          <w:szCs w:val="18"/>
        </w:rPr>
      </w:pPr>
    </w:p>
    <w:p w:rsidR="00F17551" w:rsidRPr="003220D6" w:rsidRDefault="00F17551" w:rsidP="00F17551">
      <w:pPr>
        <w:rPr>
          <w:sz w:val="32"/>
          <w:szCs w:val="32"/>
        </w:rPr>
      </w:pPr>
      <w:r w:rsidRPr="00E22B75">
        <w:t>Прошу выдать в соответствии с Градостроительным кодексом РФ разрешение на</w:t>
      </w:r>
      <w:r>
        <w:t xml:space="preserve"> ввод в эксплуатацию</w:t>
      </w:r>
      <w:r w:rsidRPr="005F15E7">
        <w:t>______</w:t>
      </w:r>
      <w:r w:rsidR="003F2003">
        <w:t>магазин</w:t>
      </w:r>
      <w:r w:rsidRPr="005F15E7">
        <w:t xml:space="preserve">____________________________________________________ </w:t>
      </w:r>
      <w:r w:rsidRPr="00B24E42">
        <w:rPr>
          <w:sz w:val="28"/>
          <w:szCs w:val="28"/>
        </w:rPr>
        <w:t>__________________________________________________________</w:t>
      </w:r>
      <w:r>
        <w:rPr>
          <w:sz w:val="28"/>
          <w:szCs w:val="28"/>
        </w:rPr>
        <w:t>________</w:t>
      </w:r>
    </w:p>
    <w:p w:rsidR="00F17551" w:rsidRPr="00B24E42" w:rsidRDefault="00F17551" w:rsidP="00F17551">
      <w:pPr>
        <w:rPr>
          <w:sz w:val="28"/>
          <w:szCs w:val="28"/>
        </w:rPr>
      </w:pPr>
      <w:r w:rsidRPr="00B24E42">
        <w:rPr>
          <w:sz w:val="28"/>
          <w:szCs w:val="28"/>
        </w:rPr>
        <w:t>_________________________________________________________________</w:t>
      </w:r>
      <w:r>
        <w:rPr>
          <w:sz w:val="28"/>
          <w:szCs w:val="28"/>
        </w:rPr>
        <w:t>_</w:t>
      </w:r>
    </w:p>
    <w:p w:rsidR="00F17551" w:rsidRDefault="00F17551" w:rsidP="00F17551">
      <w:pPr>
        <w:ind w:firstLine="709"/>
        <w:rPr>
          <w:sz w:val="18"/>
          <w:szCs w:val="18"/>
        </w:rPr>
      </w:pPr>
      <w:r>
        <w:rPr>
          <w:sz w:val="18"/>
          <w:szCs w:val="18"/>
        </w:rPr>
        <w:t xml:space="preserve">                                                 (объект капитального строительства) </w:t>
      </w:r>
    </w:p>
    <w:p w:rsidR="00F17551" w:rsidRPr="00A01A4C" w:rsidRDefault="00F17551" w:rsidP="00F17551">
      <w:pPr>
        <w:rPr>
          <w:sz w:val="18"/>
          <w:szCs w:val="18"/>
        </w:rPr>
      </w:pPr>
    </w:p>
    <w:p w:rsidR="00F17551" w:rsidRPr="00E22B75" w:rsidRDefault="00F17551" w:rsidP="00F17551">
      <w:r w:rsidRPr="00E22B75">
        <w:t>на земельном участке, принадлежащем мне на праве __</w:t>
      </w:r>
      <w:r>
        <w:t>_</w:t>
      </w:r>
      <w:r w:rsidR="003F2003">
        <w:t>собственности</w:t>
      </w:r>
      <w:r w:rsidRPr="00E22B75">
        <w:t>__________________</w:t>
      </w:r>
    </w:p>
    <w:p w:rsidR="00F17551" w:rsidRDefault="00F17551" w:rsidP="00F17551">
      <w:pPr>
        <w:ind w:left="5957" w:firstLine="851"/>
        <w:rPr>
          <w:sz w:val="18"/>
          <w:szCs w:val="18"/>
        </w:rPr>
      </w:pPr>
      <w:r>
        <w:rPr>
          <w:sz w:val="18"/>
          <w:szCs w:val="18"/>
        </w:rPr>
        <w:t>(собственность, аренда и др.)</w:t>
      </w:r>
    </w:p>
    <w:p w:rsidR="00F17551" w:rsidRPr="00E22B75" w:rsidRDefault="00F17551" w:rsidP="00F17551">
      <w:r w:rsidRPr="00E22B75">
        <w:t>расположенного по адресу:__</w:t>
      </w:r>
      <w:r w:rsidR="003F2003" w:rsidRPr="003F2003">
        <w:rPr>
          <w:u w:val="single"/>
        </w:rPr>
        <w:t xml:space="preserve"> г. Новокубанск, ул. Первомайская, 3</w:t>
      </w:r>
      <w:r w:rsidR="003F2003" w:rsidRPr="005F15E7">
        <w:t>________________</w:t>
      </w:r>
      <w:r w:rsidR="003F2003">
        <w:t>__</w:t>
      </w:r>
      <w:r w:rsidRPr="00E22B75">
        <w:t>____</w:t>
      </w:r>
    </w:p>
    <w:p w:rsidR="00F17551" w:rsidRPr="00E22B75" w:rsidRDefault="00F17551" w:rsidP="00F17551">
      <w:r>
        <w:rPr>
          <w:sz w:val="18"/>
          <w:szCs w:val="18"/>
        </w:rPr>
        <w:t xml:space="preserve">                                                                 (адрес земельного участка)</w:t>
      </w:r>
    </w:p>
    <w:p w:rsidR="00F17551" w:rsidRPr="005F15E7" w:rsidRDefault="00F17551" w:rsidP="00F17551">
      <w:r w:rsidRPr="005F15E7">
        <w:t>________________________________________________________________________________</w:t>
      </w:r>
    </w:p>
    <w:p w:rsidR="00F17551" w:rsidRDefault="00F17551" w:rsidP="00F17551">
      <w:pPr>
        <w:ind w:firstLine="120"/>
        <w:rPr>
          <w:sz w:val="28"/>
          <w:szCs w:val="28"/>
        </w:rPr>
      </w:pPr>
    </w:p>
    <w:p w:rsidR="00F17551" w:rsidRPr="005F15E7" w:rsidRDefault="00F17551" w:rsidP="00F17551">
      <w:pPr>
        <w:ind w:firstLine="120"/>
        <w:rPr>
          <w:sz w:val="28"/>
          <w:szCs w:val="28"/>
        </w:rPr>
      </w:pPr>
      <w:r w:rsidRPr="005F15E7">
        <w:rPr>
          <w:sz w:val="28"/>
          <w:szCs w:val="28"/>
        </w:rPr>
        <w:t>________                                                      ___________________</w:t>
      </w:r>
    </w:p>
    <w:p w:rsidR="00F17551" w:rsidRPr="00A01A4C" w:rsidRDefault="00F17551" w:rsidP="00F17551">
      <w:pPr>
        <w:rPr>
          <w:sz w:val="20"/>
          <w:szCs w:val="20"/>
        </w:rPr>
      </w:pPr>
      <w:r w:rsidRPr="00A01A4C">
        <w:rPr>
          <w:sz w:val="20"/>
          <w:szCs w:val="20"/>
        </w:rPr>
        <w:t xml:space="preserve">             дата                                                                          подпись</w:t>
      </w:r>
    </w:p>
    <w:p w:rsidR="00F17551" w:rsidRPr="00A01A4C" w:rsidRDefault="00F17551" w:rsidP="00F17551">
      <w:pPr>
        <w:rPr>
          <w:sz w:val="18"/>
          <w:szCs w:val="18"/>
        </w:rPr>
      </w:pPr>
    </w:p>
    <w:p w:rsidR="00F17551" w:rsidRDefault="00F17551" w:rsidP="00F17551">
      <w:pPr>
        <w:rPr>
          <w:sz w:val="28"/>
          <w:szCs w:val="28"/>
        </w:rPr>
      </w:pPr>
      <w:r w:rsidRPr="00E22B75">
        <w:t>К указанному заявлению прилагаются следующие документы</w:t>
      </w:r>
      <w:r>
        <w:rPr>
          <w:sz w:val="28"/>
          <w:szCs w:val="28"/>
        </w:rPr>
        <w:t>:</w:t>
      </w:r>
    </w:p>
    <w:p w:rsidR="00F17551" w:rsidRDefault="00F17551" w:rsidP="00F17551">
      <w:pPr>
        <w:rPr>
          <w:sz w:val="28"/>
          <w:szCs w:val="28"/>
        </w:rPr>
      </w:pPr>
      <w:r>
        <w:rPr>
          <w:sz w:val="28"/>
          <w:szCs w:val="28"/>
        </w:rPr>
        <w:t>1). _____________________________________________________________</w:t>
      </w:r>
    </w:p>
    <w:p w:rsidR="00F17551" w:rsidRDefault="00F17551" w:rsidP="00F17551">
      <w:pPr>
        <w:rPr>
          <w:sz w:val="28"/>
          <w:szCs w:val="28"/>
        </w:rPr>
      </w:pPr>
      <w:r>
        <w:rPr>
          <w:sz w:val="28"/>
          <w:szCs w:val="28"/>
        </w:rPr>
        <w:t>2).______________________________________________________________</w:t>
      </w:r>
    </w:p>
    <w:p w:rsidR="00F17551" w:rsidRDefault="00F17551" w:rsidP="00F17551">
      <w:pPr>
        <w:rPr>
          <w:sz w:val="28"/>
          <w:szCs w:val="28"/>
        </w:rPr>
      </w:pPr>
    </w:p>
    <w:p w:rsidR="00F17551" w:rsidRDefault="00F17551" w:rsidP="00F17551">
      <w:pPr>
        <w:rPr>
          <w:sz w:val="28"/>
          <w:szCs w:val="28"/>
        </w:rPr>
      </w:pPr>
      <w:r>
        <w:rPr>
          <w:sz w:val="28"/>
          <w:szCs w:val="28"/>
        </w:rPr>
        <w:lastRenderedPageBreak/>
        <w:t>3) ________________________________________________________________</w:t>
      </w:r>
    </w:p>
    <w:p w:rsidR="00F17551" w:rsidRDefault="00F17551" w:rsidP="00F17551">
      <w:pPr>
        <w:rPr>
          <w:sz w:val="28"/>
          <w:szCs w:val="28"/>
        </w:rPr>
      </w:pPr>
      <w:r>
        <w:rPr>
          <w:sz w:val="28"/>
          <w:szCs w:val="28"/>
        </w:rPr>
        <w:t>4) ________________________________________________________________</w:t>
      </w:r>
    </w:p>
    <w:p w:rsidR="00F17551" w:rsidRDefault="00F17551" w:rsidP="00F17551">
      <w:pPr>
        <w:rPr>
          <w:sz w:val="28"/>
          <w:szCs w:val="28"/>
        </w:rPr>
      </w:pPr>
    </w:p>
    <w:p w:rsidR="00F17551" w:rsidRDefault="00F17551" w:rsidP="00F17551">
      <w:pPr>
        <w:rPr>
          <w:sz w:val="28"/>
          <w:szCs w:val="28"/>
        </w:rPr>
      </w:pPr>
    </w:p>
    <w:p w:rsidR="00F17551" w:rsidRDefault="00F17551" w:rsidP="00F17551">
      <w:pPr>
        <w:rPr>
          <w:sz w:val="28"/>
          <w:szCs w:val="28"/>
        </w:rPr>
      </w:pPr>
    </w:p>
    <w:p w:rsidR="00F17551" w:rsidRDefault="00F17551" w:rsidP="00F17551">
      <w:r>
        <w:t>Отметка о принятии заявления</w:t>
      </w:r>
    </w:p>
    <w:p w:rsidR="00F17551" w:rsidRDefault="00F17551" w:rsidP="00F17551">
      <w:r>
        <w:tab/>
      </w:r>
      <w:r>
        <w:tab/>
      </w:r>
      <w:r>
        <w:tab/>
        <w:t xml:space="preserve">                                «______» _______________ 20___г.</w:t>
      </w:r>
      <w:r>
        <w:rPr>
          <w:sz w:val="28"/>
          <w:szCs w:val="28"/>
        </w:rPr>
        <w:t xml:space="preserve"> № ______</w:t>
      </w:r>
    </w:p>
    <w:p w:rsidR="00F17551" w:rsidRDefault="00F17551" w:rsidP="00F17551">
      <w:pPr>
        <w:widowControl w:val="0"/>
        <w:suppressAutoHyphens/>
        <w:autoSpaceDE w:val="0"/>
        <w:ind w:firstLine="4536"/>
        <w:rPr>
          <w:rFonts w:eastAsia="Lucida Sans Unicode"/>
          <w:sz w:val="28"/>
          <w:szCs w:val="28"/>
          <w:lang w:eastAsia="en-US" w:bidi="en-US"/>
        </w:rPr>
      </w:pPr>
    </w:p>
    <w:p w:rsidR="00F17551" w:rsidRPr="00F17551" w:rsidRDefault="00F17551" w:rsidP="00F17551">
      <w:pPr>
        <w:rPr>
          <w:rFonts w:eastAsia="Lucida Sans Unicode"/>
          <w:sz w:val="28"/>
          <w:szCs w:val="28"/>
          <w:lang w:eastAsia="en-US" w:bidi="en-US"/>
        </w:rPr>
      </w:pPr>
    </w:p>
    <w:p w:rsidR="00F17551" w:rsidRPr="00F17551" w:rsidRDefault="00F17551" w:rsidP="00F17551">
      <w:pPr>
        <w:rPr>
          <w:rFonts w:eastAsia="Lucida Sans Unicode"/>
          <w:sz w:val="28"/>
          <w:szCs w:val="28"/>
          <w:lang w:eastAsia="en-US" w:bidi="en-US"/>
        </w:rPr>
      </w:pPr>
    </w:p>
    <w:p w:rsidR="00F17551" w:rsidRDefault="00F17551" w:rsidP="00F17551">
      <w:pPr>
        <w:rPr>
          <w:rFonts w:eastAsia="Lucida Sans Unicode"/>
          <w:sz w:val="28"/>
          <w:szCs w:val="28"/>
          <w:lang w:eastAsia="en-US" w:bidi="en-US"/>
        </w:rPr>
      </w:pP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 xml:space="preserve">Начальник отдела имущественных и </w:t>
      </w: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земельных отношений администрации</w:t>
      </w: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Новокубанского городского поселения</w:t>
      </w:r>
    </w:p>
    <w:p w:rsidR="00F17551" w:rsidRPr="00EB3BBB" w:rsidRDefault="00F17551" w:rsidP="00F17551">
      <w:pPr>
        <w:suppressAutoHyphens/>
        <w:autoSpaceDE w:val="0"/>
        <w:autoSpaceDN w:val="0"/>
        <w:adjustRightInd w:val="0"/>
        <w:contextualSpacing/>
        <w:jc w:val="both"/>
        <w:rPr>
          <w:rFonts w:eastAsia="Arial"/>
          <w:color w:val="000000" w:themeColor="text1"/>
          <w:sz w:val="28"/>
          <w:szCs w:val="28"/>
          <w:lang w:eastAsia="ar-SA"/>
        </w:rPr>
      </w:pPr>
      <w:r w:rsidRPr="00EB3BBB">
        <w:rPr>
          <w:rFonts w:eastAsia="Arial"/>
          <w:color w:val="000000" w:themeColor="text1"/>
          <w:sz w:val="28"/>
          <w:szCs w:val="28"/>
          <w:lang w:eastAsia="ar-SA"/>
        </w:rPr>
        <w:t>Новокубанского района Л.В. Еремина</w:t>
      </w:r>
    </w:p>
    <w:p w:rsidR="00F17551" w:rsidRDefault="00F17551" w:rsidP="00F17551">
      <w:pPr>
        <w:suppressAutoHyphens/>
        <w:ind w:left="5103"/>
        <w:contextualSpacing/>
        <w:rPr>
          <w:bCs/>
          <w:color w:val="000000" w:themeColor="text1"/>
          <w:sz w:val="28"/>
          <w:szCs w:val="28"/>
        </w:rPr>
      </w:pPr>
    </w:p>
    <w:p w:rsidR="00E469E5" w:rsidRPr="00F17551" w:rsidRDefault="00E469E5" w:rsidP="00F17551">
      <w:pPr>
        <w:rPr>
          <w:rFonts w:eastAsia="Lucida Sans Unicode"/>
          <w:sz w:val="28"/>
          <w:szCs w:val="28"/>
          <w:lang w:eastAsia="en-US" w:bidi="en-US"/>
        </w:rPr>
      </w:pPr>
    </w:p>
    <w:sectPr w:rsidR="00E469E5" w:rsidRPr="00F17551" w:rsidSect="00D72AE6">
      <w:headerReference w:type="default" r:id="rId56"/>
      <w:pgSz w:w="11909" w:h="16834" w:code="9"/>
      <w:pgMar w:top="993" w:right="567" w:bottom="993" w:left="1701" w:header="227" w:footer="601"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B59" w:rsidRDefault="007C4B59">
      <w:r>
        <w:separator/>
      </w:r>
    </w:p>
  </w:endnote>
  <w:endnote w:type="continuationSeparator" w:id="1">
    <w:p w:rsidR="007C4B59" w:rsidRDefault="007C4B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CC"/>
    <w:family w:val="swiss"/>
    <w:pitch w:val="variable"/>
    <w:sig w:usb0="00000000" w:usb1="D200FDFF" w:usb2="0A04602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B59" w:rsidRDefault="007C4B59">
      <w:r>
        <w:separator/>
      </w:r>
    </w:p>
  </w:footnote>
  <w:footnote w:type="continuationSeparator" w:id="1">
    <w:p w:rsidR="007C4B59" w:rsidRDefault="007C4B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300908"/>
      <w:docPartObj>
        <w:docPartGallery w:val="Page Numbers (Top of Page)"/>
        <w:docPartUnique/>
      </w:docPartObj>
    </w:sdtPr>
    <w:sdtContent>
      <w:p w:rsidR="000E0F9A" w:rsidRDefault="00EE6EDD">
        <w:pPr>
          <w:pStyle w:val="a3"/>
          <w:jc w:val="center"/>
        </w:pPr>
        <w:r>
          <w:fldChar w:fldCharType="begin"/>
        </w:r>
        <w:r w:rsidR="000E0F9A">
          <w:instrText>PAGE   \* MERGEFORMAT</w:instrText>
        </w:r>
        <w:r>
          <w:fldChar w:fldCharType="separate"/>
        </w:r>
        <w:r w:rsidR="009C2985">
          <w:rPr>
            <w:noProof/>
          </w:rPr>
          <w:t>1</w:t>
        </w:r>
        <w:r>
          <w:rPr>
            <w:noProof/>
          </w:rPr>
          <w:fldChar w:fldCharType="end"/>
        </w:r>
      </w:p>
    </w:sdtContent>
  </w:sdt>
  <w:p w:rsidR="000E0F9A" w:rsidRDefault="000E0F9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oNotHyphenateCaps/>
  <w:noPunctuationKerning/>
  <w:characterSpacingControl w:val="doNotCompress"/>
  <w:hdrShapeDefaults>
    <o:shapedefaults v:ext="edit" spidmax="8194"/>
  </w:hdrShapeDefaults>
  <w:footnotePr>
    <w:footnote w:id="0"/>
    <w:footnote w:id="1"/>
  </w:footnotePr>
  <w:endnotePr>
    <w:endnote w:id="0"/>
    <w:endnote w:id="1"/>
  </w:endnotePr>
  <w:compat/>
  <w:rsids>
    <w:rsidRoot w:val="00294FCE"/>
    <w:rsid w:val="00001389"/>
    <w:rsid w:val="000023C4"/>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485"/>
    <w:rsid w:val="00010EC7"/>
    <w:rsid w:val="00011BF7"/>
    <w:rsid w:val="0001233B"/>
    <w:rsid w:val="0001261C"/>
    <w:rsid w:val="00013275"/>
    <w:rsid w:val="00013934"/>
    <w:rsid w:val="00013C61"/>
    <w:rsid w:val="00014072"/>
    <w:rsid w:val="000149AD"/>
    <w:rsid w:val="0001521F"/>
    <w:rsid w:val="0001598F"/>
    <w:rsid w:val="00015D6D"/>
    <w:rsid w:val="00016424"/>
    <w:rsid w:val="0001688E"/>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829"/>
    <w:rsid w:val="00046428"/>
    <w:rsid w:val="00046670"/>
    <w:rsid w:val="00046B9D"/>
    <w:rsid w:val="00046F0C"/>
    <w:rsid w:val="00047C91"/>
    <w:rsid w:val="00047DDE"/>
    <w:rsid w:val="000500C7"/>
    <w:rsid w:val="0005039B"/>
    <w:rsid w:val="00051163"/>
    <w:rsid w:val="00051B5D"/>
    <w:rsid w:val="00051C5C"/>
    <w:rsid w:val="00051C90"/>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7018A"/>
    <w:rsid w:val="00070C45"/>
    <w:rsid w:val="00070D53"/>
    <w:rsid w:val="00070F72"/>
    <w:rsid w:val="00070F96"/>
    <w:rsid w:val="00070FC8"/>
    <w:rsid w:val="00071010"/>
    <w:rsid w:val="000727F7"/>
    <w:rsid w:val="000731A5"/>
    <w:rsid w:val="000731BA"/>
    <w:rsid w:val="0007341F"/>
    <w:rsid w:val="0007370C"/>
    <w:rsid w:val="000749CA"/>
    <w:rsid w:val="00074FB4"/>
    <w:rsid w:val="00075BC2"/>
    <w:rsid w:val="00076D7E"/>
    <w:rsid w:val="00076DB8"/>
    <w:rsid w:val="00076E68"/>
    <w:rsid w:val="00077079"/>
    <w:rsid w:val="0007726E"/>
    <w:rsid w:val="0007778E"/>
    <w:rsid w:val="00077EA3"/>
    <w:rsid w:val="00077ED6"/>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84B"/>
    <w:rsid w:val="00091AB0"/>
    <w:rsid w:val="00091DCF"/>
    <w:rsid w:val="0009281D"/>
    <w:rsid w:val="00092E45"/>
    <w:rsid w:val="000933C7"/>
    <w:rsid w:val="00093BE4"/>
    <w:rsid w:val="00094F7B"/>
    <w:rsid w:val="000956AA"/>
    <w:rsid w:val="00096787"/>
    <w:rsid w:val="00096841"/>
    <w:rsid w:val="00097A47"/>
    <w:rsid w:val="00097FB5"/>
    <w:rsid w:val="000A013B"/>
    <w:rsid w:val="000A0B87"/>
    <w:rsid w:val="000A128F"/>
    <w:rsid w:val="000A1922"/>
    <w:rsid w:val="000A23E8"/>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046"/>
    <w:rsid w:val="000C0A07"/>
    <w:rsid w:val="000C0E1A"/>
    <w:rsid w:val="000C1295"/>
    <w:rsid w:val="000C2817"/>
    <w:rsid w:val="000C3625"/>
    <w:rsid w:val="000C362B"/>
    <w:rsid w:val="000C45B0"/>
    <w:rsid w:val="000C4A82"/>
    <w:rsid w:val="000C4FCD"/>
    <w:rsid w:val="000C53C5"/>
    <w:rsid w:val="000C6680"/>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E0D"/>
    <w:rsid w:val="000E08B2"/>
    <w:rsid w:val="000E0F9A"/>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B81"/>
    <w:rsid w:val="00102DD6"/>
    <w:rsid w:val="001031E5"/>
    <w:rsid w:val="00103D2B"/>
    <w:rsid w:val="00103D65"/>
    <w:rsid w:val="00104EA3"/>
    <w:rsid w:val="001056E1"/>
    <w:rsid w:val="00105B11"/>
    <w:rsid w:val="00106770"/>
    <w:rsid w:val="00106DAE"/>
    <w:rsid w:val="00107218"/>
    <w:rsid w:val="001075E0"/>
    <w:rsid w:val="0011036F"/>
    <w:rsid w:val="00110537"/>
    <w:rsid w:val="0011111C"/>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206B"/>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758"/>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DF"/>
    <w:rsid w:val="0016537F"/>
    <w:rsid w:val="001658EB"/>
    <w:rsid w:val="00166063"/>
    <w:rsid w:val="00166137"/>
    <w:rsid w:val="001668F4"/>
    <w:rsid w:val="00166CB5"/>
    <w:rsid w:val="00166F34"/>
    <w:rsid w:val="00166F73"/>
    <w:rsid w:val="0016739D"/>
    <w:rsid w:val="0016771A"/>
    <w:rsid w:val="001678CD"/>
    <w:rsid w:val="001708FB"/>
    <w:rsid w:val="001715B3"/>
    <w:rsid w:val="0017197C"/>
    <w:rsid w:val="00171B46"/>
    <w:rsid w:val="00171BE1"/>
    <w:rsid w:val="00172385"/>
    <w:rsid w:val="001728DD"/>
    <w:rsid w:val="001728E4"/>
    <w:rsid w:val="00172A3B"/>
    <w:rsid w:val="00172B86"/>
    <w:rsid w:val="00172F78"/>
    <w:rsid w:val="00173293"/>
    <w:rsid w:val="001734EE"/>
    <w:rsid w:val="00173CCE"/>
    <w:rsid w:val="00174E8E"/>
    <w:rsid w:val="00174FF8"/>
    <w:rsid w:val="00175707"/>
    <w:rsid w:val="00176E49"/>
    <w:rsid w:val="001815A6"/>
    <w:rsid w:val="00182B52"/>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A66"/>
    <w:rsid w:val="001B7CE9"/>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5D07"/>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D84"/>
    <w:rsid w:val="001F446E"/>
    <w:rsid w:val="001F47EA"/>
    <w:rsid w:val="001F56B9"/>
    <w:rsid w:val="001F57AE"/>
    <w:rsid w:val="001F5BC9"/>
    <w:rsid w:val="001F5DAB"/>
    <w:rsid w:val="001F6456"/>
    <w:rsid w:val="001F70A8"/>
    <w:rsid w:val="001F745D"/>
    <w:rsid w:val="001F7DE4"/>
    <w:rsid w:val="001F7F3B"/>
    <w:rsid w:val="002002AB"/>
    <w:rsid w:val="00200919"/>
    <w:rsid w:val="00201783"/>
    <w:rsid w:val="00201791"/>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D43"/>
    <w:rsid w:val="00217FCC"/>
    <w:rsid w:val="00220505"/>
    <w:rsid w:val="00220612"/>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236"/>
    <w:rsid w:val="002376F4"/>
    <w:rsid w:val="00237897"/>
    <w:rsid w:val="00237C31"/>
    <w:rsid w:val="002400B5"/>
    <w:rsid w:val="0024023D"/>
    <w:rsid w:val="00240542"/>
    <w:rsid w:val="00240BED"/>
    <w:rsid w:val="002422A4"/>
    <w:rsid w:val="00242DDB"/>
    <w:rsid w:val="00242FF0"/>
    <w:rsid w:val="002432AB"/>
    <w:rsid w:val="0024389B"/>
    <w:rsid w:val="002439F2"/>
    <w:rsid w:val="002441BD"/>
    <w:rsid w:val="0024433A"/>
    <w:rsid w:val="00244866"/>
    <w:rsid w:val="00245570"/>
    <w:rsid w:val="00246D0F"/>
    <w:rsid w:val="00246DD9"/>
    <w:rsid w:val="00247F8C"/>
    <w:rsid w:val="002501A9"/>
    <w:rsid w:val="00250722"/>
    <w:rsid w:val="00250B2D"/>
    <w:rsid w:val="00250B38"/>
    <w:rsid w:val="0025120E"/>
    <w:rsid w:val="0025175B"/>
    <w:rsid w:val="002517F7"/>
    <w:rsid w:val="00251924"/>
    <w:rsid w:val="00252B69"/>
    <w:rsid w:val="00252F46"/>
    <w:rsid w:val="00253486"/>
    <w:rsid w:val="0025371B"/>
    <w:rsid w:val="00253DC4"/>
    <w:rsid w:val="002541EE"/>
    <w:rsid w:val="0025469C"/>
    <w:rsid w:val="0025568B"/>
    <w:rsid w:val="00255A18"/>
    <w:rsid w:val="00255F69"/>
    <w:rsid w:val="00256E42"/>
    <w:rsid w:val="00256F2F"/>
    <w:rsid w:val="00256F79"/>
    <w:rsid w:val="00256FA6"/>
    <w:rsid w:val="00257E9C"/>
    <w:rsid w:val="00257FAE"/>
    <w:rsid w:val="00260C49"/>
    <w:rsid w:val="00260D9E"/>
    <w:rsid w:val="00260DF4"/>
    <w:rsid w:val="00260E99"/>
    <w:rsid w:val="002618E7"/>
    <w:rsid w:val="0026242A"/>
    <w:rsid w:val="00262A9F"/>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F79"/>
    <w:rsid w:val="002736B3"/>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A57"/>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7B8"/>
    <w:rsid w:val="002E0882"/>
    <w:rsid w:val="002E0D32"/>
    <w:rsid w:val="002E0D57"/>
    <w:rsid w:val="002E0E15"/>
    <w:rsid w:val="002E1756"/>
    <w:rsid w:val="002E2824"/>
    <w:rsid w:val="002E2BEA"/>
    <w:rsid w:val="002E2C1E"/>
    <w:rsid w:val="002E3383"/>
    <w:rsid w:val="002E460B"/>
    <w:rsid w:val="002E6D02"/>
    <w:rsid w:val="002E7157"/>
    <w:rsid w:val="002E7515"/>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7577"/>
    <w:rsid w:val="00330247"/>
    <w:rsid w:val="0033029E"/>
    <w:rsid w:val="00330A67"/>
    <w:rsid w:val="00330A6D"/>
    <w:rsid w:val="00330AE5"/>
    <w:rsid w:val="00330AEC"/>
    <w:rsid w:val="00330B19"/>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C34"/>
    <w:rsid w:val="00360E48"/>
    <w:rsid w:val="00363620"/>
    <w:rsid w:val="003639B2"/>
    <w:rsid w:val="00364850"/>
    <w:rsid w:val="00364CE8"/>
    <w:rsid w:val="0036529A"/>
    <w:rsid w:val="0036697D"/>
    <w:rsid w:val="003669DA"/>
    <w:rsid w:val="003675DC"/>
    <w:rsid w:val="00370661"/>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003"/>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674"/>
    <w:rsid w:val="00405980"/>
    <w:rsid w:val="00407387"/>
    <w:rsid w:val="004079C6"/>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375"/>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F2A"/>
    <w:rsid w:val="00457514"/>
    <w:rsid w:val="00460047"/>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2E1"/>
    <w:rsid w:val="004C753D"/>
    <w:rsid w:val="004C76AE"/>
    <w:rsid w:val="004D0819"/>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CE1"/>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0470"/>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3EAE"/>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12"/>
    <w:rsid w:val="00545545"/>
    <w:rsid w:val="005455C1"/>
    <w:rsid w:val="005455DC"/>
    <w:rsid w:val="00545A35"/>
    <w:rsid w:val="00545C10"/>
    <w:rsid w:val="00546597"/>
    <w:rsid w:val="005466E6"/>
    <w:rsid w:val="00546F89"/>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2805"/>
    <w:rsid w:val="0056284F"/>
    <w:rsid w:val="0056322D"/>
    <w:rsid w:val="005632DF"/>
    <w:rsid w:val="00563CB4"/>
    <w:rsid w:val="00564835"/>
    <w:rsid w:val="00564C31"/>
    <w:rsid w:val="005653E2"/>
    <w:rsid w:val="0056595D"/>
    <w:rsid w:val="00566427"/>
    <w:rsid w:val="0056653A"/>
    <w:rsid w:val="0056680D"/>
    <w:rsid w:val="005669EC"/>
    <w:rsid w:val="00566A4C"/>
    <w:rsid w:val="00566B09"/>
    <w:rsid w:val="005672CE"/>
    <w:rsid w:val="0056732B"/>
    <w:rsid w:val="005674DF"/>
    <w:rsid w:val="00567D4E"/>
    <w:rsid w:val="00567E75"/>
    <w:rsid w:val="00570167"/>
    <w:rsid w:val="00570FE4"/>
    <w:rsid w:val="00571566"/>
    <w:rsid w:val="0057201F"/>
    <w:rsid w:val="00572342"/>
    <w:rsid w:val="00572E45"/>
    <w:rsid w:val="005733EB"/>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74F"/>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301"/>
    <w:rsid w:val="005D29D2"/>
    <w:rsid w:val="005D53F9"/>
    <w:rsid w:val="005D554A"/>
    <w:rsid w:val="005D5EE9"/>
    <w:rsid w:val="005D6AF5"/>
    <w:rsid w:val="005D6C31"/>
    <w:rsid w:val="005D7B9A"/>
    <w:rsid w:val="005E0856"/>
    <w:rsid w:val="005E0ED6"/>
    <w:rsid w:val="005E1120"/>
    <w:rsid w:val="005E11C3"/>
    <w:rsid w:val="005E15E3"/>
    <w:rsid w:val="005E1782"/>
    <w:rsid w:val="005E17B0"/>
    <w:rsid w:val="005E1897"/>
    <w:rsid w:val="005E19E4"/>
    <w:rsid w:val="005E25FB"/>
    <w:rsid w:val="005E2E4D"/>
    <w:rsid w:val="005E33E4"/>
    <w:rsid w:val="005E3E5C"/>
    <w:rsid w:val="005E49B8"/>
    <w:rsid w:val="005E4D39"/>
    <w:rsid w:val="005E56EF"/>
    <w:rsid w:val="005E6311"/>
    <w:rsid w:val="005E640B"/>
    <w:rsid w:val="005E6AA1"/>
    <w:rsid w:val="005E6D88"/>
    <w:rsid w:val="005E77FB"/>
    <w:rsid w:val="005E7821"/>
    <w:rsid w:val="005E7DCF"/>
    <w:rsid w:val="005F006A"/>
    <w:rsid w:val="005F075E"/>
    <w:rsid w:val="005F0B0B"/>
    <w:rsid w:val="005F1E96"/>
    <w:rsid w:val="005F1F95"/>
    <w:rsid w:val="005F2378"/>
    <w:rsid w:val="005F246F"/>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BD5"/>
    <w:rsid w:val="00613149"/>
    <w:rsid w:val="006132AD"/>
    <w:rsid w:val="00613840"/>
    <w:rsid w:val="00613881"/>
    <w:rsid w:val="006138A0"/>
    <w:rsid w:val="00613ABD"/>
    <w:rsid w:val="00615FF1"/>
    <w:rsid w:val="0061720C"/>
    <w:rsid w:val="00617230"/>
    <w:rsid w:val="006208BE"/>
    <w:rsid w:val="00620987"/>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6608"/>
    <w:rsid w:val="00656B2A"/>
    <w:rsid w:val="00656E0D"/>
    <w:rsid w:val="006570D5"/>
    <w:rsid w:val="0065717E"/>
    <w:rsid w:val="00657AB5"/>
    <w:rsid w:val="00657F00"/>
    <w:rsid w:val="006600FF"/>
    <w:rsid w:val="00660D29"/>
    <w:rsid w:val="0066100D"/>
    <w:rsid w:val="00661E14"/>
    <w:rsid w:val="00662001"/>
    <w:rsid w:val="00662E95"/>
    <w:rsid w:val="00663673"/>
    <w:rsid w:val="00663748"/>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B29"/>
    <w:rsid w:val="00684C8C"/>
    <w:rsid w:val="00685967"/>
    <w:rsid w:val="00685ABB"/>
    <w:rsid w:val="0068627D"/>
    <w:rsid w:val="00686556"/>
    <w:rsid w:val="00686898"/>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D13"/>
    <w:rsid w:val="006969E9"/>
    <w:rsid w:val="00696C13"/>
    <w:rsid w:val="006972E2"/>
    <w:rsid w:val="0069780E"/>
    <w:rsid w:val="0069789B"/>
    <w:rsid w:val="00697A9B"/>
    <w:rsid w:val="006A0682"/>
    <w:rsid w:val="006A0E92"/>
    <w:rsid w:val="006A0EAC"/>
    <w:rsid w:val="006A11BB"/>
    <w:rsid w:val="006A1340"/>
    <w:rsid w:val="006A1683"/>
    <w:rsid w:val="006A1997"/>
    <w:rsid w:val="006A26A0"/>
    <w:rsid w:val="006A3514"/>
    <w:rsid w:val="006A377F"/>
    <w:rsid w:val="006A4466"/>
    <w:rsid w:val="006A47EB"/>
    <w:rsid w:val="006A4D8B"/>
    <w:rsid w:val="006A5C33"/>
    <w:rsid w:val="006A60FD"/>
    <w:rsid w:val="006A6440"/>
    <w:rsid w:val="006A721F"/>
    <w:rsid w:val="006A7CBA"/>
    <w:rsid w:val="006B01AC"/>
    <w:rsid w:val="006B02E9"/>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CF"/>
    <w:rsid w:val="006E1B76"/>
    <w:rsid w:val="006E2166"/>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DF"/>
    <w:rsid w:val="00704D03"/>
    <w:rsid w:val="007053E9"/>
    <w:rsid w:val="007053FC"/>
    <w:rsid w:val="0070554D"/>
    <w:rsid w:val="00706479"/>
    <w:rsid w:val="00711172"/>
    <w:rsid w:val="007111C0"/>
    <w:rsid w:val="007114E9"/>
    <w:rsid w:val="00711CB0"/>
    <w:rsid w:val="007127E8"/>
    <w:rsid w:val="00712A72"/>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5D"/>
    <w:rsid w:val="007430D6"/>
    <w:rsid w:val="00743383"/>
    <w:rsid w:val="00743496"/>
    <w:rsid w:val="00744DF8"/>
    <w:rsid w:val="007450AA"/>
    <w:rsid w:val="00745548"/>
    <w:rsid w:val="007459B3"/>
    <w:rsid w:val="007466CA"/>
    <w:rsid w:val="00746725"/>
    <w:rsid w:val="00747167"/>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6AC"/>
    <w:rsid w:val="007662C2"/>
    <w:rsid w:val="0076637E"/>
    <w:rsid w:val="0076684F"/>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1E1A"/>
    <w:rsid w:val="007934EB"/>
    <w:rsid w:val="007936DB"/>
    <w:rsid w:val="007936F6"/>
    <w:rsid w:val="00795856"/>
    <w:rsid w:val="00795D74"/>
    <w:rsid w:val="007962C9"/>
    <w:rsid w:val="00796E35"/>
    <w:rsid w:val="00796F37"/>
    <w:rsid w:val="00797ACF"/>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34B"/>
    <w:rsid w:val="007B3938"/>
    <w:rsid w:val="007B49A7"/>
    <w:rsid w:val="007B4D95"/>
    <w:rsid w:val="007B4DFA"/>
    <w:rsid w:val="007B5240"/>
    <w:rsid w:val="007B53DB"/>
    <w:rsid w:val="007B5737"/>
    <w:rsid w:val="007B59D8"/>
    <w:rsid w:val="007B5D21"/>
    <w:rsid w:val="007B5FC7"/>
    <w:rsid w:val="007B6233"/>
    <w:rsid w:val="007B6B01"/>
    <w:rsid w:val="007B74C8"/>
    <w:rsid w:val="007B771A"/>
    <w:rsid w:val="007B7D0B"/>
    <w:rsid w:val="007B7E3F"/>
    <w:rsid w:val="007C0E86"/>
    <w:rsid w:val="007C10A0"/>
    <w:rsid w:val="007C1385"/>
    <w:rsid w:val="007C2106"/>
    <w:rsid w:val="007C27C4"/>
    <w:rsid w:val="007C27DE"/>
    <w:rsid w:val="007C2D17"/>
    <w:rsid w:val="007C3643"/>
    <w:rsid w:val="007C3813"/>
    <w:rsid w:val="007C3D3D"/>
    <w:rsid w:val="007C42FA"/>
    <w:rsid w:val="007C4404"/>
    <w:rsid w:val="007C4B59"/>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7B2"/>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7E3"/>
    <w:rsid w:val="007F6633"/>
    <w:rsid w:val="007F7071"/>
    <w:rsid w:val="007F7118"/>
    <w:rsid w:val="007F714D"/>
    <w:rsid w:val="007F730B"/>
    <w:rsid w:val="007F787E"/>
    <w:rsid w:val="007F78C6"/>
    <w:rsid w:val="0080025A"/>
    <w:rsid w:val="00800C64"/>
    <w:rsid w:val="008010EF"/>
    <w:rsid w:val="00801D2B"/>
    <w:rsid w:val="00802172"/>
    <w:rsid w:val="00802EA1"/>
    <w:rsid w:val="00803200"/>
    <w:rsid w:val="00803FE1"/>
    <w:rsid w:val="00804528"/>
    <w:rsid w:val="008046EC"/>
    <w:rsid w:val="00804F42"/>
    <w:rsid w:val="00805357"/>
    <w:rsid w:val="00805ACD"/>
    <w:rsid w:val="00805C79"/>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4FC5"/>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0A6C"/>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1529"/>
    <w:rsid w:val="0084167A"/>
    <w:rsid w:val="00842B49"/>
    <w:rsid w:val="00842FB8"/>
    <w:rsid w:val="008438FD"/>
    <w:rsid w:val="00843B1A"/>
    <w:rsid w:val="008449CD"/>
    <w:rsid w:val="00844A5A"/>
    <w:rsid w:val="00845E59"/>
    <w:rsid w:val="008466E8"/>
    <w:rsid w:val="00846B32"/>
    <w:rsid w:val="00847204"/>
    <w:rsid w:val="00850B6D"/>
    <w:rsid w:val="00850EF2"/>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AAC"/>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30B"/>
    <w:rsid w:val="00876DB9"/>
    <w:rsid w:val="00876ECA"/>
    <w:rsid w:val="00877225"/>
    <w:rsid w:val="00880740"/>
    <w:rsid w:val="00880F59"/>
    <w:rsid w:val="00881C12"/>
    <w:rsid w:val="0088296F"/>
    <w:rsid w:val="008836F3"/>
    <w:rsid w:val="00883FC0"/>
    <w:rsid w:val="008846A5"/>
    <w:rsid w:val="00884763"/>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300D"/>
    <w:rsid w:val="008A3125"/>
    <w:rsid w:val="008A3731"/>
    <w:rsid w:val="008A38F8"/>
    <w:rsid w:val="008A3AD2"/>
    <w:rsid w:val="008A3C95"/>
    <w:rsid w:val="008A3F8E"/>
    <w:rsid w:val="008A426F"/>
    <w:rsid w:val="008A4E2B"/>
    <w:rsid w:val="008A50EB"/>
    <w:rsid w:val="008A5199"/>
    <w:rsid w:val="008A5252"/>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2EC7"/>
    <w:rsid w:val="008B39B4"/>
    <w:rsid w:val="008B5A96"/>
    <w:rsid w:val="008B68BE"/>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621C"/>
    <w:rsid w:val="008D78F0"/>
    <w:rsid w:val="008D7AA6"/>
    <w:rsid w:val="008E0227"/>
    <w:rsid w:val="008E043E"/>
    <w:rsid w:val="008E071B"/>
    <w:rsid w:val="008E0C25"/>
    <w:rsid w:val="008E0D62"/>
    <w:rsid w:val="008E128D"/>
    <w:rsid w:val="008E1AD6"/>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F2D"/>
    <w:rsid w:val="008F472F"/>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3C26"/>
    <w:rsid w:val="009248BE"/>
    <w:rsid w:val="009252E0"/>
    <w:rsid w:val="009259BB"/>
    <w:rsid w:val="00926267"/>
    <w:rsid w:val="00926AF8"/>
    <w:rsid w:val="009273E7"/>
    <w:rsid w:val="00927F8B"/>
    <w:rsid w:val="009302D9"/>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992"/>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873F0"/>
    <w:rsid w:val="00990196"/>
    <w:rsid w:val="009904CC"/>
    <w:rsid w:val="00990CAF"/>
    <w:rsid w:val="00990D35"/>
    <w:rsid w:val="0099300B"/>
    <w:rsid w:val="009935F2"/>
    <w:rsid w:val="0099452A"/>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C0302"/>
    <w:rsid w:val="009C031F"/>
    <w:rsid w:val="009C1691"/>
    <w:rsid w:val="009C1F5D"/>
    <w:rsid w:val="009C1F78"/>
    <w:rsid w:val="009C2204"/>
    <w:rsid w:val="009C2985"/>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412F"/>
    <w:rsid w:val="009D4705"/>
    <w:rsid w:val="009D4E03"/>
    <w:rsid w:val="009D52BE"/>
    <w:rsid w:val="009D616D"/>
    <w:rsid w:val="009D6CA3"/>
    <w:rsid w:val="009D71CA"/>
    <w:rsid w:val="009D7AE6"/>
    <w:rsid w:val="009E03B1"/>
    <w:rsid w:val="009E047C"/>
    <w:rsid w:val="009E089A"/>
    <w:rsid w:val="009E2258"/>
    <w:rsid w:val="009E261B"/>
    <w:rsid w:val="009E2F08"/>
    <w:rsid w:val="009E306A"/>
    <w:rsid w:val="009E372A"/>
    <w:rsid w:val="009E3FA0"/>
    <w:rsid w:val="009E4182"/>
    <w:rsid w:val="009E4BA9"/>
    <w:rsid w:val="009E52D7"/>
    <w:rsid w:val="009E5441"/>
    <w:rsid w:val="009E5D77"/>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AD4"/>
    <w:rsid w:val="009F7E0C"/>
    <w:rsid w:val="00A000ED"/>
    <w:rsid w:val="00A01947"/>
    <w:rsid w:val="00A01CE6"/>
    <w:rsid w:val="00A01DDA"/>
    <w:rsid w:val="00A0297B"/>
    <w:rsid w:val="00A02AB5"/>
    <w:rsid w:val="00A02C0E"/>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06B5C"/>
    <w:rsid w:val="00A0740F"/>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20"/>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ED1"/>
    <w:rsid w:val="00A6207E"/>
    <w:rsid w:val="00A62360"/>
    <w:rsid w:val="00A623BF"/>
    <w:rsid w:val="00A64121"/>
    <w:rsid w:val="00A64236"/>
    <w:rsid w:val="00A6423D"/>
    <w:rsid w:val="00A64485"/>
    <w:rsid w:val="00A653AB"/>
    <w:rsid w:val="00A65AD6"/>
    <w:rsid w:val="00A668CC"/>
    <w:rsid w:val="00A66CFD"/>
    <w:rsid w:val="00A705A9"/>
    <w:rsid w:val="00A7135E"/>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7328"/>
    <w:rsid w:val="00A978BC"/>
    <w:rsid w:val="00A9792A"/>
    <w:rsid w:val="00AA0243"/>
    <w:rsid w:val="00AA027A"/>
    <w:rsid w:val="00AA067A"/>
    <w:rsid w:val="00AA0F01"/>
    <w:rsid w:val="00AA0F88"/>
    <w:rsid w:val="00AA120E"/>
    <w:rsid w:val="00AA1348"/>
    <w:rsid w:val="00AA160F"/>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B735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D7D3C"/>
    <w:rsid w:val="00AE098D"/>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16B"/>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1F4"/>
    <w:rsid w:val="00B152A0"/>
    <w:rsid w:val="00B154C5"/>
    <w:rsid w:val="00B1632E"/>
    <w:rsid w:val="00B16477"/>
    <w:rsid w:val="00B1654D"/>
    <w:rsid w:val="00B1657C"/>
    <w:rsid w:val="00B16D0E"/>
    <w:rsid w:val="00B16E5B"/>
    <w:rsid w:val="00B17FBB"/>
    <w:rsid w:val="00B207A6"/>
    <w:rsid w:val="00B20859"/>
    <w:rsid w:val="00B20B4A"/>
    <w:rsid w:val="00B212F1"/>
    <w:rsid w:val="00B21952"/>
    <w:rsid w:val="00B22271"/>
    <w:rsid w:val="00B222A7"/>
    <w:rsid w:val="00B2308D"/>
    <w:rsid w:val="00B231E6"/>
    <w:rsid w:val="00B23658"/>
    <w:rsid w:val="00B24B6D"/>
    <w:rsid w:val="00B2612B"/>
    <w:rsid w:val="00B26153"/>
    <w:rsid w:val="00B263AF"/>
    <w:rsid w:val="00B27D01"/>
    <w:rsid w:val="00B27D5B"/>
    <w:rsid w:val="00B27F80"/>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B96"/>
    <w:rsid w:val="00B405B2"/>
    <w:rsid w:val="00B40EDE"/>
    <w:rsid w:val="00B41269"/>
    <w:rsid w:val="00B4166B"/>
    <w:rsid w:val="00B41A00"/>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BF8"/>
    <w:rsid w:val="00B739F8"/>
    <w:rsid w:val="00B74388"/>
    <w:rsid w:val="00B746C6"/>
    <w:rsid w:val="00B748ED"/>
    <w:rsid w:val="00B74D67"/>
    <w:rsid w:val="00B74DE2"/>
    <w:rsid w:val="00B75640"/>
    <w:rsid w:val="00B7608A"/>
    <w:rsid w:val="00B762CE"/>
    <w:rsid w:val="00B76C5E"/>
    <w:rsid w:val="00B8041D"/>
    <w:rsid w:val="00B80589"/>
    <w:rsid w:val="00B80A0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723"/>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3AA"/>
    <w:rsid w:val="00BD1553"/>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83A"/>
    <w:rsid w:val="00C26FD3"/>
    <w:rsid w:val="00C276C5"/>
    <w:rsid w:val="00C27BFC"/>
    <w:rsid w:val="00C30DBC"/>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87B2A"/>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1D66"/>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821"/>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012C"/>
    <w:rsid w:val="00D41931"/>
    <w:rsid w:val="00D41B73"/>
    <w:rsid w:val="00D41B7E"/>
    <w:rsid w:val="00D42E31"/>
    <w:rsid w:val="00D4350F"/>
    <w:rsid w:val="00D44054"/>
    <w:rsid w:val="00D4463D"/>
    <w:rsid w:val="00D44D7E"/>
    <w:rsid w:val="00D44E10"/>
    <w:rsid w:val="00D451A4"/>
    <w:rsid w:val="00D459EA"/>
    <w:rsid w:val="00D45B21"/>
    <w:rsid w:val="00D45EAA"/>
    <w:rsid w:val="00D4799F"/>
    <w:rsid w:val="00D507AB"/>
    <w:rsid w:val="00D50934"/>
    <w:rsid w:val="00D50A0B"/>
    <w:rsid w:val="00D50EED"/>
    <w:rsid w:val="00D516CA"/>
    <w:rsid w:val="00D51932"/>
    <w:rsid w:val="00D51A63"/>
    <w:rsid w:val="00D51AD0"/>
    <w:rsid w:val="00D51C87"/>
    <w:rsid w:val="00D52106"/>
    <w:rsid w:val="00D52376"/>
    <w:rsid w:val="00D523FE"/>
    <w:rsid w:val="00D537B9"/>
    <w:rsid w:val="00D53841"/>
    <w:rsid w:val="00D53D9F"/>
    <w:rsid w:val="00D54095"/>
    <w:rsid w:val="00D54BD8"/>
    <w:rsid w:val="00D54C3D"/>
    <w:rsid w:val="00D54FD6"/>
    <w:rsid w:val="00D552D5"/>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D5"/>
    <w:rsid w:val="00D7458F"/>
    <w:rsid w:val="00D752F3"/>
    <w:rsid w:val="00D75832"/>
    <w:rsid w:val="00D76055"/>
    <w:rsid w:val="00D765DA"/>
    <w:rsid w:val="00D76FD3"/>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33A"/>
    <w:rsid w:val="00D95D44"/>
    <w:rsid w:val="00D95D45"/>
    <w:rsid w:val="00D9756A"/>
    <w:rsid w:val="00D9763F"/>
    <w:rsid w:val="00D976AA"/>
    <w:rsid w:val="00D97BCF"/>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1F6"/>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2E9"/>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0D7F"/>
    <w:rsid w:val="00E1112C"/>
    <w:rsid w:val="00E11B26"/>
    <w:rsid w:val="00E122A4"/>
    <w:rsid w:val="00E1313A"/>
    <w:rsid w:val="00E1362D"/>
    <w:rsid w:val="00E13BCE"/>
    <w:rsid w:val="00E143DB"/>
    <w:rsid w:val="00E14D46"/>
    <w:rsid w:val="00E15024"/>
    <w:rsid w:val="00E1680F"/>
    <w:rsid w:val="00E16B6F"/>
    <w:rsid w:val="00E16EBC"/>
    <w:rsid w:val="00E21633"/>
    <w:rsid w:val="00E2176B"/>
    <w:rsid w:val="00E21F04"/>
    <w:rsid w:val="00E22313"/>
    <w:rsid w:val="00E22926"/>
    <w:rsid w:val="00E22DEA"/>
    <w:rsid w:val="00E22E00"/>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5E4"/>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69E5"/>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C89"/>
    <w:rsid w:val="00E72192"/>
    <w:rsid w:val="00E72395"/>
    <w:rsid w:val="00E723BF"/>
    <w:rsid w:val="00E72D41"/>
    <w:rsid w:val="00E73214"/>
    <w:rsid w:val="00E73AE4"/>
    <w:rsid w:val="00E73CA4"/>
    <w:rsid w:val="00E748CE"/>
    <w:rsid w:val="00E75B62"/>
    <w:rsid w:val="00E76C86"/>
    <w:rsid w:val="00E77011"/>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4E8C"/>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0CED"/>
    <w:rsid w:val="00EC1292"/>
    <w:rsid w:val="00EC1BA5"/>
    <w:rsid w:val="00EC1E02"/>
    <w:rsid w:val="00EC1E7B"/>
    <w:rsid w:val="00EC27C4"/>
    <w:rsid w:val="00EC2A5E"/>
    <w:rsid w:val="00EC2E13"/>
    <w:rsid w:val="00EC2EEA"/>
    <w:rsid w:val="00EC3648"/>
    <w:rsid w:val="00EC38D6"/>
    <w:rsid w:val="00EC3D31"/>
    <w:rsid w:val="00EC3E47"/>
    <w:rsid w:val="00EC3F2E"/>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A65"/>
    <w:rsid w:val="00ED63A0"/>
    <w:rsid w:val="00ED7C35"/>
    <w:rsid w:val="00EE05C7"/>
    <w:rsid w:val="00EE0B84"/>
    <w:rsid w:val="00EE1827"/>
    <w:rsid w:val="00EE1F95"/>
    <w:rsid w:val="00EE2D2A"/>
    <w:rsid w:val="00EE2DAD"/>
    <w:rsid w:val="00EE32D6"/>
    <w:rsid w:val="00EE3EF1"/>
    <w:rsid w:val="00EE4404"/>
    <w:rsid w:val="00EE4CBF"/>
    <w:rsid w:val="00EE5329"/>
    <w:rsid w:val="00EE551A"/>
    <w:rsid w:val="00EE5E5C"/>
    <w:rsid w:val="00EE5FA5"/>
    <w:rsid w:val="00EE6368"/>
    <w:rsid w:val="00EE6794"/>
    <w:rsid w:val="00EE6EDD"/>
    <w:rsid w:val="00EE701E"/>
    <w:rsid w:val="00EE7088"/>
    <w:rsid w:val="00EE708F"/>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890"/>
    <w:rsid w:val="00F00A26"/>
    <w:rsid w:val="00F00E7D"/>
    <w:rsid w:val="00F00EB2"/>
    <w:rsid w:val="00F013FB"/>
    <w:rsid w:val="00F03891"/>
    <w:rsid w:val="00F03E54"/>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551"/>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A8"/>
    <w:rsid w:val="00F273F5"/>
    <w:rsid w:val="00F27535"/>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534"/>
    <w:rsid w:val="00F4465E"/>
    <w:rsid w:val="00F4518E"/>
    <w:rsid w:val="00F45348"/>
    <w:rsid w:val="00F47BE5"/>
    <w:rsid w:val="00F50030"/>
    <w:rsid w:val="00F50585"/>
    <w:rsid w:val="00F507CC"/>
    <w:rsid w:val="00F51375"/>
    <w:rsid w:val="00F51E6A"/>
    <w:rsid w:val="00F51F0C"/>
    <w:rsid w:val="00F521EA"/>
    <w:rsid w:val="00F52446"/>
    <w:rsid w:val="00F53591"/>
    <w:rsid w:val="00F538B7"/>
    <w:rsid w:val="00F53C93"/>
    <w:rsid w:val="00F53D31"/>
    <w:rsid w:val="00F54026"/>
    <w:rsid w:val="00F5466B"/>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47C"/>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0617"/>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BCE"/>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3AC1"/>
    <w:rsid w:val="00FA50F0"/>
    <w:rsid w:val="00FA549F"/>
    <w:rsid w:val="00FA63BF"/>
    <w:rsid w:val="00FA69CB"/>
    <w:rsid w:val="00FA6A9C"/>
    <w:rsid w:val="00FA7233"/>
    <w:rsid w:val="00FA7260"/>
    <w:rsid w:val="00FB0432"/>
    <w:rsid w:val="00FB0AD6"/>
    <w:rsid w:val="00FB1F8F"/>
    <w:rsid w:val="00FB2452"/>
    <w:rsid w:val="00FB2B4F"/>
    <w:rsid w:val="00FB31C0"/>
    <w:rsid w:val="00FB3ED8"/>
    <w:rsid w:val="00FB4C51"/>
    <w:rsid w:val="00FB77F2"/>
    <w:rsid w:val="00FC0386"/>
    <w:rsid w:val="00FC086B"/>
    <w:rsid w:val="00FC1263"/>
    <w:rsid w:val="00FC199D"/>
    <w:rsid w:val="00FC2233"/>
    <w:rsid w:val="00FC236C"/>
    <w:rsid w:val="00FC262E"/>
    <w:rsid w:val="00FC27C3"/>
    <w:rsid w:val="00FC312E"/>
    <w:rsid w:val="00FC36E1"/>
    <w:rsid w:val="00FC3A8E"/>
    <w:rsid w:val="00FC3C66"/>
    <w:rsid w:val="00FC3FB7"/>
    <w:rsid w:val="00FC3FCC"/>
    <w:rsid w:val="00FC4475"/>
    <w:rsid w:val="00FC4D1A"/>
    <w:rsid w:val="00FC5251"/>
    <w:rsid w:val="00FC55ED"/>
    <w:rsid w:val="00FC5816"/>
    <w:rsid w:val="00FC58E8"/>
    <w:rsid w:val="00FC5D40"/>
    <w:rsid w:val="00FC5DA7"/>
    <w:rsid w:val="00FC7138"/>
    <w:rsid w:val="00FC71F3"/>
    <w:rsid w:val="00FD01A1"/>
    <w:rsid w:val="00FD0C53"/>
    <w:rsid w:val="00FD0F7B"/>
    <w:rsid w:val="00FD1A37"/>
    <w:rsid w:val="00FD1A83"/>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C6C"/>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link w:val="8"/>
    <w:rsid w:val="00570FE4"/>
    <w:rPr>
      <w:i/>
      <w:iCs/>
      <w:sz w:val="24"/>
      <w:szCs w:val="24"/>
    </w:rPr>
  </w:style>
  <w:style w:type="paragraph" w:customStyle="1" w:styleId="ConsNormal">
    <w:name w:val="ConsNormal"/>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 w:type="character" w:customStyle="1" w:styleId="affa">
    <w:name w:val="Сравнение редакций. Добавленный фрагмент"/>
    <w:uiPriority w:val="99"/>
    <w:rsid w:val="00A06B5C"/>
    <w:rPr>
      <w:color w:val="000000"/>
      <w:shd w:val="clear" w:color="auto" w:fill="C1D7FF"/>
    </w:rPr>
  </w:style>
</w:styles>
</file>

<file path=word/webSettings.xml><?xml version="1.0" encoding="utf-8"?>
<w:webSettings xmlns:r="http://schemas.openxmlformats.org/officeDocument/2006/relationships" xmlns:w="http://schemas.openxmlformats.org/wordprocessingml/2006/main">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302971&amp;rnd=D4E57F91C75C314403A1AEBF8F29DCA5&amp;dst=100011&amp;fld=134" TargetMode="External"/><Relationship Id="rId18" Type="http://schemas.openxmlformats.org/officeDocument/2006/relationships/hyperlink" Target="http://mobileonline.garant.ru/" TargetMode="External"/><Relationship Id="rId26" Type="http://schemas.openxmlformats.org/officeDocument/2006/relationships/hyperlink" Target="javascript:;" TargetMode="External"/><Relationship Id="rId39" Type="http://schemas.openxmlformats.org/officeDocument/2006/relationships/hyperlink" Target="http://mobileonline.garant.ru/" TargetMode="Externa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yperlink" Target="consultantplus://offline/ref=409C938BF7BBFA69D038773E6D2756A3C15567B54642D57013BF301F522872EBBE0562EAeDa2K" TargetMode="External"/><Relationship Id="rId42" Type="http://schemas.openxmlformats.org/officeDocument/2006/relationships/hyperlink" Target="consultantplus://offline/ref=409C938BF7BBFA69D038773E6D2756A3C15567B54642D57013BF301F522872EBBE0562E9eDa3K" TargetMode="External"/><Relationship Id="rId47" Type="http://schemas.openxmlformats.org/officeDocument/2006/relationships/hyperlink" Target="consultantplus://offline/ref=409C938BF7BBFA69D038773E6D2756A3C15567B54642D57013BF301F522872EBBE0562EAeDa2K" TargetMode="External"/><Relationship Id="rId50" Type="http://schemas.openxmlformats.org/officeDocument/2006/relationships/hyperlink" Target="consultantplus://offline/ref=409C938BF7BBFA69D038773E6D2756A3C15567B54642D57013BF301F522872EBBE0562EDDBeBa8K" TargetMode="External"/><Relationship Id="rId55" Type="http://schemas.openxmlformats.org/officeDocument/2006/relationships/hyperlink" Target="garantF1://12084522.54" TargetMode="External"/><Relationship Id="rId7" Type="http://schemas.openxmlformats.org/officeDocument/2006/relationships/endnotes" Target="endnotes.xml"/><Relationship Id="rId12" Type="http://schemas.openxmlformats.org/officeDocument/2006/relationships/hyperlink" Target="http://www.consultant.ru/cons/cgi/online.cgi?req=doc&amp;base=LAW&amp;n=302971&amp;rnd=D4E57F91C75C314403A1AEBF8F29DCA5&amp;dst=159&amp;fld=134"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yperlink" Target="consultantplus://offline/ref=409C938BF7BBFA69D038773E6D2756A3C15567B54642D57013BF301F522872EBBE0562EDD7eBa9K" TargetMode="External"/><Relationship Id="rId38" Type="http://schemas.openxmlformats.org/officeDocument/2006/relationships/hyperlink" Target="garantF1://12084522.54" TargetMode="External"/><Relationship Id="rId46"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numbering" Target="numbering.xml"/><Relationship Id="rId16" Type="http://schemas.openxmlformats.org/officeDocument/2006/relationships/hyperlink" Target="http://www.consultant.ru/cons/cgi/online.cgi?req=doc&amp;base=LAW&amp;n=302971&amp;rnd=D4E57F91C75C314403A1AEBF8F29DCA5&amp;dst=248&amp;fld=134"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9eDa3K" TargetMode="External"/><Relationship Id="rId41" Type="http://schemas.openxmlformats.org/officeDocument/2006/relationships/hyperlink" Target="consultantplus://offline/ref=409C938BF7BBFA69D038773E6D2756A3C15567B54642D57013BF301F522872EBBE0562E8eDa7K" TargetMode="External"/><Relationship Id="rId54"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cons/cgi/online.cgi?req=doc&amp;base=LAW&amp;n=302971&amp;rnd=D4E57F91C75C314403A1AEBF8F29DCA5&amp;dst=100352&amp;fld=134"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9eDa4K" TargetMode="External"/><Relationship Id="rId37" Type="http://schemas.openxmlformats.org/officeDocument/2006/relationships/hyperlink" Target="http://home.garant.ru/" TargetMode="External"/><Relationship Id="rId40" Type="http://schemas.openxmlformats.org/officeDocument/2006/relationships/hyperlink" Target="http://mobileonline.garant.ru/" TargetMode="External"/><Relationship Id="rId45" Type="http://schemas.openxmlformats.org/officeDocument/2006/relationships/hyperlink" Target="consultantplus://offline/ref=409C938BF7BBFA69D038773E6D2756A3C15567B54642D57013BF301F522872EBBE0562E9eDa4K" TargetMode="External"/><Relationship Id="rId53" Type="http://schemas.openxmlformats.org/officeDocument/2006/relationships/hyperlink" Target="consultantplus://offline/ref=409C938BF7BBFA69D038773E6D2756A3C15567B54642D57013BF301F522872EBBE0562EDD7eBa9K"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cons/cgi/online.cgi?req=doc&amp;base=LAW&amp;n=294638&amp;rnd=D4E57F91C75C314403A1AEBF8F29DCA5&amp;dst=100094&amp;fld=134&amp;REFFIELD=134&amp;REFDST=249&amp;REFDOC=302971&amp;REFBASE=LAW"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8eDa7K" TargetMode="External"/><Relationship Id="rId36" Type="http://schemas.openxmlformats.org/officeDocument/2006/relationships/hyperlink" Target="consultantplus://offline/ref=1BCE55A4930ABFBE35D69D1079098147690614050ABC1D04167AAF6A7273E7BBF6C45592702257DA5CAEM" TargetMode="External"/><Relationship Id="rId49" Type="http://schemas.openxmlformats.org/officeDocument/2006/relationships/hyperlink" Target="consultantplus://offline/ref=409C938BF7BBFA69D038773E6D2756A3C15567B54642D57013BF301F522872EBBE0562E9eDa3K" TargetMode="External"/><Relationship Id="rId57" Type="http://schemas.openxmlformats.org/officeDocument/2006/relationships/fontTable" Target="fontTable.xml"/><Relationship Id="rId10" Type="http://schemas.openxmlformats.org/officeDocument/2006/relationships/hyperlink" Target="http://www.consultant.ru/cons/cgi/online.cgi?req=doc&amp;base=LAW&amp;n=302971&amp;rnd=D4E57F91C75C314403A1AEBF8F29DCA5&amp;dst=100352&amp;fld=134"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3B8D9D9e3a9K" TargetMode="External"/><Relationship Id="rId44" Type="http://schemas.openxmlformats.org/officeDocument/2006/relationships/hyperlink" Target="consultantplus://offline/ref=409C938BF7BBFA69D038773E6D2756A3C15567B54642D57013BF301F522872EBBE0562EDD3B8D9D9e3a9K" TargetMode="External"/><Relationship Id="rId52" Type="http://schemas.openxmlformats.org/officeDocument/2006/relationships/hyperlink" Target="consultantplus://offline/ref=409C938BF7BBFA69D038773E6D2756A3C15567B54642D57013BF301F522872EBBE0562E9eDa4K" TargetMode="External"/><Relationship Id="rId4" Type="http://schemas.openxmlformats.org/officeDocument/2006/relationships/settings" Target="settings.xml"/><Relationship Id="rId9" Type="http://schemas.openxmlformats.org/officeDocument/2006/relationships/hyperlink" Target="garantF1://12084522.21" TargetMode="External"/><Relationship Id="rId14" Type="http://schemas.openxmlformats.org/officeDocument/2006/relationships/hyperlink" Target="http://www.consultant.ru/cons/cgi/online.cgi?req=doc&amp;base=LAW&amp;n=294638&amp;rnd=D4E57F91C75C314403A1AEBF8F29DCA5&amp;dst=100012&amp;fld=134&amp;REFFIELD=134&amp;REFDST=249&amp;REFDOC=302971&amp;REFBASE=LAW"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garantF1://12084522.21" TargetMode="External"/><Relationship Id="rId30" Type="http://schemas.openxmlformats.org/officeDocument/2006/relationships/hyperlink" Target="consultantplus://offline/ref=409C938BF7BBFA69D038773E6D2756A3C15567B54642D57013BF301F522872EBBE0562EDDBeBa8K" TargetMode="External"/><Relationship Id="rId35" Type="http://schemas.openxmlformats.org/officeDocument/2006/relationships/hyperlink" Target="http://home.garant.ru/" TargetMode="External"/><Relationship Id="rId43" Type="http://schemas.openxmlformats.org/officeDocument/2006/relationships/hyperlink" Target="consultantplus://offline/ref=409C938BF7BBFA69D038773E6D2756A3C15567B54642D57013BF301F522872EBBE0562EDDBeBa8K" TargetMode="External"/><Relationship Id="rId48" Type="http://schemas.openxmlformats.org/officeDocument/2006/relationships/hyperlink" Target="consultantplus://offline/ref=409C938BF7BBFA69D038773E6D2756A3C15567B54642D57013BF301F522872EBBE0562E8eDa7K" TargetMode="External"/><Relationship Id="rId56"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ECC05-D38E-4889-A0A2-93B1C058D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62</Pages>
  <Words>23395</Words>
  <Characters>133356</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156439</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Пользователь Windows</cp:lastModifiedBy>
  <cp:revision>83</cp:revision>
  <cp:lastPrinted>2021-04-19T09:56:00Z</cp:lastPrinted>
  <dcterms:created xsi:type="dcterms:W3CDTF">2019-10-10T09:03:00Z</dcterms:created>
  <dcterms:modified xsi:type="dcterms:W3CDTF">2021-08-17T08:00:00Z</dcterms:modified>
</cp:coreProperties>
</file>